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968" w:rsidRDefault="003D7968" w:rsidP="007A6AE1">
      <w:pPr>
        <w:jc w:val="center"/>
        <w:rPr>
          <w:rFonts w:ascii="Arial" w:hAnsi="Arial" w:cs="Arial"/>
          <w:b/>
        </w:rPr>
      </w:pPr>
    </w:p>
    <w:p w:rsidR="003D7968" w:rsidRDefault="003D7968" w:rsidP="007A6AE1">
      <w:pPr>
        <w:ind w:left="80"/>
        <w:jc w:val="center"/>
        <w:rPr>
          <w:rFonts w:ascii="Arial" w:hAnsi="Arial"/>
          <w:b/>
          <w:sz w:val="48"/>
          <w:szCs w:val="48"/>
        </w:rPr>
      </w:pPr>
      <w:r>
        <w:rPr>
          <w:rFonts w:ascii="Arial" w:hAnsi="Arial"/>
          <w:b/>
          <w:sz w:val="48"/>
          <w:szCs w:val="48"/>
        </w:rPr>
        <w:t>PROYECTO EDUCATIVO INSTITUCIONAL</w:t>
      </w:r>
      <w:r w:rsidR="00F833AF">
        <w:rPr>
          <w:rFonts w:ascii="Arial" w:hAnsi="Arial"/>
          <w:b/>
          <w:sz w:val="48"/>
          <w:szCs w:val="48"/>
        </w:rPr>
        <w:t xml:space="preserve">  EN RESTRUCTURACION.</w:t>
      </w:r>
    </w:p>
    <w:p w:rsidR="003D7968" w:rsidRDefault="003D7968" w:rsidP="007A6AE1">
      <w:pPr>
        <w:ind w:left="80"/>
        <w:jc w:val="center"/>
        <w:rPr>
          <w:rFonts w:ascii="Arial" w:hAnsi="Arial"/>
          <w:b/>
        </w:rPr>
      </w:pPr>
    </w:p>
    <w:p w:rsidR="003D7968" w:rsidRDefault="003D7968" w:rsidP="007A6AE1">
      <w:pPr>
        <w:spacing w:line="360" w:lineRule="auto"/>
        <w:jc w:val="center"/>
        <w:rPr>
          <w:rFonts w:ascii="Arial" w:hAnsi="Arial"/>
          <w:color w:val="000000"/>
          <w:sz w:val="48"/>
          <w:szCs w:val="48"/>
        </w:rPr>
      </w:pPr>
    </w:p>
    <w:p w:rsidR="003D7968" w:rsidRDefault="003D7968" w:rsidP="007A6AE1">
      <w:pPr>
        <w:spacing w:line="360" w:lineRule="auto"/>
        <w:jc w:val="center"/>
        <w:rPr>
          <w:rFonts w:ascii="Arial" w:hAnsi="Arial"/>
          <w:color w:val="000000"/>
          <w:sz w:val="48"/>
          <w:szCs w:val="48"/>
        </w:rPr>
      </w:pPr>
    </w:p>
    <w:p w:rsidR="003D7968" w:rsidRDefault="003D7968" w:rsidP="007A6AE1">
      <w:pPr>
        <w:spacing w:line="360" w:lineRule="auto"/>
        <w:jc w:val="center"/>
        <w:rPr>
          <w:rFonts w:ascii="Arial" w:hAnsi="Arial"/>
          <w:color w:val="000000"/>
          <w:sz w:val="48"/>
          <w:szCs w:val="48"/>
        </w:rPr>
      </w:pPr>
    </w:p>
    <w:p w:rsidR="003D7968" w:rsidRDefault="003D7968" w:rsidP="007A6AE1">
      <w:pPr>
        <w:spacing w:line="360" w:lineRule="auto"/>
        <w:jc w:val="center"/>
        <w:rPr>
          <w:rFonts w:ascii="Arial" w:hAnsi="Arial"/>
          <w:color w:val="000000"/>
          <w:sz w:val="48"/>
          <w:szCs w:val="48"/>
        </w:rPr>
      </w:pPr>
    </w:p>
    <w:p w:rsidR="003D7968" w:rsidRDefault="00F32E49" w:rsidP="007A6AE1">
      <w:pPr>
        <w:spacing w:line="360" w:lineRule="auto"/>
        <w:jc w:val="center"/>
        <w:rPr>
          <w:rFonts w:ascii="Arial" w:hAnsi="Arial"/>
          <w:color w:val="000000"/>
          <w:sz w:val="48"/>
          <w:szCs w:val="48"/>
        </w:rPr>
      </w:pPr>
      <w:r>
        <w:rPr>
          <w:rFonts w:ascii="Arial" w:hAnsi="Arial"/>
          <w:color w:val="000000"/>
          <w:sz w:val="48"/>
          <w:szCs w:val="48"/>
        </w:rPr>
        <w:t xml:space="preserve">INSTITUCION EDUCATIVA </w:t>
      </w:r>
    </w:p>
    <w:p w:rsidR="003D7968" w:rsidRDefault="003D7968" w:rsidP="007A6AE1">
      <w:pPr>
        <w:spacing w:line="360" w:lineRule="auto"/>
        <w:jc w:val="center"/>
        <w:rPr>
          <w:rFonts w:ascii="Arial" w:hAnsi="Arial"/>
          <w:color w:val="000000"/>
          <w:sz w:val="48"/>
          <w:szCs w:val="48"/>
        </w:rPr>
      </w:pPr>
      <w:r>
        <w:rPr>
          <w:rFonts w:ascii="Arial" w:hAnsi="Arial"/>
          <w:color w:val="000000"/>
          <w:sz w:val="48"/>
          <w:szCs w:val="48"/>
        </w:rPr>
        <w:t>ISLA DE LOS MILAGROS</w:t>
      </w:r>
    </w:p>
    <w:p w:rsidR="003D7968" w:rsidRDefault="003D7968" w:rsidP="007A6AE1">
      <w:pPr>
        <w:spacing w:line="360" w:lineRule="auto"/>
        <w:jc w:val="center"/>
        <w:rPr>
          <w:rFonts w:ascii="Arial" w:hAnsi="Arial"/>
          <w:color w:val="000000"/>
          <w:sz w:val="48"/>
          <w:szCs w:val="48"/>
        </w:rPr>
      </w:pPr>
      <w:r>
        <w:rPr>
          <w:rFonts w:ascii="Arial" w:hAnsi="Arial"/>
          <w:color w:val="000000"/>
          <w:sz w:val="48"/>
          <w:szCs w:val="48"/>
        </w:rPr>
        <w:t>COD. DANE: 223675001145</w:t>
      </w:r>
    </w:p>
    <w:p w:rsidR="00F32E49" w:rsidRDefault="00F32E49" w:rsidP="00F32E49">
      <w:pPr>
        <w:spacing w:line="360" w:lineRule="auto"/>
        <w:rPr>
          <w:rFonts w:ascii="Arial" w:hAnsi="Arial"/>
          <w:color w:val="000000"/>
          <w:sz w:val="32"/>
          <w:szCs w:val="32"/>
        </w:rPr>
      </w:pPr>
    </w:p>
    <w:p w:rsidR="003D7968" w:rsidRPr="00F32E49" w:rsidRDefault="00F32E49" w:rsidP="00F32E49">
      <w:pPr>
        <w:spacing w:line="360" w:lineRule="auto"/>
        <w:rPr>
          <w:rFonts w:ascii="Arial" w:hAnsi="Arial"/>
          <w:b/>
          <w:color w:val="000000"/>
          <w:sz w:val="32"/>
          <w:szCs w:val="32"/>
        </w:rPr>
      </w:pPr>
      <w:r w:rsidRPr="00F32E49">
        <w:rPr>
          <w:rFonts w:ascii="Arial" w:hAnsi="Arial"/>
          <w:color w:val="000000"/>
          <w:sz w:val="32"/>
          <w:szCs w:val="32"/>
        </w:rPr>
        <w:t xml:space="preserve">REPRESENTANTE LEGAL: </w:t>
      </w:r>
      <w:r w:rsidRPr="00F32E49">
        <w:rPr>
          <w:rFonts w:ascii="Arial" w:hAnsi="Arial"/>
          <w:b/>
          <w:color w:val="000000"/>
          <w:sz w:val="32"/>
          <w:szCs w:val="32"/>
        </w:rPr>
        <w:t>MANUEL RODOLFO ANAYA SANCHEZ</w:t>
      </w:r>
    </w:p>
    <w:p w:rsidR="00F32E49" w:rsidRDefault="00F32E49" w:rsidP="007A6AE1">
      <w:pPr>
        <w:spacing w:line="360" w:lineRule="auto"/>
        <w:jc w:val="center"/>
        <w:rPr>
          <w:rFonts w:ascii="Arial" w:hAnsi="Arial"/>
          <w:color w:val="000000"/>
          <w:sz w:val="48"/>
          <w:szCs w:val="48"/>
        </w:rPr>
      </w:pPr>
    </w:p>
    <w:p w:rsidR="00F32E49" w:rsidRDefault="00F32E49" w:rsidP="007A6AE1">
      <w:pPr>
        <w:spacing w:line="360" w:lineRule="auto"/>
        <w:jc w:val="center"/>
        <w:rPr>
          <w:rFonts w:ascii="Arial" w:hAnsi="Arial"/>
          <w:color w:val="000000"/>
          <w:sz w:val="48"/>
          <w:szCs w:val="48"/>
        </w:rPr>
      </w:pPr>
    </w:p>
    <w:p w:rsidR="003D7968" w:rsidRDefault="003D7968" w:rsidP="007A6AE1">
      <w:pPr>
        <w:spacing w:line="360" w:lineRule="auto"/>
        <w:jc w:val="center"/>
        <w:rPr>
          <w:rFonts w:ascii="Arial" w:hAnsi="Arial"/>
          <w:color w:val="000000"/>
          <w:sz w:val="48"/>
          <w:szCs w:val="48"/>
        </w:rPr>
      </w:pPr>
      <w:r>
        <w:rPr>
          <w:rFonts w:ascii="Arial" w:hAnsi="Arial"/>
          <w:color w:val="000000"/>
          <w:sz w:val="48"/>
          <w:szCs w:val="48"/>
        </w:rPr>
        <w:t>San Bernardo del viento</w:t>
      </w:r>
    </w:p>
    <w:p w:rsidR="003D7968" w:rsidRDefault="00CC4651" w:rsidP="007A6AE1">
      <w:pPr>
        <w:spacing w:line="360" w:lineRule="auto"/>
        <w:jc w:val="center"/>
        <w:rPr>
          <w:rFonts w:ascii="Arial" w:hAnsi="Arial"/>
          <w:color w:val="000000"/>
          <w:sz w:val="48"/>
          <w:szCs w:val="48"/>
        </w:rPr>
      </w:pPr>
      <w:r>
        <w:rPr>
          <w:rFonts w:ascii="Arial" w:hAnsi="Arial"/>
          <w:color w:val="000000"/>
          <w:sz w:val="48"/>
          <w:szCs w:val="48"/>
        </w:rPr>
        <w:t>2011</w:t>
      </w:r>
    </w:p>
    <w:p w:rsidR="003D7968" w:rsidRDefault="003D7968" w:rsidP="007A6AE1">
      <w:pPr>
        <w:jc w:val="both"/>
        <w:rPr>
          <w:rFonts w:ascii="Arial" w:hAnsi="Arial" w:cs="Arial"/>
          <w:b/>
        </w:rPr>
      </w:pPr>
    </w:p>
    <w:p w:rsidR="003D7968" w:rsidRDefault="003D7968" w:rsidP="007A6AE1">
      <w:pPr>
        <w:jc w:val="both"/>
        <w:rPr>
          <w:rFonts w:ascii="Arial" w:hAnsi="Arial" w:cs="Arial"/>
          <w:b/>
        </w:rPr>
      </w:pPr>
    </w:p>
    <w:p w:rsidR="003D7968" w:rsidRDefault="003D7968" w:rsidP="0091466F">
      <w:pPr>
        <w:jc w:val="both"/>
        <w:rPr>
          <w:rFonts w:ascii="Arial" w:hAnsi="Arial" w:cs="Arial"/>
          <w:b/>
        </w:rPr>
      </w:pPr>
    </w:p>
    <w:p w:rsidR="006E72C7" w:rsidRPr="00F32E49" w:rsidRDefault="006E72C7" w:rsidP="0091466F">
      <w:pPr>
        <w:jc w:val="both"/>
        <w:rPr>
          <w:b/>
        </w:rPr>
      </w:pP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TABLA DE CONTENIDO.</w:t>
      </w:r>
      <w:r w:rsidR="00E04FE8" w:rsidRPr="00F32E49">
        <w:rPr>
          <w:rFonts w:ascii="Arial" w:eastAsia="Arial Unicode MS" w:hAnsi="Arial" w:cs="Arial"/>
          <w:b/>
        </w:rPr>
        <w:t xml:space="preserve">                                                                           </w:t>
      </w:r>
      <w:r w:rsidR="00FE6F42" w:rsidRPr="00F32E49">
        <w:rPr>
          <w:rFonts w:ascii="Arial" w:eastAsia="Arial Unicode MS" w:hAnsi="Arial" w:cs="Arial"/>
          <w:b/>
        </w:rPr>
        <w:t xml:space="preserve">     </w:t>
      </w:r>
      <w:r w:rsidR="00E04FE8" w:rsidRPr="00F32E49">
        <w:rPr>
          <w:rFonts w:ascii="Arial" w:eastAsia="Arial Unicode MS" w:hAnsi="Arial" w:cs="Arial"/>
          <w:b/>
        </w:rPr>
        <w:t>PG</w:t>
      </w:r>
    </w:p>
    <w:p w:rsidR="00A34A9F" w:rsidRPr="00F32E49" w:rsidRDefault="00A34A9F" w:rsidP="00A34A9F">
      <w:pPr>
        <w:jc w:val="both"/>
        <w:rPr>
          <w:rFonts w:ascii="Arial" w:eastAsia="Arial Unicode MS" w:hAnsi="Arial" w:cs="Arial"/>
          <w:b/>
        </w:rPr>
      </w:pP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 xml:space="preserve">PRESENTACION </w:t>
      </w:r>
      <w:r w:rsidR="002B09DD" w:rsidRPr="00F32E49">
        <w:rPr>
          <w:rFonts w:ascii="Arial" w:eastAsia="Arial Unicode MS" w:hAnsi="Arial" w:cs="Arial"/>
          <w:b/>
        </w:rPr>
        <w:t>----------------------------------------------------------------------------</w:t>
      </w:r>
      <w:r w:rsidR="00F32E49">
        <w:rPr>
          <w:rFonts w:ascii="Arial" w:eastAsia="Arial Unicode MS" w:hAnsi="Arial" w:cs="Arial"/>
          <w:b/>
        </w:rPr>
        <w:t>--</w:t>
      </w:r>
      <w:r w:rsidR="002B09DD" w:rsidRPr="00F32E49">
        <w:rPr>
          <w:rFonts w:ascii="Arial" w:eastAsia="Arial Unicode MS" w:hAnsi="Arial" w:cs="Arial"/>
          <w:b/>
        </w:rPr>
        <w:t>4</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INTRODUCCIÒN</w:t>
      </w:r>
      <w:r w:rsidR="00E04FE8" w:rsidRPr="00F32E49">
        <w:rPr>
          <w:rFonts w:ascii="Arial" w:eastAsia="Arial Unicode MS" w:hAnsi="Arial" w:cs="Arial"/>
          <w:b/>
        </w:rPr>
        <w:t>----------------------------------------------------------------------------</w:t>
      </w:r>
      <w:r w:rsidR="00F32E49">
        <w:rPr>
          <w:rFonts w:ascii="Arial" w:eastAsia="Arial Unicode MS" w:hAnsi="Arial" w:cs="Arial"/>
          <w:b/>
        </w:rPr>
        <w:t>---</w:t>
      </w:r>
      <w:r w:rsidR="00E04FE8" w:rsidRPr="00F32E49">
        <w:rPr>
          <w:rFonts w:ascii="Arial" w:eastAsia="Arial Unicode MS" w:hAnsi="Arial" w:cs="Arial"/>
          <w:b/>
        </w:rPr>
        <w:t>5</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JUSTIFICACION</w:t>
      </w:r>
      <w:r w:rsidR="00E04FE8" w:rsidRPr="00F32E49">
        <w:rPr>
          <w:rFonts w:ascii="Arial" w:eastAsia="Arial Unicode MS" w:hAnsi="Arial" w:cs="Arial"/>
          <w:b/>
        </w:rPr>
        <w:t>--------------------------------------------------------------------------</w:t>
      </w:r>
      <w:r w:rsidR="00F32E49">
        <w:rPr>
          <w:rFonts w:ascii="Arial" w:eastAsia="Arial Unicode MS" w:hAnsi="Arial" w:cs="Arial"/>
          <w:b/>
        </w:rPr>
        <w:t>-----</w:t>
      </w:r>
      <w:r w:rsidR="00E04FE8" w:rsidRPr="00F32E49">
        <w:rPr>
          <w:rFonts w:ascii="Arial" w:eastAsia="Arial Unicode MS" w:hAnsi="Arial" w:cs="Arial"/>
          <w:b/>
        </w:rPr>
        <w:t>6</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1-COMPONENTE TELEOLÓGICO.</w:t>
      </w:r>
      <w:r w:rsidR="00E04FE8" w:rsidRPr="00F32E49">
        <w:rPr>
          <w:rFonts w:ascii="Arial" w:eastAsia="Arial Unicode MS" w:hAnsi="Arial" w:cs="Arial"/>
          <w:b/>
        </w:rPr>
        <w:t xml:space="preserve"> ---------------------------------------------------</w:t>
      </w:r>
      <w:r w:rsidR="00F32E49">
        <w:rPr>
          <w:rFonts w:ascii="Arial" w:eastAsia="Arial Unicode MS" w:hAnsi="Arial" w:cs="Arial"/>
          <w:b/>
        </w:rPr>
        <w:t>---</w:t>
      </w:r>
      <w:r w:rsidR="00E04FE8" w:rsidRPr="00F32E49">
        <w:rPr>
          <w:rFonts w:ascii="Arial" w:eastAsia="Arial Unicode MS" w:hAnsi="Arial" w:cs="Arial"/>
          <w:b/>
        </w:rPr>
        <w:t>7</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1.1-IDENTIFICACION</w:t>
      </w:r>
      <w:r w:rsidR="00FE6F42" w:rsidRPr="00F32E49">
        <w:rPr>
          <w:rFonts w:ascii="Arial" w:eastAsia="Arial Unicode MS" w:hAnsi="Arial" w:cs="Arial"/>
          <w:b/>
        </w:rPr>
        <w:t>----------------------------------------------------------------------</w:t>
      </w:r>
      <w:r w:rsidR="00F32E49">
        <w:rPr>
          <w:rFonts w:ascii="Arial" w:eastAsia="Arial Unicode MS" w:hAnsi="Arial" w:cs="Arial"/>
          <w:b/>
        </w:rPr>
        <w:t>---</w:t>
      </w:r>
      <w:r w:rsidR="00FE6F42" w:rsidRPr="00F32E49">
        <w:rPr>
          <w:rFonts w:ascii="Arial" w:eastAsia="Arial Unicode MS" w:hAnsi="Arial" w:cs="Arial"/>
          <w:b/>
        </w:rPr>
        <w:t xml:space="preserve">7 </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1.2-MISIÓN</w:t>
      </w:r>
      <w:r w:rsidR="00FE6F42" w:rsidRPr="00F32E49">
        <w:rPr>
          <w:rFonts w:ascii="Arial" w:eastAsia="Arial Unicode MS" w:hAnsi="Arial" w:cs="Arial"/>
          <w:b/>
        </w:rPr>
        <w:t>--------------------------------------------------------</w:t>
      </w:r>
      <w:r w:rsidR="00F32E49">
        <w:rPr>
          <w:rFonts w:ascii="Arial" w:eastAsia="Arial Unicode MS" w:hAnsi="Arial" w:cs="Arial"/>
          <w:b/>
        </w:rPr>
        <w:t>------------------------------</w:t>
      </w:r>
      <w:r w:rsidR="00FE6F42" w:rsidRPr="00F32E49">
        <w:rPr>
          <w:rFonts w:ascii="Arial" w:eastAsia="Arial Unicode MS" w:hAnsi="Arial" w:cs="Arial"/>
          <w:b/>
        </w:rPr>
        <w:t>8</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1.3-VISIÓN</w:t>
      </w:r>
      <w:r w:rsidR="00FE6F42" w:rsidRPr="00F32E49">
        <w:rPr>
          <w:rFonts w:ascii="Arial" w:eastAsia="Arial Unicode MS" w:hAnsi="Arial" w:cs="Arial"/>
          <w:b/>
        </w:rPr>
        <w:t>---------------------------------------------------------</w:t>
      </w:r>
      <w:r w:rsidR="00F32E49">
        <w:rPr>
          <w:rFonts w:ascii="Arial" w:eastAsia="Arial Unicode MS" w:hAnsi="Arial" w:cs="Arial"/>
          <w:b/>
        </w:rPr>
        <w:t>------------------------------</w:t>
      </w:r>
      <w:r w:rsidR="00FE6F42" w:rsidRPr="00F32E49">
        <w:rPr>
          <w:rFonts w:ascii="Arial" w:eastAsia="Arial Unicode MS" w:hAnsi="Arial" w:cs="Arial"/>
          <w:b/>
        </w:rPr>
        <w:t>8</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1.4-FILOSOFÍA</w:t>
      </w:r>
      <w:r w:rsidR="00FE6F42" w:rsidRPr="00F32E49">
        <w:rPr>
          <w:rFonts w:ascii="Arial" w:eastAsia="Arial Unicode MS" w:hAnsi="Arial" w:cs="Arial"/>
          <w:b/>
        </w:rPr>
        <w:t>---------------------------------------------------</w:t>
      </w:r>
      <w:r w:rsidR="00F32E49">
        <w:rPr>
          <w:rFonts w:ascii="Arial" w:eastAsia="Arial Unicode MS" w:hAnsi="Arial" w:cs="Arial"/>
          <w:b/>
        </w:rPr>
        <w:t>-------------------------------</w:t>
      </w:r>
      <w:r w:rsidR="00FE6F42" w:rsidRPr="00F32E49">
        <w:rPr>
          <w:rFonts w:ascii="Arial" w:eastAsia="Arial Unicode MS" w:hAnsi="Arial" w:cs="Arial"/>
          <w:b/>
        </w:rPr>
        <w:t>8</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1.5-PRINCIPIOS</w:t>
      </w:r>
      <w:r w:rsidR="00FD3FF7" w:rsidRPr="00F32E49">
        <w:rPr>
          <w:rFonts w:ascii="Arial" w:eastAsia="Arial Unicode MS" w:hAnsi="Arial" w:cs="Arial"/>
          <w:b/>
        </w:rPr>
        <w:t>-------------------------------------------------</w:t>
      </w:r>
      <w:r w:rsidR="00F32E49">
        <w:rPr>
          <w:rFonts w:ascii="Arial" w:eastAsia="Arial Unicode MS" w:hAnsi="Arial" w:cs="Arial"/>
          <w:b/>
        </w:rPr>
        <w:t>-------------------------------</w:t>
      </w:r>
      <w:r w:rsidR="00FD3FF7" w:rsidRPr="00F32E49">
        <w:rPr>
          <w:rFonts w:ascii="Arial" w:eastAsia="Arial Unicode MS" w:hAnsi="Arial" w:cs="Arial"/>
          <w:b/>
        </w:rPr>
        <w:t>9</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1.6-VALORES</w:t>
      </w:r>
      <w:r w:rsidR="00FD3FF7" w:rsidRPr="00F32E49">
        <w:rPr>
          <w:rFonts w:ascii="Arial" w:eastAsia="Arial Unicode MS" w:hAnsi="Arial" w:cs="Arial"/>
          <w:b/>
        </w:rPr>
        <w:t>----------------------------------------------------</w:t>
      </w:r>
      <w:r w:rsidR="00F32E49">
        <w:rPr>
          <w:rFonts w:ascii="Arial" w:eastAsia="Arial Unicode MS" w:hAnsi="Arial" w:cs="Arial"/>
          <w:b/>
        </w:rPr>
        <w:t>-------------------------------</w:t>
      </w:r>
      <w:r w:rsidR="00FD3FF7" w:rsidRPr="00F32E49">
        <w:rPr>
          <w:rFonts w:ascii="Arial" w:eastAsia="Arial Unicode MS" w:hAnsi="Arial" w:cs="Arial"/>
          <w:b/>
        </w:rPr>
        <w:t>9</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1.7-FINES DE LA EDUCACIÓN.</w:t>
      </w:r>
      <w:r w:rsidR="00FD3FF7" w:rsidRPr="00F32E49">
        <w:rPr>
          <w:rFonts w:ascii="Arial" w:eastAsia="Arial Unicode MS" w:hAnsi="Arial" w:cs="Arial"/>
          <w:b/>
        </w:rPr>
        <w:t>---------------------------</w:t>
      </w:r>
      <w:r w:rsidR="00F32E49">
        <w:rPr>
          <w:rFonts w:ascii="Arial" w:eastAsia="Arial Unicode MS" w:hAnsi="Arial" w:cs="Arial"/>
          <w:b/>
        </w:rPr>
        <w:t>-------------------------------</w:t>
      </w:r>
      <w:r w:rsidR="00FD3FF7" w:rsidRPr="00F32E49">
        <w:rPr>
          <w:rFonts w:ascii="Arial" w:eastAsia="Arial Unicode MS" w:hAnsi="Arial" w:cs="Arial"/>
          <w:b/>
        </w:rPr>
        <w:t>10</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1.8-OBJETIVOS ESPECIFICOS DE LA  EDUCACION PREESCOLAR</w:t>
      </w:r>
      <w:r w:rsidR="00F32E49">
        <w:rPr>
          <w:rFonts w:ascii="Arial" w:eastAsia="Arial Unicode MS" w:hAnsi="Arial" w:cs="Arial"/>
          <w:b/>
        </w:rPr>
        <w:t xml:space="preserve">----- </w:t>
      </w:r>
      <w:r w:rsidR="00C843C3" w:rsidRPr="00F32E49">
        <w:rPr>
          <w:rFonts w:ascii="Arial" w:eastAsia="Arial Unicode MS" w:hAnsi="Arial" w:cs="Arial"/>
          <w:b/>
        </w:rPr>
        <w:t>12</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1.9-OBJETIVOS GENERALES DE LA  EDUCACION BASICA</w:t>
      </w:r>
      <w:r w:rsidR="00F32E49">
        <w:rPr>
          <w:rFonts w:ascii="Arial" w:eastAsia="Arial Unicode MS" w:hAnsi="Arial" w:cs="Arial"/>
          <w:b/>
        </w:rPr>
        <w:t>------------------</w:t>
      </w:r>
      <w:r w:rsidR="00C843C3" w:rsidRPr="00F32E49">
        <w:rPr>
          <w:rFonts w:ascii="Arial" w:eastAsia="Arial Unicode MS" w:hAnsi="Arial" w:cs="Arial"/>
          <w:b/>
        </w:rPr>
        <w:t>12</w:t>
      </w:r>
    </w:p>
    <w:p w:rsidR="00C843C3" w:rsidRPr="00F32E49" w:rsidRDefault="00A34A9F" w:rsidP="00A34A9F">
      <w:pPr>
        <w:jc w:val="both"/>
        <w:rPr>
          <w:rFonts w:ascii="Arial" w:eastAsia="Arial Unicode MS" w:hAnsi="Arial" w:cs="Arial"/>
          <w:b/>
        </w:rPr>
      </w:pPr>
      <w:r w:rsidRPr="00F32E49">
        <w:rPr>
          <w:rFonts w:ascii="Arial" w:eastAsia="Arial Unicode MS" w:hAnsi="Arial" w:cs="Arial"/>
          <w:b/>
        </w:rPr>
        <w:t xml:space="preserve">1.10 -OBJETIVOS ESPECIFICOS DE LA  EDUCACION BASICA EN </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EL CICLO DE PRIMARIA</w:t>
      </w:r>
      <w:r w:rsidR="00C843C3" w:rsidRPr="00F32E49">
        <w:rPr>
          <w:rFonts w:ascii="Arial" w:eastAsia="Arial Unicode MS" w:hAnsi="Arial" w:cs="Arial"/>
          <w:b/>
        </w:rPr>
        <w:t>------------------------------------</w:t>
      </w:r>
      <w:r w:rsidR="00F32E49">
        <w:rPr>
          <w:rFonts w:ascii="Arial" w:eastAsia="Arial Unicode MS" w:hAnsi="Arial" w:cs="Arial"/>
          <w:b/>
        </w:rPr>
        <w:t>-----------------------------</w:t>
      </w:r>
      <w:r w:rsidR="00A21103" w:rsidRPr="00F32E49">
        <w:rPr>
          <w:rFonts w:ascii="Arial" w:eastAsia="Arial Unicode MS" w:hAnsi="Arial" w:cs="Arial"/>
          <w:b/>
        </w:rPr>
        <w:t xml:space="preserve"> </w:t>
      </w:r>
      <w:r w:rsidR="00C843C3" w:rsidRPr="00F32E49">
        <w:rPr>
          <w:rFonts w:ascii="Arial" w:eastAsia="Arial Unicode MS" w:hAnsi="Arial" w:cs="Arial"/>
          <w:b/>
        </w:rPr>
        <w:t>13</w:t>
      </w:r>
    </w:p>
    <w:p w:rsidR="00C843C3" w:rsidRPr="00F32E49" w:rsidRDefault="00A34A9F" w:rsidP="00A34A9F">
      <w:pPr>
        <w:jc w:val="both"/>
        <w:rPr>
          <w:rFonts w:ascii="Arial" w:eastAsia="Arial Unicode MS" w:hAnsi="Arial" w:cs="Arial"/>
          <w:b/>
        </w:rPr>
      </w:pPr>
      <w:r w:rsidRPr="00F32E49">
        <w:rPr>
          <w:rFonts w:ascii="Arial" w:eastAsia="Arial Unicode MS" w:hAnsi="Arial" w:cs="Arial"/>
          <w:b/>
        </w:rPr>
        <w:t>1.11-OBJETIVOS GENERA</w:t>
      </w:r>
      <w:r w:rsidR="00F32E49">
        <w:rPr>
          <w:rFonts w:ascii="Arial" w:eastAsia="Arial Unicode MS" w:hAnsi="Arial" w:cs="Arial"/>
          <w:b/>
        </w:rPr>
        <w:t>LES DE LA  EDUCACION BASICA  EN</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EL CICLO DE SECUNDARIA.</w:t>
      </w:r>
      <w:r w:rsidR="00C843C3" w:rsidRPr="00F32E49">
        <w:rPr>
          <w:rFonts w:ascii="Arial" w:eastAsia="Arial Unicode MS" w:hAnsi="Arial" w:cs="Arial"/>
          <w:b/>
        </w:rPr>
        <w:t>------------------------------</w:t>
      </w:r>
      <w:r w:rsidR="00F32E49">
        <w:rPr>
          <w:rFonts w:ascii="Arial" w:eastAsia="Arial Unicode MS" w:hAnsi="Arial" w:cs="Arial"/>
          <w:b/>
        </w:rPr>
        <w:t>------------------------------</w:t>
      </w:r>
      <w:r w:rsidR="00C843C3" w:rsidRPr="00F32E49">
        <w:rPr>
          <w:rFonts w:ascii="Arial" w:eastAsia="Arial Unicode MS" w:hAnsi="Arial" w:cs="Arial"/>
          <w:b/>
        </w:rPr>
        <w:t>14</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1.12-FUNDAMENTOS</w:t>
      </w:r>
      <w:r w:rsidR="00C843C3" w:rsidRPr="00F32E49">
        <w:rPr>
          <w:rFonts w:ascii="Arial" w:eastAsia="Arial Unicode MS" w:hAnsi="Arial" w:cs="Arial"/>
          <w:b/>
        </w:rPr>
        <w:t>----------------------------------------</w:t>
      </w:r>
      <w:r w:rsidR="00F32E49">
        <w:rPr>
          <w:rFonts w:ascii="Arial" w:eastAsia="Arial Unicode MS" w:hAnsi="Arial" w:cs="Arial"/>
          <w:b/>
        </w:rPr>
        <w:t>-------------------------------</w:t>
      </w:r>
      <w:r w:rsidR="00C843C3" w:rsidRPr="00F32E49">
        <w:rPr>
          <w:rFonts w:ascii="Arial" w:eastAsia="Arial Unicode MS" w:hAnsi="Arial" w:cs="Arial"/>
          <w:b/>
        </w:rPr>
        <w:t>16</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1.13-POLITICAS</w:t>
      </w:r>
      <w:r w:rsidR="00C843C3" w:rsidRPr="00F32E49">
        <w:rPr>
          <w:rFonts w:ascii="Arial" w:eastAsia="Arial Unicode MS" w:hAnsi="Arial" w:cs="Arial"/>
          <w:b/>
        </w:rPr>
        <w:t>------------------------------------------------</w:t>
      </w:r>
      <w:r w:rsidR="00F32E49">
        <w:rPr>
          <w:rFonts w:ascii="Arial" w:eastAsia="Arial Unicode MS" w:hAnsi="Arial" w:cs="Arial"/>
          <w:b/>
        </w:rPr>
        <w:t>------------------------------</w:t>
      </w:r>
      <w:r w:rsidR="00C843C3" w:rsidRPr="00F32E49">
        <w:rPr>
          <w:rFonts w:ascii="Arial" w:eastAsia="Arial Unicode MS" w:hAnsi="Arial" w:cs="Arial"/>
          <w:b/>
        </w:rPr>
        <w:t>16</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1.14-OBJETIVO GENERAL.</w:t>
      </w:r>
      <w:r w:rsidR="00C843C3" w:rsidRPr="00F32E49">
        <w:rPr>
          <w:rFonts w:ascii="Arial" w:eastAsia="Arial Unicode MS" w:hAnsi="Arial" w:cs="Arial"/>
          <w:b/>
        </w:rPr>
        <w:t>--------------------------------------------------</w:t>
      </w:r>
      <w:r w:rsidR="00F32E49">
        <w:rPr>
          <w:rFonts w:ascii="Arial" w:eastAsia="Arial Unicode MS" w:hAnsi="Arial" w:cs="Arial"/>
          <w:b/>
        </w:rPr>
        <w:t>------------</w:t>
      </w:r>
      <w:r w:rsidR="00C843C3" w:rsidRPr="00F32E49">
        <w:rPr>
          <w:rFonts w:ascii="Arial" w:eastAsia="Arial Unicode MS" w:hAnsi="Arial" w:cs="Arial"/>
          <w:b/>
        </w:rPr>
        <w:t>16</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1.15-OBJETIVOS ESPECÍFIC</w:t>
      </w:r>
      <w:r w:rsidR="00C843C3" w:rsidRPr="00F32E49">
        <w:rPr>
          <w:rFonts w:ascii="Arial" w:eastAsia="Arial Unicode MS" w:hAnsi="Arial" w:cs="Arial"/>
          <w:b/>
        </w:rPr>
        <w:t>O----------------------------</w:t>
      </w:r>
      <w:r w:rsidR="00F32E49">
        <w:rPr>
          <w:rFonts w:ascii="Arial" w:eastAsia="Arial Unicode MS" w:hAnsi="Arial" w:cs="Arial"/>
          <w:b/>
        </w:rPr>
        <w:t>------------------------------</w:t>
      </w:r>
      <w:r w:rsidR="00C843C3" w:rsidRPr="00F32E49">
        <w:rPr>
          <w:rFonts w:ascii="Arial" w:eastAsia="Arial Unicode MS" w:hAnsi="Arial" w:cs="Arial"/>
          <w:b/>
        </w:rPr>
        <w:t>16</w:t>
      </w:r>
    </w:p>
    <w:p w:rsidR="00A34A9F" w:rsidRPr="00F32E49" w:rsidRDefault="00A34A9F" w:rsidP="00A34A9F">
      <w:pPr>
        <w:jc w:val="both"/>
        <w:rPr>
          <w:rFonts w:ascii="Arial" w:eastAsia="Arial Unicode MS" w:hAnsi="Arial" w:cs="Arial"/>
          <w:b/>
        </w:rPr>
      </w:pP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2. COMPONENTE DE CARACTERIZACIÓN.</w:t>
      </w:r>
      <w:r w:rsidR="00C843C3" w:rsidRPr="00F32E49">
        <w:rPr>
          <w:rFonts w:ascii="Arial" w:eastAsia="Arial Unicode MS" w:hAnsi="Arial" w:cs="Arial"/>
          <w:b/>
        </w:rPr>
        <w:t>----------</w:t>
      </w:r>
      <w:r w:rsidR="00F32E49">
        <w:rPr>
          <w:rFonts w:ascii="Arial" w:eastAsia="Arial Unicode MS" w:hAnsi="Arial" w:cs="Arial"/>
          <w:b/>
        </w:rPr>
        <w:t>------------------------------</w:t>
      </w:r>
      <w:r w:rsidR="00C843C3" w:rsidRPr="00F32E49">
        <w:rPr>
          <w:rFonts w:ascii="Arial" w:eastAsia="Arial Unicode MS" w:hAnsi="Arial" w:cs="Arial"/>
          <w:b/>
        </w:rPr>
        <w:t>18</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2.1-NUEVO ORDEN SOCIAL</w:t>
      </w:r>
      <w:r w:rsidR="00C843C3" w:rsidRPr="00F32E49">
        <w:rPr>
          <w:rFonts w:ascii="Arial" w:eastAsia="Arial Unicode MS" w:hAnsi="Arial" w:cs="Arial"/>
          <w:b/>
        </w:rPr>
        <w:t>-------------------------------------------------</w:t>
      </w:r>
      <w:r w:rsidR="00F32E49">
        <w:rPr>
          <w:rFonts w:ascii="Arial" w:eastAsia="Arial Unicode MS" w:hAnsi="Arial" w:cs="Arial"/>
          <w:b/>
        </w:rPr>
        <w:t>------------</w:t>
      </w:r>
      <w:r w:rsidR="00C843C3" w:rsidRPr="00F32E49">
        <w:rPr>
          <w:rFonts w:ascii="Arial" w:eastAsia="Arial Unicode MS" w:hAnsi="Arial" w:cs="Arial"/>
          <w:b/>
        </w:rPr>
        <w:t>19</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2.2-FORTALEZAS</w:t>
      </w:r>
      <w:proofErr w:type="gramStart"/>
      <w:r w:rsidRPr="00F32E49">
        <w:rPr>
          <w:rFonts w:ascii="Arial" w:eastAsia="Arial Unicode MS" w:hAnsi="Arial" w:cs="Arial"/>
          <w:b/>
        </w:rPr>
        <w:t>:</w:t>
      </w:r>
      <w:r w:rsidR="00C843C3" w:rsidRPr="00F32E49">
        <w:rPr>
          <w:rFonts w:ascii="Arial" w:eastAsia="Arial Unicode MS" w:hAnsi="Arial" w:cs="Arial"/>
          <w:b/>
        </w:rPr>
        <w:t>---------------------------------------------</w:t>
      </w:r>
      <w:r w:rsidR="00F32E49">
        <w:rPr>
          <w:rFonts w:ascii="Arial" w:eastAsia="Arial Unicode MS" w:hAnsi="Arial" w:cs="Arial"/>
          <w:b/>
        </w:rPr>
        <w:t>-----------------------------</w:t>
      </w:r>
      <w:proofErr w:type="gramEnd"/>
      <w:r w:rsidR="00C843C3" w:rsidRPr="00F32E49">
        <w:rPr>
          <w:rFonts w:ascii="Arial" w:eastAsia="Arial Unicode MS" w:hAnsi="Arial" w:cs="Arial"/>
          <w:b/>
        </w:rPr>
        <w:t>19</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2.3-OPORTUNIDADES DE MEJORAMIENTO</w:t>
      </w:r>
      <w:proofErr w:type="gramStart"/>
      <w:r w:rsidRPr="00F32E49">
        <w:rPr>
          <w:rFonts w:ascii="Arial" w:eastAsia="Arial Unicode MS" w:hAnsi="Arial" w:cs="Arial"/>
          <w:b/>
        </w:rPr>
        <w:t>:</w:t>
      </w:r>
      <w:r w:rsidR="00C843C3" w:rsidRPr="00F32E49">
        <w:rPr>
          <w:rFonts w:ascii="Arial" w:eastAsia="Arial Unicode MS" w:hAnsi="Arial" w:cs="Arial"/>
          <w:b/>
        </w:rPr>
        <w:t>--------</w:t>
      </w:r>
      <w:r w:rsidR="00F32E49">
        <w:rPr>
          <w:rFonts w:ascii="Arial" w:eastAsia="Arial Unicode MS" w:hAnsi="Arial" w:cs="Arial"/>
          <w:b/>
        </w:rPr>
        <w:t>-----------------------------</w:t>
      </w:r>
      <w:proofErr w:type="gramEnd"/>
      <w:r w:rsidR="00F32E49">
        <w:rPr>
          <w:rFonts w:ascii="Arial" w:eastAsia="Arial Unicode MS" w:hAnsi="Arial" w:cs="Arial"/>
          <w:b/>
        </w:rPr>
        <w:t xml:space="preserve"> </w:t>
      </w:r>
      <w:r w:rsidR="00C843C3" w:rsidRPr="00F32E49">
        <w:rPr>
          <w:rFonts w:ascii="Arial" w:eastAsia="Arial Unicode MS" w:hAnsi="Arial" w:cs="Arial"/>
          <w:b/>
        </w:rPr>
        <w:t>19</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2.4-AMENAZAS</w:t>
      </w:r>
      <w:proofErr w:type="gramStart"/>
      <w:r w:rsidRPr="00F32E49">
        <w:rPr>
          <w:rFonts w:ascii="Arial" w:eastAsia="Arial Unicode MS" w:hAnsi="Arial" w:cs="Arial"/>
          <w:b/>
        </w:rPr>
        <w:t>:</w:t>
      </w:r>
      <w:r w:rsidR="00C843C3" w:rsidRPr="00F32E49">
        <w:rPr>
          <w:rFonts w:ascii="Arial" w:eastAsia="Arial Unicode MS" w:hAnsi="Arial" w:cs="Arial"/>
          <w:b/>
        </w:rPr>
        <w:t>------------------------------------------------------</w:t>
      </w:r>
      <w:r w:rsidR="00F32E49">
        <w:rPr>
          <w:rFonts w:ascii="Arial" w:eastAsia="Arial Unicode MS" w:hAnsi="Arial" w:cs="Arial"/>
          <w:b/>
        </w:rPr>
        <w:t>------------------------</w:t>
      </w:r>
      <w:proofErr w:type="gramEnd"/>
      <w:r w:rsidR="00C843C3" w:rsidRPr="00F32E49">
        <w:rPr>
          <w:rFonts w:ascii="Arial" w:eastAsia="Arial Unicode MS" w:hAnsi="Arial" w:cs="Arial"/>
          <w:b/>
        </w:rPr>
        <w:t>20</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2.5-DEBILIDADES</w:t>
      </w:r>
      <w:proofErr w:type="gramStart"/>
      <w:r w:rsidRPr="00F32E49">
        <w:rPr>
          <w:rFonts w:ascii="Arial" w:eastAsia="Arial Unicode MS" w:hAnsi="Arial" w:cs="Arial"/>
          <w:b/>
        </w:rPr>
        <w:t>:</w:t>
      </w:r>
      <w:r w:rsidR="00C843C3" w:rsidRPr="00F32E49">
        <w:rPr>
          <w:rFonts w:ascii="Arial" w:eastAsia="Arial Unicode MS" w:hAnsi="Arial" w:cs="Arial"/>
          <w:b/>
        </w:rPr>
        <w:t>--------------------------------------------</w:t>
      </w:r>
      <w:r w:rsidR="00F32E49">
        <w:rPr>
          <w:rFonts w:ascii="Arial" w:eastAsia="Arial Unicode MS" w:hAnsi="Arial" w:cs="Arial"/>
          <w:b/>
        </w:rPr>
        <w:t>-------------------------------</w:t>
      </w:r>
      <w:proofErr w:type="gramEnd"/>
      <w:r w:rsidR="00C843C3" w:rsidRPr="00F32E49">
        <w:rPr>
          <w:rFonts w:ascii="Arial" w:eastAsia="Arial Unicode MS" w:hAnsi="Arial" w:cs="Arial"/>
          <w:b/>
        </w:rPr>
        <w:t>20</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2.6- PROBLEMAS O NECESIDADES</w:t>
      </w:r>
      <w:proofErr w:type="gramStart"/>
      <w:r w:rsidRPr="00F32E49">
        <w:rPr>
          <w:rFonts w:ascii="Arial" w:eastAsia="Arial Unicode MS" w:hAnsi="Arial" w:cs="Arial"/>
          <w:b/>
        </w:rPr>
        <w:t>:</w:t>
      </w:r>
      <w:r w:rsidR="00C843C3" w:rsidRPr="00F32E49">
        <w:rPr>
          <w:rFonts w:ascii="Arial" w:eastAsia="Arial Unicode MS" w:hAnsi="Arial" w:cs="Arial"/>
          <w:b/>
        </w:rPr>
        <w:t>-------------------</w:t>
      </w:r>
      <w:r w:rsidR="00F32E49">
        <w:rPr>
          <w:rFonts w:ascii="Arial" w:eastAsia="Arial Unicode MS" w:hAnsi="Arial" w:cs="Arial"/>
          <w:b/>
        </w:rPr>
        <w:t>------------------------------</w:t>
      </w:r>
      <w:proofErr w:type="gramEnd"/>
      <w:r w:rsidR="00C843C3" w:rsidRPr="00F32E49">
        <w:rPr>
          <w:rFonts w:ascii="Arial" w:eastAsia="Arial Unicode MS" w:hAnsi="Arial" w:cs="Arial"/>
          <w:b/>
        </w:rPr>
        <w:t>20</w:t>
      </w:r>
    </w:p>
    <w:p w:rsidR="00A34A9F" w:rsidRPr="00F32E49" w:rsidRDefault="00A34A9F" w:rsidP="00A34A9F">
      <w:pPr>
        <w:jc w:val="both"/>
        <w:rPr>
          <w:rFonts w:ascii="Arial" w:eastAsia="Arial Unicode MS" w:hAnsi="Arial" w:cs="Arial"/>
          <w:b/>
        </w:rPr>
      </w:pP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 xml:space="preserve">3. COMPONENTE PEDAGÒGICO. </w:t>
      </w:r>
      <w:r w:rsidR="00C843C3" w:rsidRPr="00F32E49">
        <w:rPr>
          <w:rFonts w:ascii="Arial" w:eastAsia="Arial Unicode MS" w:hAnsi="Arial" w:cs="Arial"/>
          <w:b/>
        </w:rPr>
        <w:t>----------------------</w:t>
      </w:r>
      <w:r w:rsidR="00F32E49">
        <w:rPr>
          <w:rFonts w:ascii="Arial" w:eastAsia="Arial Unicode MS" w:hAnsi="Arial" w:cs="Arial"/>
          <w:b/>
        </w:rPr>
        <w:t>-------------------------------</w:t>
      </w:r>
      <w:r w:rsidR="00C843C3" w:rsidRPr="00F32E49">
        <w:rPr>
          <w:rFonts w:ascii="Arial" w:eastAsia="Arial Unicode MS" w:hAnsi="Arial" w:cs="Arial"/>
          <w:b/>
        </w:rPr>
        <w:t>22</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3.1- METODOLOGÍA</w:t>
      </w:r>
      <w:r w:rsidR="008D6241" w:rsidRPr="00F32E49">
        <w:rPr>
          <w:rFonts w:ascii="Arial" w:eastAsia="Arial Unicode MS" w:hAnsi="Arial" w:cs="Arial"/>
          <w:b/>
        </w:rPr>
        <w:t>------------------------------------------</w:t>
      </w:r>
      <w:r w:rsidR="00F32E49">
        <w:rPr>
          <w:rFonts w:ascii="Arial" w:eastAsia="Arial Unicode MS" w:hAnsi="Arial" w:cs="Arial"/>
          <w:b/>
        </w:rPr>
        <w:t>------------------------------</w:t>
      </w:r>
      <w:r w:rsidR="008D6241" w:rsidRPr="00F32E49">
        <w:rPr>
          <w:rFonts w:ascii="Arial" w:eastAsia="Arial Unicode MS" w:hAnsi="Arial" w:cs="Arial"/>
          <w:b/>
        </w:rPr>
        <w:t>22</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3.1.1. PEDAGOGÍA ACTIVA.</w:t>
      </w:r>
      <w:r w:rsidR="008D6241" w:rsidRPr="00F32E49">
        <w:rPr>
          <w:rFonts w:ascii="Arial" w:eastAsia="Arial Unicode MS" w:hAnsi="Arial" w:cs="Arial"/>
          <w:b/>
        </w:rPr>
        <w:t>-------------------------------</w:t>
      </w:r>
      <w:r w:rsidR="00F32E49">
        <w:rPr>
          <w:rFonts w:ascii="Arial" w:eastAsia="Arial Unicode MS" w:hAnsi="Arial" w:cs="Arial"/>
          <w:b/>
        </w:rPr>
        <w:t>------------------------------</w:t>
      </w:r>
      <w:r w:rsidR="008D6241" w:rsidRPr="00F32E49">
        <w:rPr>
          <w:rFonts w:ascii="Arial" w:eastAsia="Arial Unicode MS" w:hAnsi="Arial" w:cs="Arial"/>
          <w:b/>
        </w:rPr>
        <w:t>24</w:t>
      </w:r>
    </w:p>
    <w:p w:rsidR="008D6241" w:rsidRPr="00F32E49" w:rsidRDefault="008D6241" w:rsidP="00A34A9F">
      <w:pPr>
        <w:rPr>
          <w:rFonts w:ascii="Arial" w:eastAsia="Arial Unicode MS" w:hAnsi="Arial" w:cs="Arial"/>
          <w:b/>
          <w:sz w:val="22"/>
          <w:szCs w:val="22"/>
        </w:rPr>
      </w:pPr>
      <w:r w:rsidRPr="00F32E49">
        <w:rPr>
          <w:rFonts w:ascii="Arial" w:eastAsia="Arial Unicode MS" w:hAnsi="Arial" w:cs="Arial"/>
          <w:b/>
          <w:sz w:val="22"/>
          <w:szCs w:val="22"/>
        </w:rPr>
        <w:t>3.1.2-CULTURA--------------------------------------------------------</w:t>
      </w:r>
      <w:r w:rsidR="00F32E49">
        <w:rPr>
          <w:rFonts w:ascii="Arial" w:eastAsia="Arial Unicode MS" w:hAnsi="Arial" w:cs="Arial"/>
          <w:b/>
          <w:sz w:val="22"/>
          <w:szCs w:val="22"/>
        </w:rPr>
        <w:t>------------------------------</w:t>
      </w:r>
      <w:r w:rsidRPr="00F32E49">
        <w:rPr>
          <w:rFonts w:ascii="Arial" w:eastAsia="Arial Unicode MS" w:hAnsi="Arial" w:cs="Arial"/>
          <w:b/>
          <w:sz w:val="22"/>
          <w:szCs w:val="22"/>
        </w:rPr>
        <w:t>28</w:t>
      </w:r>
    </w:p>
    <w:p w:rsidR="008D6241" w:rsidRPr="00F32E49" w:rsidRDefault="008D6241" w:rsidP="00A34A9F">
      <w:pPr>
        <w:rPr>
          <w:rFonts w:ascii="Arial" w:eastAsia="Arial Unicode MS" w:hAnsi="Arial" w:cs="Arial"/>
          <w:b/>
          <w:sz w:val="22"/>
          <w:szCs w:val="22"/>
        </w:rPr>
      </w:pPr>
      <w:r w:rsidRPr="00F32E49">
        <w:rPr>
          <w:rFonts w:ascii="Arial" w:eastAsia="Arial Unicode MS" w:hAnsi="Arial" w:cs="Arial"/>
          <w:b/>
          <w:sz w:val="22"/>
          <w:szCs w:val="22"/>
        </w:rPr>
        <w:t>3.1.3</w:t>
      </w:r>
      <w:proofErr w:type="gramStart"/>
      <w:r w:rsidRPr="00F32E49">
        <w:rPr>
          <w:rFonts w:ascii="Arial" w:eastAsia="Arial Unicode MS" w:hAnsi="Arial" w:cs="Arial"/>
          <w:b/>
          <w:sz w:val="22"/>
          <w:szCs w:val="22"/>
        </w:rPr>
        <w:t>.COMPETENCIAS</w:t>
      </w:r>
      <w:proofErr w:type="gramEnd"/>
      <w:r w:rsidRPr="00F32E49">
        <w:rPr>
          <w:rFonts w:ascii="Arial" w:eastAsia="Arial Unicode MS" w:hAnsi="Arial" w:cs="Arial"/>
          <w:b/>
          <w:sz w:val="22"/>
          <w:szCs w:val="22"/>
        </w:rPr>
        <w:t>----------------------------------------------</w:t>
      </w:r>
      <w:r w:rsidR="00F32E49">
        <w:rPr>
          <w:rFonts w:ascii="Arial" w:eastAsia="Arial Unicode MS" w:hAnsi="Arial" w:cs="Arial"/>
          <w:b/>
          <w:sz w:val="22"/>
          <w:szCs w:val="22"/>
        </w:rPr>
        <w:t>------------------------------</w:t>
      </w:r>
      <w:r w:rsidRPr="00F32E49">
        <w:rPr>
          <w:rFonts w:ascii="Arial" w:eastAsia="Arial Unicode MS" w:hAnsi="Arial" w:cs="Arial"/>
          <w:b/>
          <w:sz w:val="22"/>
          <w:szCs w:val="22"/>
        </w:rPr>
        <w:t>28</w:t>
      </w:r>
    </w:p>
    <w:p w:rsidR="00A34A9F" w:rsidRPr="00F32E49" w:rsidRDefault="00A34A9F" w:rsidP="00A34A9F">
      <w:pPr>
        <w:rPr>
          <w:rFonts w:ascii="Arial" w:eastAsia="Arial Unicode MS" w:hAnsi="Arial" w:cs="Arial"/>
          <w:b/>
          <w:sz w:val="22"/>
          <w:szCs w:val="22"/>
        </w:rPr>
      </w:pPr>
      <w:r w:rsidRPr="00F32E49">
        <w:rPr>
          <w:rFonts w:ascii="Arial" w:eastAsia="Arial Unicode MS" w:hAnsi="Arial" w:cs="Arial"/>
          <w:b/>
          <w:sz w:val="22"/>
          <w:szCs w:val="22"/>
        </w:rPr>
        <w:t>3.2</w:t>
      </w:r>
      <w:r w:rsidR="008D6241" w:rsidRPr="00F32E49">
        <w:rPr>
          <w:rFonts w:ascii="Arial" w:eastAsia="Arial Unicode MS" w:hAnsi="Arial" w:cs="Arial"/>
          <w:b/>
          <w:sz w:val="22"/>
          <w:szCs w:val="22"/>
        </w:rPr>
        <w:t>-</w:t>
      </w:r>
      <w:r w:rsidRPr="00F32E49">
        <w:rPr>
          <w:rFonts w:ascii="Arial" w:eastAsia="Arial Unicode MS" w:hAnsi="Arial" w:cs="Arial"/>
          <w:b/>
          <w:sz w:val="22"/>
          <w:szCs w:val="22"/>
        </w:rPr>
        <w:t>PLAN DE ESTUDIO.</w:t>
      </w:r>
      <w:r w:rsidR="008D6241" w:rsidRPr="00F32E49">
        <w:rPr>
          <w:rFonts w:ascii="Arial" w:eastAsia="Arial Unicode MS" w:hAnsi="Arial" w:cs="Arial"/>
          <w:b/>
          <w:sz w:val="22"/>
          <w:szCs w:val="22"/>
        </w:rPr>
        <w:t>---------------------------------------------</w:t>
      </w:r>
      <w:r w:rsidR="00F32E49">
        <w:rPr>
          <w:rFonts w:ascii="Arial" w:eastAsia="Arial Unicode MS" w:hAnsi="Arial" w:cs="Arial"/>
          <w:b/>
          <w:sz w:val="22"/>
          <w:szCs w:val="22"/>
        </w:rPr>
        <w:t>------------------------------</w:t>
      </w:r>
      <w:r w:rsidR="008D6241" w:rsidRPr="00F32E49">
        <w:rPr>
          <w:rFonts w:ascii="Arial" w:eastAsia="Arial Unicode MS" w:hAnsi="Arial" w:cs="Arial"/>
          <w:b/>
          <w:sz w:val="22"/>
          <w:szCs w:val="22"/>
        </w:rPr>
        <w:t>28</w:t>
      </w:r>
    </w:p>
    <w:p w:rsidR="00A34A9F" w:rsidRPr="00F32E49" w:rsidRDefault="00A34A9F" w:rsidP="00A34A9F">
      <w:pPr>
        <w:rPr>
          <w:rFonts w:ascii="Arial" w:eastAsia="Arial Unicode MS" w:hAnsi="Arial" w:cs="Arial"/>
          <w:b/>
        </w:rPr>
      </w:pPr>
      <w:r w:rsidRPr="00F32E49">
        <w:rPr>
          <w:rFonts w:ascii="Arial" w:eastAsia="Arial Unicode MS" w:hAnsi="Arial" w:cs="Arial"/>
          <w:b/>
        </w:rPr>
        <w:t>3.3-EDUCACIÓN  OBLIGATORIA.</w:t>
      </w:r>
      <w:r w:rsidR="008D6241" w:rsidRPr="00F32E49">
        <w:rPr>
          <w:rFonts w:ascii="Arial" w:eastAsia="Arial Unicode MS" w:hAnsi="Arial" w:cs="Arial"/>
          <w:b/>
        </w:rPr>
        <w:t>------------------------</w:t>
      </w:r>
      <w:r w:rsidR="00F32E49">
        <w:rPr>
          <w:rFonts w:ascii="Arial" w:eastAsia="Arial Unicode MS" w:hAnsi="Arial" w:cs="Arial"/>
          <w:b/>
        </w:rPr>
        <w:t>-----------------------------</w:t>
      </w:r>
      <w:r w:rsidR="008D6241" w:rsidRPr="00F32E49">
        <w:rPr>
          <w:rFonts w:ascii="Arial" w:eastAsia="Arial Unicode MS" w:hAnsi="Arial" w:cs="Arial"/>
          <w:b/>
        </w:rPr>
        <w:t>28</w:t>
      </w:r>
    </w:p>
    <w:p w:rsidR="00A34A9F" w:rsidRPr="00F32E49" w:rsidRDefault="00A34A9F" w:rsidP="00A34A9F">
      <w:pPr>
        <w:rPr>
          <w:rFonts w:ascii="Arial" w:eastAsia="Arial Unicode MS" w:hAnsi="Arial" w:cs="Arial"/>
          <w:b/>
        </w:rPr>
      </w:pPr>
      <w:r w:rsidRPr="00F32E49">
        <w:rPr>
          <w:rFonts w:ascii="Arial" w:eastAsia="Arial Unicode MS" w:hAnsi="Arial" w:cs="Arial"/>
          <w:b/>
        </w:rPr>
        <w:t xml:space="preserve">3.3.1.-PROYECTOS PEDAGOGICOS </w:t>
      </w:r>
      <w:r w:rsidR="008D6241" w:rsidRPr="00F32E49">
        <w:rPr>
          <w:rFonts w:ascii="Arial" w:eastAsia="Arial Unicode MS" w:hAnsi="Arial" w:cs="Arial"/>
          <w:b/>
        </w:rPr>
        <w:t>------------------</w:t>
      </w:r>
      <w:r w:rsidR="00F32E49">
        <w:rPr>
          <w:rFonts w:ascii="Arial" w:eastAsia="Arial Unicode MS" w:hAnsi="Arial" w:cs="Arial"/>
          <w:b/>
        </w:rPr>
        <w:t>------------------------------</w:t>
      </w:r>
      <w:r w:rsidR="008D6241" w:rsidRPr="00F32E49">
        <w:rPr>
          <w:rFonts w:ascii="Arial" w:eastAsia="Arial Unicode MS" w:hAnsi="Arial" w:cs="Arial"/>
          <w:b/>
        </w:rPr>
        <w:t>28</w:t>
      </w:r>
    </w:p>
    <w:p w:rsidR="00A34A9F" w:rsidRPr="00F32E49" w:rsidRDefault="00A34A9F" w:rsidP="00A34A9F">
      <w:pPr>
        <w:rPr>
          <w:rFonts w:ascii="Arial" w:eastAsia="Arial Unicode MS" w:hAnsi="Arial" w:cs="Arial"/>
          <w:b/>
        </w:rPr>
      </w:pPr>
      <w:r w:rsidRPr="00F32E49">
        <w:rPr>
          <w:rFonts w:ascii="Arial" w:eastAsia="Arial Unicode MS" w:hAnsi="Arial" w:cs="Arial"/>
          <w:b/>
        </w:rPr>
        <w:t>.</w:t>
      </w:r>
      <w:r w:rsidR="008D6241" w:rsidRPr="00F32E49">
        <w:rPr>
          <w:rFonts w:ascii="Arial" w:eastAsia="Arial Unicode MS" w:hAnsi="Arial" w:cs="Arial"/>
          <w:b/>
        </w:rPr>
        <w:t>3.3.2</w:t>
      </w:r>
      <w:r w:rsidRPr="00F32E49">
        <w:rPr>
          <w:rFonts w:ascii="Arial" w:eastAsia="Arial Unicode MS" w:hAnsi="Arial" w:cs="Arial"/>
          <w:b/>
        </w:rPr>
        <w:t>-PROYECTOS PRODUCTIVOS</w:t>
      </w:r>
      <w:proofErr w:type="gramStart"/>
      <w:r w:rsidRPr="00F32E49">
        <w:rPr>
          <w:rFonts w:ascii="Arial" w:eastAsia="Arial Unicode MS" w:hAnsi="Arial" w:cs="Arial"/>
          <w:b/>
        </w:rPr>
        <w:t>:.</w:t>
      </w:r>
      <w:proofErr w:type="gramEnd"/>
      <w:r w:rsidR="008D6241" w:rsidRPr="00F32E49">
        <w:rPr>
          <w:rFonts w:ascii="Arial" w:eastAsia="Arial Unicode MS" w:hAnsi="Arial" w:cs="Arial"/>
          <w:b/>
        </w:rPr>
        <w:t>------------------</w:t>
      </w:r>
      <w:r w:rsidR="00F32E49">
        <w:rPr>
          <w:rFonts w:ascii="Arial" w:eastAsia="Arial Unicode MS" w:hAnsi="Arial" w:cs="Arial"/>
          <w:b/>
        </w:rPr>
        <w:t>----------------------------</w:t>
      </w:r>
      <w:r w:rsidR="00A21103" w:rsidRPr="00F32E49">
        <w:rPr>
          <w:rFonts w:ascii="Arial" w:eastAsia="Arial Unicode MS" w:hAnsi="Arial" w:cs="Arial"/>
          <w:b/>
        </w:rPr>
        <w:t xml:space="preserve"> </w:t>
      </w:r>
      <w:r w:rsidR="008D6241" w:rsidRPr="00F32E49">
        <w:rPr>
          <w:rFonts w:ascii="Arial" w:eastAsia="Arial Unicode MS" w:hAnsi="Arial" w:cs="Arial"/>
          <w:b/>
        </w:rPr>
        <w:t>28</w:t>
      </w:r>
    </w:p>
    <w:p w:rsidR="00A34A9F" w:rsidRPr="00F32E49" w:rsidRDefault="00A34A9F" w:rsidP="00A34A9F">
      <w:pPr>
        <w:rPr>
          <w:rFonts w:ascii="Arial" w:hAnsi="Arial" w:cs="Arial"/>
          <w:b/>
        </w:rPr>
      </w:pPr>
    </w:p>
    <w:p w:rsidR="008D6241" w:rsidRPr="00F32E49" w:rsidRDefault="008D6241" w:rsidP="00A34A9F">
      <w:pPr>
        <w:rPr>
          <w:rFonts w:ascii="Arial" w:hAnsi="Arial" w:cs="Arial"/>
          <w:b/>
        </w:rPr>
      </w:pPr>
      <w:r w:rsidRPr="00F32E49">
        <w:rPr>
          <w:rFonts w:ascii="Arial" w:hAnsi="Arial" w:cs="Arial"/>
          <w:b/>
        </w:rPr>
        <w:t>4. COMPONENTE ADMINISTRATIVO.-----------------</w:t>
      </w:r>
      <w:r w:rsidR="00F32E49">
        <w:rPr>
          <w:rFonts w:ascii="Arial" w:hAnsi="Arial" w:cs="Arial"/>
          <w:b/>
        </w:rPr>
        <w:t>------------------------------</w:t>
      </w:r>
      <w:r w:rsidRPr="00F32E49">
        <w:rPr>
          <w:rFonts w:ascii="Arial" w:hAnsi="Arial" w:cs="Arial"/>
          <w:b/>
        </w:rPr>
        <w:t>30</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4.1-INFORMACION</w:t>
      </w:r>
      <w:r w:rsidR="00F32E49" w:rsidRPr="00F32E49">
        <w:rPr>
          <w:rFonts w:ascii="Arial" w:eastAsia="Arial Unicode MS" w:hAnsi="Arial" w:cs="Arial"/>
          <w:b/>
        </w:rPr>
        <w:t>: -----------------------------------------------------------------</w:t>
      </w:r>
      <w:r w:rsidR="00F32E49">
        <w:rPr>
          <w:rFonts w:ascii="Arial" w:eastAsia="Arial Unicode MS" w:hAnsi="Arial" w:cs="Arial"/>
          <w:b/>
        </w:rPr>
        <w:t>-----</w:t>
      </w:r>
      <w:r w:rsidR="00A21103" w:rsidRPr="00F32E49">
        <w:rPr>
          <w:rFonts w:ascii="Arial" w:eastAsia="Arial Unicode MS" w:hAnsi="Arial" w:cs="Arial"/>
          <w:b/>
        </w:rPr>
        <w:t xml:space="preserve"> </w:t>
      </w:r>
      <w:r w:rsidR="008D6241" w:rsidRPr="00F32E49">
        <w:rPr>
          <w:rFonts w:ascii="Arial" w:eastAsia="Arial Unicode MS" w:hAnsi="Arial" w:cs="Arial"/>
          <w:b/>
        </w:rPr>
        <w:t>30</w:t>
      </w:r>
    </w:p>
    <w:p w:rsidR="00A21103" w:rsidRPr="00F32E49" w:rsidRDefault="00A21103" w:rsidP="00A34A9F">
      <w:pPr>
        <w:jc w:val="both"/>
        <w:rPr>
          <w:rFonts w:ascii="Arial" w:eastAsia="Arial Unicode MS" w:hAnsi="Arial" w:cs="Arial"/>
          <w:b/>
        </w:rPr>
      </w:pPr>
      <w:r w:rsidRPr="00F32E49">
        <w:rPr>
          <w:rFonts w:ascii="Arial" w:eastAsia="Arial Unicode MS" w:hAnsi="Arial" w:cs="Arial"/>
          <w:b/>
        </w:rPr>
        <w:t>4.1.2- REGISTRO-----------------------------------------------</w:t>
      </w:r>
      <w:r w:rsidR="00F32E49">
        <w:rPr>
          <w:rFonts w:ascii="Arial" w:eastAsia="Arial Unicode MS" w:hAnsi="Arial" w:cs="Arial"/>
          <w:b/>
        </w:rPr>
        <w:t>-----------------------------</w:t>
      </w:r>
      <w:r w:rsidRPr="00F32E49">
        <w:rPr>
          <w:rFonts w:ascii="Arial" w:eastAsia="Arial Unicode MS" w:hAnsi="Arial" w:cs="Arial"/>
          <w:b/>
        </w:rPr>
        <w:t>30</w:t>
      </w:r>
    </w:p>
    <w:p w:rsidR="00A34A9F" w:rsidRPr="00F32E49" w:rsidRDefault="00A21103" w:rsidP="00A34A9F">
      <w:pPr>
        <w:jc w:val="both"/>
        <w:rPr>
          <w:rFonts w:ascii="Arial" w:eastAsia="Arial Unicode MS" w:hAnsi="Arial" w:cs="Arial"/>
          <w:b/>
        </w:rPr>
      </w:pPr>
      <w:r w:rsidRPr="00F32E49">
        <w:rPr>
          <w:rFonts w:ascii="Arial" w:eastAsia="Arial Unicode MS" w:hAnsi="Arial" w:cs="Arial"/>
          <w:b/>
        </w:rPr>
        <w:t>4.1.3</w:t>
      </w:r>
      <w:r w:rsidR="00A34A9F" w:rsidRPr="00F32E49">
        <w:rPr>
          <w:rFonts w:ascii="Arial" w:eastAsia="Arial Unicode MS" w:hAnsi="Arial" w:cs="Arial"/>
          <w:b/>
        </w:rPr>
        <w:t>-ACTAS</w:t>
      </w:r>
      <w:r w:rsidR="00F32E49" w:rsidRPr="00F32E49">
        <w:rPr>
          <w:rFonts w:ascii="Arial" w:eastAsia="Arial Unicode MS" w:hAnsi="Arial" w:cs="Arial"/>
          <w:b/>
        </w:rPr>
        <w:t>: -------------------------------------------------</w:t>
      </w:r>
      <w:r w:rsidR="00F32E49">
        <w:rPr>
          <w:rFonts w:ascii="Arial" w:eastAsia="Arial Unicode MS" w:hAnsi="Arial" w:cs="Arial"/>
          <w:b/>
        </w:rPr>
        <w:t>----------------------------</w:t>
      </w:r>
      <w:r w:rsidRPr="00F32E49">
        <w:rPr>
          <w:rFonts w:ascii="Arial" w:eastAsia="Arial Unicode MS" w:hAnsi="Arial" w:cs="Arial"/>
          <w:b/>
        </w:rPr>
        <w:t xml:space="preserve">    30</w:t>
      </w:r>
    </w:p>
    <w:p w:rsidR="00A34A9F" w:rsidRPr="00F32E49" w:rsidRDefault="00A21103" w:rsidP="00A34A9F">
      <w:pPr>
        <w:jc w:val="both"/>
        <w:rPr>
          <w:rFonts w:ascii="Arial" w:eastAsia="Arial Unicode MS" w:hAnsi="Arial" w:cs="Arial"/>
          <w:b/>
        </w:rPr>
      </w:pPr>
      <w:r w:rsidRPr="00F32E49">
        <w:rPr>
          <w:rFonts w:ascii="Arial" w:eastAsia="Arial Unicode MS" w:hAnsi="Arial" w:cs="Arial"/>
          <w:b/>
        </w:rPr>
        <w:t>4.1.4</w:t>
      </w:r>
      <w:r w:rsidR="00A34A9F" w:rsidRPr="00F32E49">
        <w:rPr>
          <w:rFonts w:ascii="Arial" w:eastAsia="Arial Unicode MS" w:hAnsi="Arial" w:cs="Arial"/>
          <w:b/>
        </w:rPr>
        <w:t>-APOYO FINANCIERO</w:t>
      </w:r>
      <w:r w:rsidR="00F32E49" w:rsidRPr="00F32E49">
        <w:rPr>
          <w:rFonts w:ascii="Arial" w:eastAsia="Arial Unicode MS" w:hAnsi="Arial" w:cs="Arial"/>
          <w:b/>
        </w:rPr>
        <w:t>: ----------------------------</w:t>
      </w:r>
      <w:r w:rsidR="00F32E49">
        <w:rPr>
          <w:rFonts w:ascii="Arial" w:eastAsia="Arial Unicode MS" w:hAnsi="Arial" w:cs="Arial"/>
          <w:b/>
        </w:rPr>
        <w:t>----------------------------</w:t>
      </w:r>
      <w:r w:rsidR="00F32E49" w:rsidRPr="00F32E49">
        <w:rPr>
          <w:rFonts w:ascii="Arial" w:eastAsia="Arial Unicode MS" w:hAnsi="Arial" w:cs="Arial"/>
          <w:b/>
        </w:rPr>
        <w:t>-</w:t>
      </w:r>
      <w:r w:rsidRPr="00F32E49">
        <w:rPr>
          <w:rFonts w:ascii="Arial" w:eastAsia="Arial Unicode MS" w:hAnsi="Arial" w:cs="Arial"/>
          <w:b/>
        </w:rPr>
        <w:t xml:space="preserve">    30</w:t>
      </w:r>
    </w:p>
    <w:p w:rsidR="00A34A9F" w:rsidRPr="00F32E49" w:rsidRDefault="00A21103" w:rsidP="00A34A9F">
      <w:pPr>
        <w:jc w:val="both"/>
        <w:rPr>
          <w:rFonts w:ascii="Arial" w:eastAsia="Arial Unicode MS" w:hAnsi="Arial" w:cs="Arial"/>
          <w:b/>
        </w:rPr>
      </w:pPr>
      <w:r w:rsidRPr="00F32E49">
        <w:rPr>
          <w:rFonts w:ascii="Arial" w:eastAsia="Arial Unicode MS" w:hAnsi="Arial" w:cs="Arial"/>
          <w:b/>
        </w:rPr>
        <w:t>4.1.5</w:t>
      </w:r>
      <w:r w:rsidR="00A34A9F" w:rsidRPr="00F32E49">
        <w:rPr>
          <w:rFonts w:ascii="Arial" w:eastAsia="Arial Unicode MS" w:hAnsi="Arial" w:cs="Arial"/>
          <w:b/>
        </w:rPr>
        <w:t>-PRESUPUESTO</w:t>
      </w:r>
      <w:r w:rsidR="00F32E49" w:rsidRPr="00F32E49">
        <w:rPr>
          <w:rFonts w:ascii="Arial" w:eastAsia="Arial Unicode MS" w:hAnsi="Arial" w:cs="Arial"/>
          <w:b/>
        </w:rPr>
        <w:t>: ---------------------------------------</w:t>
      </w:r>
      <w:r w:rsidR="00F32E49">
        <w:rPr>
          <w:rFonts w:ascii="Arial" w:eastAsia="Arial Unicode MS" w:hAnsi="Arial" w:cs="Arial"/>
          <w:b/>
        </w:rPr>
        <w:t>-----------------------------</w:t>
      </w:r>
      <w:r w:rsidRPr="00F32E49">
        <w:rPr>
          <w:rFonts w:ascii="Arial" w:eastAsia="Arial Unicode MS" w:hAnsi="Arial" w:cs="Arial"/>
          <w:b/>
        </w:rPr>
        <w:t>30</w:t>
      </w:r>
    </w:p>
    <w:p w:rsidR="00A34A9F" w:rsidRPr="00F32E49" w:rsidRDefault="00A21103" w:rsidP="00A34A9F">
      <w:pPr>
        <w:jc w:val="both"/>
        <w:rPr>
          <w:rFonts w:ascii="Arial" w:eastAsia="Arial Unicode MS" w:hAnsi="Arial" w:cs="Arial"/>
          <w:b/>
        </w:rPr>
      </w:pPr>
      <w:r w:rsidRPr="00F32E49">
        <w:rPr>
          <w:rFonts w:ascii="Arial" w:eastAsia="Arial Unicode MS" w:hAnsi="Arial" w:cs="Arial"/>
          <w:b/>
        </w:rPr>
        <w:t>4.1.6</w:t>
      </w:r>
      <w:r w:rsidR="00A34A9F" w:rsidRPr="00F32E49">
        <w:rPr>
          <w:rFonts w:ascii="Arial" w:eastAsia="Arial Unicode MS" w:hAnsi="Arial" w:cs="Arial"/>
          <w:b/>
        </w:rPr>
        <w:t xml:space="preserve">-APOYO </w:t>
      </w:r>
      <w:r w:rsidR="00955A2F" w:rsidRPr="00F32E49">
        <w:rPr>
          <w:rFonts w:ascii="Arial" w:eastAsia="Arial Unicode MS" w:hAnsi="Arial" w:cs="Arial"/>
          <w:b/>
        </w:rPr>
        <w:t>LOGISTICO: ---------------------------</w:t>
      </w:r>
      <w:r w:rsidR="00F32E49">
        <w:rPr>
          <w:rFonts w:ascii="Arial" w:eastAsia="Arial Unicode MS" w:hAnsi="Arial" w:cs="Arial"/>
          <w:b/>
        </w:rPr>
        <w:t>----------------------------</w:t>
      </w:r>
      <w:r w:rsidR="00955A2F" w:rsidRPr="00F32E49">
        <w:rPr>
          <w:rFonts w:ascii="Arial" w:eastAsia="Arial Unicode MS" w:hAnsi="Arial" w:cs="Arial"/>
          <w:b/>
        </w:rPr>
        <w:t xml:space="preserve">   </w:t>
      </w:r>
      <w:r w:rsidRPr="00F32E49">
        <w:rPr>
          <w:rFonts w:ascii="Arial" w:eastAsia="Arial Unicode MS" w:hAnsi="Arial" w:cs="Arial"/>
          <w:b/>
        </w:rPr>
        <w:t xml:space="preserve">     31</w:t>
      </w:r>
    </w:p>
    <w:p w:rsidR="00A34A9F" w:rsidRPr="00F32E49" w:rsidRDefault="00A34A9F" w:rsidP="00A34A9F">
      <w:pPr>
        <w:jc w:val="both"/>
        <w:rPr>
          <w:rFonts w:ascii="Arial" w:eastAsia="Arial Unicode MS" w:hAnsi="Arial" w:cs="Arial"/>
          <w:b/>
        </w:rPr>
      </w:pP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 xml:space="preserve">4.2-GESTION DIRECTIVA: </w:t>
      </w:r>
      <w:r w:rsidR="00A21103" w:rsidRPr="00F32E49">
        <w:rPr>
          <w:rFonts w:ascii="Arial" w:eastAsia="Arial Unicode MS" w:hAnsi="Arial" w:cs="Arial"/>
          <w:b/>
        </w:rPr>
        <w:t>---------------------------------------</w:t>
      </w:r>
      <w:r w:rsidR="00F32E49">
        <w:rPr>
          <w:rFonts w:ascii="Arial" w:eastAsia="Arial Unicode MS" w:hAnsi="Arial" w:cs="Arial"/>
          <w:b/>
        </w:rPr>
        <w:t xml:space="preserve">------------------    </w:t>
      </w:r>
      <w:r w:rsidR="00A21103" w:rsidRPr="00F32E49">
        <w:rPr>
          <w:rFonts w:ascii="Arial" w:eastAsia="Arial Unicode MS" w:hAnsi="Arial" w:cs="Arial"/>
          <w:b/>
        </w:rPr>
        <w:t xml:space="preserve">  31</w:t>
      </w:r>
      <w:r w:rsidRPr="00F32E49">
        <w:rPr>
          <w:rFonts w:ascii="Arial" w:eastAsia="Arial Unicode MS" w:hAnsi="Arial" w:cs="Arial"/>
          <w:b/>
        </w:rPr>
        <w:t xml:space="preserve"> </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4.2.1 CONTROL Y SEGUIMIENTO</w:t>
      </w:r>
      <w:proofErr w:type="gramStart"/>
      <w:r w:rsidRPr="00F32E49">
        <w:rPr>
          <w:rFonts w:ascii="Arial" w:eastAsia="Arial Unicode MS" w:hAnsi="Arial" w:cs="Arial"/>
          <w:b/>
        </w:rPr>
        <w:t>:</w:t>
      </w:r>
      <w:r w:rsidR="00A21103" w:rsidRPr="00F32E49">
        <w:rPr>
          <w:rFonts w:ascii="Arial" w:eastAsia="Arial Unicode MS" w:hAnsi="Arial" w:cs="Arial"/>
          <w:b/>
        </w:rPr>
        <w:t>-------------------</w:t>
      </w:r>
      <w:r w:rsidR="00F32E49">
        <w:rPr>
          <w:rFonts w:ascii="Arial" w:eastAsia="Arial Unicode MS" w:hAnsi="Arial" w:cs="Arial"/>
          <w:b/>
        </w:rPr>
        <w:t>----------------------------</w:t>
      </w:r>
      <w:proofErr w:type="gramEnd"/>
      <w:r w:rsidR="00F32E49">
        <w:rPr>
          <w:rFonts w:ascii="Arial" w:eastAsia="Arial Unicode MS" w:hAnsi="Arial" w:cs="Arial"/>
          <w:b/>
        </w:rPr>
        <w:t xml:space="preserve">    </w:t>
      </w:r>
      <w:r w:rsidR="00A21103" w:rsidRPr="00F32E49">
        <w:rPr>
          <w:rFonts w:ascii="Arial" w:eastAsia="Arial Unicode MS" w:hAnsi="Arial" w:cs="Arial"/>
          <w:b/>
        </w:rPr>
        <w:t xml:space="preserve"> 31</w:t>
      </w:r>
    </w:p>
    <w:p w:rsidR="0089249D" w:rsidRPr="00F32E49" w:rsidRDefault="00F32E49" w:rsidP="00A34A9F">
      <w:pPr>
        <w:jc w:val="both"/>
        <w:rPr>
          <w:rFonts w:ascii="Arial" w:eastAsia="Arial Unicode MS" w:hAnsi="Arial" w:cs="Arial"/>
          <w:b/>
        </w:rPr>
      </w:pPr>
      <w:r>
        <w:rPr>
          <w:rFonts w:ascii="Arial" w:eastAsia="Arial Unicode MS" w:hAnsi="Arial" w:cs="Arial"/>
          <w:b/>
        </w:rPr>
        <w:t>4.2.2.</w:t>
      </w:r>
      <w:r w:rsidRPr="00F32E49">
        <w:rPr>
          <w:rFonts w:ascii="Arial" w:eastAsia="Arial Unicode MS" w:hAnsi="Arial" w:cs="Arial"/>
          <w:b/>
        </w:rPr>
        <w:t xml:space="preserve"> RECURSOS</w:t>
      </w:r>
      <w:r w:rsidR="00022F53" w:rsidRPr="00F32E49">
        <w:rPr>
          <w:rFonts w:ascii="Arial" w:eastAsia="Arial Unicode MS" w:hAnsi="Arial" w:cs="Arial"/>
          <w:b/>
        </w:rPr>
        <w:t xml:space="preserve"> HUMANOS INSTITUCIONALES    </w:t>
      </w:r>
      <w:r>
        <w:rPr>
          <w:rFonts w:ascii="Arial" w:eastAsia="Arial Unicode MS" w:hAnsi="Arial" w:cs="Arial"/>
          <w:b/>
        </w:rPr>
        <w:t xml:space="preserve">                               </w:t>
      </w:r>
      <w:r w:rsidR="00022F53" w:rsidRPr="00F32E49">
        <w:rPr>
          <w:rFonts w:ascii="Arial" w:eastAsia="Arial Unicode MS" w:hAnsi="Arial" w:cs="Arial"/>
          <w:b/>
        </w:rPr>
        <w:t xml:space="preserve">  31</w:t>
      </w:r>
    </w:p>
    <w:p w:rsidR="00F32E49" w:rsidRDefault="00F32E49" w:rsidP="00A34A9F">
      <w:pPr>
        <w:jc w:val="both"/>
        <w:rPr>
          <w:rFonts w:ascii="Arial" w:eastAsia="Arial Unicode MS" w:hAnsi="Arial" w:cs="Arial"/>
          <w:b/>
        </w:rPr>
      </w:pPr>
    </w:p>
    <w:p w:rsidR="00A34A9F" w:rsidRPr="00F32E49" w:rsidRDefault="00A34A9F" w:rsidP="00A34A9F">
      <w:pPr>
        <w:jc w:val="both"/>
        <w:rPr>
          <w:rFonts w:ascii="Arial" w:eastAsia="Arial Unicode MS" w:hAnsi="Arial" w:cs="Arial"/>
          <w:b/>
        </w:rPr>
      </w:pPr>
      <w:r w:rsidRPr="00F32E49">
        <w:rPr>
          <w:rFonts w:ascii="Arial" w:eastAsia="Arial Unicode MS" w:hAnsi="Arial" w:cs="Arial"/>
          <w:b/>
        </w:rPr>
        <w:t>5. COMPONENTE DE REGULACION.</w:t>
      </w:r>
      <w:r w:rsidR="00A21103" w:rsidRPr="00F32E49">
        <w:rPr>
          <w:rFonts w:ascii="Arial" w:eastAsia="Arial Unicode MS" w:hAnsi="Arial" w:cs="Arial"/>
          <w:b/>
        </w:rPr>
        <w:t>----------------------</w:t>
      </w:r>
      <w:r w:rsidR="00955A2F" w:rsidRPr="00F32E49">
        <w:rPr>
          <w:rFonts w:ascii="Arial" w:eastAsia="Arial Unicode MS" w:hAnsi="Arial" w:cs="Arial"/>
          <w:b/>
        </w:rPr>
        <w:t>-----</w:t>
      </w:r>
      <w:r w:rsidR="00F32E49">
        <w:rPr>
          <w:rFonts w:ascii="Arial" w:eastAsia="Arial Unicode MS" w:hAnsi="Arial" w:cs="Arial"/>
          <w:b/>
        </w:rPr>
        <w:t>-------------</w:t>
      </w:r>
      <w:r w:rsidR="00955A2F" w:rsidRPr="00F32E49">
        <w:rPr>
          <w:rFonts w:ascii="Arial" w:eastAsia="Arial Unicode MS" w:hAnsi="Arial" w:cs="Arial"/>
          <w:b/>
        </w:rPr>
        <w:t xml:space="preserve">         33</w:t>
      </w:r>
    </w:p>
    <w:p w:rsidR="00A34A9F" w:rsidRPr="00F32E49" w:rsidRDefault="00A34A9F" w:rsidP="00A34A9F">
      <w:pPr>
        <w:jc w:val="both"/>
        <w:rPr>
          <w:rFonts w:ascii="Arial" w:eastAsia="Arial Unicode MS" w:hAnsi="Arial" w:cs="Arial"/>
          <w:b/>
        </w:rPr>
      </w:pPr>
      <w:r w:rsidRPr="00F32E49">
        <w:rPr>
          <w:rFonts w:ascii="Arial" w:eastAsia="Arial Unicode MS" w:hAnsi="Arial" w:cs="Arial"/>
          <w:b/>
          <w:bCs/>
        </w:rPr>
        <w:t>5.1 MANUAL DE CONVIVENCIA</w:t>
      </w:r>
      <w:r w:rsidR="00A21103" w:rsidRPr="00F32E49">
        <w:rPr>
          <w:rFonts w:ascii="Arial" w:eastAsia="Arial Unicode MS" w:hAnsi="Arial" w:cs="Arial"/>
          <w:b/>
          <w:bCs/>
        </w:rPr>
        <w:t>-----------------------------</w:t>
      </w:r>
      <w:r w:rsidR="00F32E49">
        <w:rPr>
          <w:rFonts w:ascii="Arial" w:eastAsia="Arial Unicode MS" w:hAnsi="Arial" w:cs="Arial"/>
          <w:b/>
          <w:bCs/>
        </w:rPr>
        <w:t>--------------------</w:t>
      </w:r>
      <w:r w:rsidR="00955A2F" w:rsidRPr="00F32E49">
        <w:rPr>
          <w:rFonts w:ascii="Arial" w:eastAsia="Arial Unicode MS" w:hAnsi="Arial" w:cs="Arial"/>
          <w:b/>
          <w:bCs/>
        </w:rPr>
        <w:t xml:space="preserve">       33</w:t>
      </w:r>
    </w:p>
    <w:p w:rsidR="0089249D" w:rsidRPr="00F32E49" w:rsidRDefault="0089249D" w:rsidP="00A34A9F">
      <w:pPr>
        <w:jc w:val="both"/>
        <w:rPr>
          <w:rFonts w:ascii="Arial" w:hAnsi="Arial" w:cs="Arial"/>
          <w:b/>
        </w:rPr>
      </w:pPr>
    </w:p>
    <w:p w:rsidR="00A34A9F" w:rsidRPr="00F32E49" w:rsidRDefault="00A34A9F" w:rsidP="00A34A9F">
      <w:pPr>
        <w:jc w:val="both"/>
        <w:rPr>
          <w:rFonts w:ascii="Arial" w:hAnsi="Arial" w:cs="Arial"/>
          <w:b/>
        </w:rPr>
      </w:pPr>
      <w:r w:rsidRPr="00F32E49">
        <w:rPr>
          <w:rFonts w:ascii="Arial" w:hAnsi="Arial" w:cs="Arial"/>
          <w:b/>
        </w:rPr>
        <w:t>6. COMPONENTE INVESTIGATIVO</w:t>
      </w:r>
      <w:r w:rsidR="00A21103" w:rsidRPr="00F32E49">
        <w:rPr>
          <w:rFonts w:ascii="Arial" w:hAnsi="Arial" w:cs="Arial"/>
          <w:b/>
        </w:rPr>
        <w:t>------------------------</w:t>
      </w:r>
      <w:r w:rsidR="00F32E49">
        <w:rPr>
          <w:rFonts w:ascii="Arial" w:hAnsi="Arial" w:cs="Arial"/>
          <w:b/>
        </w:rPr>
        <w:t xml:space="preserve">------------------------  </w:t>
      </w:r>
      <w:r w:rsidR="00955A2F" w:rsidRPr="00F32E49">
        <w:rPr>
          <w:rFonts w:ascii="Arial" w:hAnsi="Arial" w:cs="Arial"/>
          <w:b/>
        </w:rPr>
        <w:t xml:space="preserve"> 67</w:t>
      </w:r>
    </w:p>
    <w:p w:rsidR="0089249D" w:rsidRPr="00F32E49" w:rsidRDefault="0089249D" w:rsidP="00A34A9F">
      <w:pPr>
        <w:rPr>
          <w:rFonts w:ascii="Arial" w:hAnsi="Arial" w:cs="Arial"/>
          <w:b/>
        </w:rPr>
      </w:pPr>
    </w:p>
    <w:p w:rsidR="00A34A9F" w:rsidRPr="00F32E49" w:rsidRDefault="00A34A9F" w:rsidP="00A34A9F">
      <w:pPr>
        <w:rPr>
          <w:rFonts w:ascii="Arial" w:hAnsi="Arial" w:cs="Arial"/>
          <w:b/>
        </w:rPr>
      </w:pPr>
      <w:r w:rsidRPr="00F32E49">
        <w:rPr>
          <w:rFonts w:ascii="Arial" w:hAnsi="Arial" w:cs="Arial"/>
          <w:b/>
        </w:rPr>
        <w:t>7. COM´PONENTE COMUNITARIO.</w:t>
      </w:r>
      <w:r w:rsidR="00A21103" w:rsidRPr="00F32E49">
        <w:rPr>
          <w:rFonts w:ascii="Arial" w:hAnsi="Arial" w:cs="Arial"/>
          <w:b/>
        </w:rPr>
        <w:t>------------------------</w:t>
      </w:r>
      <w:r w:rsidR="00F32E49">
        <w:rPr>
          <w:rFonts w:ascii="Arial" w:hAnsi="Arial" w:cs="Arial"/>
          <w:b/>
        </w:rPr>
        <w:t xml:space="preserve">-----------------------    </w:t>
      </w:r>
      <w:r w:rsidR="00955A2F" w:rsidRPr="00F32E49">
        <w:rPr>
          <w:rFonts w:ascii="Arial" w:hAnsi="Arial" w:cs="Arial"/>
          <w:b/>
        </w:rPr>
        <w:t xml:space="preserve"> 67</w:t>
      </w:r>
    </w:p>
    <w:p w:rsidR="00A34A9F" w:rsidRPr="00A22D22" w:rsidRDefault="00A34A9F" w:rsidP="00A34A9F">
      <w:pPr>
        <w:rPr>
          <w:rFonts w:ascii="Arial" w:hAnsi="Arial" w:cs="Arial"/>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89249D" w:rsidRDefault="0089249D" w:rsidP="0091466F">
      <w:pPr>
        <w:jc w:val="both"/>
        <w:rPr>
          <w:rFonts w:ascii="Arial Unicode MS" w:eastAsia="Arial Unicode MS" w:hAnsi="Arial Unicode MS" w:cs="Arial Unicode MS"/>
          <w:b/>
        </w:rPr>
      </w:pPr>
    </w:p>
    <w:p w:rsidR="003D7968" w:rsidRPr="00DD0049" w:rsidRDefault="003D7968" w:rsidP="00F32E49">
      <w:pPr>
        <w:jc w:val="center"/>
        <w:rPr>
          <w:rFonts w:ascii="Arial Unicode MS" w:eastAsia="Arial Unicode MS" w:hAnsi="Arial Unicode MS" w:cs="Arial Unicode MS"/>
          <w:b/>
        </w:rPr>
      </w:pPr>
      <w:r w:rsidRPr="00DD0049">
        <w:rPr>
          <w:rFonts w:ascii="Arial Unicode MS" w:eastAsia="Arial Unicode MS" w:hAnsi="Arial Unicode MS" w:cs="Arial Unicode MS"/>
          <w:b/>
        </w:rPr>
        <w:lastRenderedPageBreak/>
        <w:t>PRESENTACION</w:t>
      </w:r>
    </w:p>
    <w:p w:rsidR="003D7968" w:rsidRPr="00AA7195" w:rsidRDefault="003D7968" w:rsidP="0091466F">
      <w:pPr>
        <w:jc w:val="both"/>
        <w:rPr>
          <w:rFonts w:ascii="Arial Unicode MS" w:eastAsia="Arial Unicode MS" w:hAnsi="Arial Unicode MS" w:cs="Arial Unicode MS"/>
        </w:rPr>
      </w:pPr>
    </w:p>
    <w:p w:rsidR="003D7968" w:rsidRPr="00AA7195" w:rsidRDefault="003D7968" w:rsidP="0091466F">
      <w:pPr>
        <w:jc w:val="both"/>
        <w:rPr>
          <w:rFonts w:ascii="Arial Unicode MS" w:eastAsia="Arial Unicode MS" w:hAnsi="Arial Unicode MS" w:cs="Arial Unicode MS"/>
        </w:rPr>
      </w:pPr>
      <w:r w:rsidRPr="00AA7195">
        <w:rPr>
          <w:rFonts w:ascii="Arial Unicode MS" w:eastAsia="Arial Unicode MS" w:hAnsi="Arial Unicode MS" w:cs="Arial Unicode MS"/>
        </w:rPr>
        <w:t>El nuevo orden</w:t>
      </w:r>
      <w:r>
        <w:rPr>
          <w:rFonts w:ascii="Arial Unicode MS" w:eastAsia="Arial Unicode MS" w:hAnsi="Arial Unicode MS" w:cs="Arial Unicode MS"/>
        </w:rPr>
        <w:t xml:space="preserve"> social y cultural,</w:t>
      </w:r>
      <w:r w:rsidRPr="00AA7195">
        <w:rPr>
          <w:rFonts w:ascii="Arial Unicode MS" w:eastAsia="Arial Unicode MS" w:hAnsi="Arial Unicode MS" w:cs="Arial Unicode MS"/>
        </w:rPr>
        <w:t xml:space="preserve"> consagrado en la const</w:t>
      </w:r>
      <w:r>
        <w:rPr>
          <w:rFonts w:ascii="Arial Unicode MS" w:eastAsia="Arial Unicode MS" w:hAnsi="Arial Unicode MS" w:cs="Arial Unicode MS"/>
        </w:rPr>
        <w:t xml:space="preserve">itución de 1.991 se caracterizado </w:t>
      </w:r>
      <w:r w:rsidRPr="00AA7195">
        <w:rPr>
          <w:rFonts w:ascii="Arial Unicode MS" w:eastAsia="Arial Unicode MS" w:hAnsi="Arial Unicode MS" w:cs="Arial Unicode MS"/>
        </w:rPr>
        <w:t>por asumir el reto de definir los lineamientos de la vida en sociedad mediante la discusión y la búsqueda de acuerdo sobre los asuntos de interés común, de tal forma que     garantice el respeto de la dignidad de todos los colombianos. Para lograr estos objetivos de interés social, el estado a través del congreso de la república promulga leyes y entre ellas se encuentra la  ley 115 de febrero 8 de 1.994 (Ley General de Educación) señalando el compromiso de las comunidades educativas para elaborar participativamente el proyecto educativo institucional, con el propósito de promover el desarrollo de las personas en el ámbito del respeto muto de convivencia, de los derechos ciudadanos funda y el respeto de las diferencias.</w:t>
      </w:r>
    </w:p>
    <w:p w:rsidR="003D7968" w:rsidRPr="00AA7195" w:rsidRDefault="003D7968" w:rsidP="0091466F">
      <w:pPr>
        <w:jc w:val="both"/>
        <w:rPr>
          <w:rFonts w:ascii="Arial Unicode MS" w:eastAsia="Arial Unicode MS" w:hAnsi="Arial Unicode MS" w:cs="Arial Unicode MS"/>
        </w:rPr>
      </w:pPr>
      <w:r w:rsidRPr="00AA7195">
        <w:rPr>
          <w:rFonts w:ascii="Arial Unicode MS" w:eastAsia="Arial Unicode MS" w:hAnsi="Arial Unicode MS" w:cs="Arial Unicode MS"/>
        </w:rPr>
        <w:t>En e</w:t>
      </w:r>
      <w:r w:rsidR="00285402">
        <w:rPr>
          <w:rFonts w:ascii="Arial Unicode MS" w:eastAsia="Arial Unicode MS" w:hAnsi="Arial Unicode MS" w:cs="Arial Unicode MS"/>
        </w:rPr>
        <w:t>ste sentido, La Institución Educativa I</w:t>
      </w:r>
      <w:r w:rsidRPr="00AA7195">
        <w:rPr>
          <w:rFonts w:ascii="Arial Unicode MS" w:eastAsia="Arial Unicode MS" w:hAnsi="Arial Unicode MS" w:cs="Arial Unicode MS"/>
        </w:rPr>
        <w:t>sla de los milagros, tendrá la responsabilidad de desarrollar un proyecto educativo, acorde con las exigencias del medio sociocultural donde se encuentra ubicado;  esto requiere un replanteamiento de la organización , a fin de lograr procesos educativos que responda a las necesidades socioculturales del entorno, la ley 115 confiere esta autonomía a las comunidades educativas, de tal forma que la educación</w:t>
      </w:r>
      <w:r w:rsidR="00285402">
        <w:rPr>
          <w:rFonts w:ascii="Arial Unicode MS" w:eastAsia="Arial Unicode MS" w:hAnsi="Arial Unicode MS" w:cs="Arial Unicode MS"/>
        </w:rPr>
        <w:t xml:space="preserve"> que imparta La Institución Educativa</w:t>
      </w:r>
      <w:r w:rsidRPr="00AA7195">
        <w:rPr>
          <w:rFonts w:ascii="Arial Unicode MS" w:eastAsia="Arial Unicode MS" w:hAnsi="Arial Unicode MS" w:cs="Arial Unicode MS"/>
        </w:rPr>
        <w:t xml:space="preserve"> esté acorde con la realidad sociocultural,  de la comunidad local, regional y nacional .</w:t>
      </w:r>
    </w:p>
    <w:p w:rsidR="003D7968" w:rsidRPr="00AA7195" w:rsidRDefault="003D7968" w:rsidP="0091466F">
      <w:pPr>
        <w:jc w:val="both"/>
        <w:rPr>
          <w:rFonts w:ascii="Arial Unicode MS" w:eastAsia="Arial Unicode MS" w:hAnsi="Arial Unicode MS" w:cs="Arial Unicode MS"/>
        </w:rPr>
      </w:pPr>
    </w:p>
    <w:p w:rsidR="003D7968" w:rsidRPr="00AA7195" w:rsidRDefault="003D7968" w:rsidP="0091466F">
      <w:pPr>
        <w:jc w:val="both"/>
        <w:rPr>
          <w:rFonts w:ascii="Arial Unicode MS" w:eastAsia="Arial Unicode MS" w:hAnsi="Arial Unicode MS" w:cs="Arial Unicode MS"/>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89249D" w:rsidRDefault="0089249D" w:rsidP="00591E7E">
      <w:pPr>
        <w:jc w:val="center"/>
        <w:rPr>
          <w:rFonts w:ascii="Arial Unicode MS" w:eastAsia="Arial Unicode MS" w:hAnsi="Arial Unicode MS" w:cs="Arial Unicode MS"/>
          <w:b/>
        </w:rPr>
      </w:pPr>
    </w:p>
    <w:p w:rsidR="00615CE7" w:rsidRDefault="00615CE7" w:rsidP="00591E7E">
      <w:pPr>
        <w:jc w:val="center"/>
        <w:rPr>
          <w:rFonts w:ascii="Arial Unicode MS" w:eastAsia="Arial Unicode MS" w:hAnsi="Arial Unicode MS" w:cs="Arial Unicode MS"/>
          <w:b/>
        </w:rPr>
      </w:pPr>
    </w:p>
    <w:p w:rsidR="00615CE7" w:rsidRDefault="00615CE7" w:rsidP="00591E7E">
      <w:pPr>
        <w:jc w:val="center"/>
        <w:rPr>
          <w:rFonts w:ascii="Arial Unicode MS" w:eastAsia="Arial Unicode MS" w:hAnsi="Arial Unicode MS" w:cs="Arial Unicode MS"/>
          <w:b/>
        </w:rPr>
      </w:pPr>
    </w:p>
    <w:p w:rsidR="003D7968" w:rsidRDefault="003D7968" w:rsidP="00591E7E">
      <w:pPr>
        <w:jc w:val="center"/>
        <w:rPr>
          <w:rFonts w:ascii="Arial Unicode MS" w:eastAsia="Arial Unicode MS" w:hAnsi="Arial Unicode MS" w:cs="Arial Unicode MS"/>
          <w:b/>
        </w:rPr>
      </w:pPr>
      <w:r w:rsidRPr="00DD0049">
        <w:rPr>
          <w:rFonts w:ascii="Arial Unicode MS" w:eastAsia="Arial Unicode MS" w:hAnsi="Arial Unicode MS" w:cs="Arial Unicode MS"/>
          <w:b/>
        </w:rPr>
        <w:lastRenderedPageBreak/>
        <w:t>INTRODUCCIÒN</w:t>
      </w:r>
    </w:p>
    <w:p w:rsidR="003D7968" w:rsidRPr="00AA7195" w:rsidRDefault="003D7968" w:rsidP="0091466F">
      <w:pPr>
        <w:jc w:val="both"/>
        <w:rPr>
          <w:rFonts w:ascii="Arial Unicode MS" w:eastAsia="Arial Unicode MS" w:hAnsi="Arial Unicode MS" w:cs="Arial Unicode MS"/>
        </w:rPr>
      </w:pPr>
    </w:p>
    <w:p w:rsidR="003D7968" w:rsidRPr="00AA7195" w:rsidRDefault="003D7968" w:rsidP="0091466F">
      <w:pPr>
        <w:jc w:val="both"/>
        <w:rPr>
          <w:rFonts w:ascii="Arial Unicode MS" w:eastAsia="Arial Unicode MS" w:hAnsi="Arial Unicode MS" w:cs="Arial Unicode MS"/>
        </w:rPr>
      </w:pPr>
      <w:r w:rsidRPr="00AA7195">
        <w:rPr>
          <w:rFonts w:ascii="Arial Unicode MS" w:eastAsia="Arial Unicode MS" w:hAnsi="Arial Unicode MS" w:cs="Arial Unicode MS"/>
        </w:rPr>
        <w:t xml:space="preserve">El proyecto Educativo Institucional (PEI) es un proceso permanente en el que toda la comunidad educativa participa llenando de sentido las acciones que se realizan en la institución. Debe quedar plasmado en un documento que será revisado permanentemente para ir acordando las normas de cómo proceder, de tal manera que se tienda siempre a cualificar el proceso educativo. En </w:t>
      </w:r>
      <w:r w:rsidR="00615CE7" w:rsidRPr="00AA7195">
        <w:rPr>
          <w:rFonts w:ascii="Arial Unicode MS" w:eastAsia="Arial Unicode MS" w:hAnsi="Arial Unicode MS" w:cs="Arial Unicode MS"/>
        </w:rPr>
        <w:t>él</w:t>
      </w:r>
      <w:r w:rsidRPr="00AA7195">
        <w:rPr>
          <w:rFonts w:ascii="Arial Unicode MS" w:eastAsia="Arial Unicode MS" w:hAnsi="Arial Unicode MS" w:cs="Arial Unicode MS"/>
        </w:rPr>
        <w:t xml:space="preserve"> se debe responder fundamentalmente las siguientes preguntas: ¿Para </w:t>
      </w:r>
      <w:r w:rsidR="00615CE7" w:rsidRPr="00AA7195">
        <w:rPr>
          <w:rFonts w:ascii="Arial Unicode MS" w:eastAsia="Arial Unicode MS" w:hAnsi="Arial Unicode MS" w:cs="Arial Unicode MS"/>
        </w:rPr>
        <w:t>qué</w:t>
      </w:r>
      <w:r w:rsidRPr="00AA7195">
        <w:rPr>
          <w:rFonts w:ascii="Arial Unicode MS" w:eastAsia="Arial Unicode MS" w:hAnsi="Arial Unicode MS" w:cs="Arial Unicode MS"/>
        </w:rPr>
        <w:t xml:space="preserve"> nos educamos?, ¿Qué nos educa?, ¿Cómo educamos?, ¿Con que recursos?, ¿Cómo organizar el tiempo y el espacio?, ¿Qué actividades conviene realizar para hacer amable la convivencia, e incluso los conflictos?, ¿Quién nos debe representar en la conducción de este proceso?</w:t>
      </w:r>
    </w:p>
    <w:p w:rsidR="003D7968" w:rsidRPr="00AA7195" w:rsidRDefault="003D7968" w:rsidP="0091466F">
      <w:pPr>
        <w:jc w:val="both"/>
        <w:rPr>
          <w:rFonts w:ascii="Arial Unicode MS" w:eastAsia="Arial Unicode MS" w:hAnsi="Arial Unicode MS" w:cs="Arial Unicode MS"/>
        </w:rPr>
      </w:pPr>
      <w:r w:rsidRPr="00AA7195">
        <w:rPr>
          <w:rFonts w:ascii="Arial Unicode MS" w:eastAsia="Arial Unicode MS" w:hAnsi="Arial Unicode MS" w:cs="Arial Unicode MS"/>
        </w:rPr>
        <w:t xml:space="preserve">La ley 115 en su </w:t>
      </w:r>
      <w:r w:rsidR="00615CE7" w:rsidRPr="00AA7195">
        <w:rPr>
          <w:rFonts w:ascii="Arial Unicode MS" w:eastAsia="Arial Unicode MS" w:hAnsi="Arial Unicode MS" w:cs="Arial Unicode MS"/>
        </w:rPr>
        <w:t>artículo</w:t>
      </w:r>
      <w:r w:rsidRPr="00AA7195">
        <w:rPr>
          <w:rFonts w:ascii="Arial Unicode MS" w:eastAsia="Arial Unicode MS" w:hAnsi="Arial Unicode MS" w:cs="Arial Unicode MS"/>
        </w:rPr>
        <w:t xml:space="preserve"> No. 73: “expresa La necesidad de que cada establecimiento, educativo elabore y ponga en </w:t>
      </w:r>
      <w:r w:rsidR="00615CE7" w:rsidRPr="00AA7195">
        <w:rPr>
          <w:rFonts w:ascii="Arial Unicode MS" w:eastAsia="Arial Unicode MS" w:hAnsi="Arial Unicode MS" w:cs="Arial Unicode MS"/>
        </w:rPr>
        <w:t>práctica</w:t>
      </w:r>
      <w:r w:rsidRPr="00AA7195">
        <w:rPr>
          <w:rFonts w:ascii="Arial Unicode MS" w:eastAsia="Arial Unicode MS" w:hAnsi="Arial Unicode MS" w:cs="Arial Unicode MS"/>
        </w:rPr>
        <w:t xml:space="preserve"> un proyecto  educativo Institucional en el que se especifiquen los principios y los fines  del establecimiento, los recursos docentes y didácticos disponibles y necesarios, la estrategia pedagógica, el reglamento para Docentes y Estudiantes.</w:t>
      </w:r>
    </w:p>
    <w:p w:rsidR="003D7968" w:rsidRDefault="003D7968" w:rsidP="0091466F">
      <w:pPr>
        <w:ind w:left="80"/>
        <w:jc w:val="both"/>
        <w:rPr>
          <w:rFonts w:ascii="Arial" w:hAnsi="Arial"/>
        </w:rPr>
      </w:pPr>
      <w:r w:rsidRPr="00AA7195">
        <w:rPr>
          <w:rFonts w:ascii="Arial Unicode MS" w:eastAsia="Arial Unicode MS" w:hAnsi="Arial Unicode MS" w:cs="Arial Unicode MS"/>
        </w:rPr>
        <w:t xml:space="preserve">El proyecto Educativo Institucional es la máxima expresión de la autonomía que ahora tienen las instituciones para dar respuesta a las necesidades e interés </w:t>
      </w:r>
      <w:r>
        <w:rPr>
          <w:rFonts w:ascii="Arial Unicode MS" w:eastAsia="Arial Unicode MS" w:hAnsi="Arial Unicode MS" w:cs="Arial Unicode MS"/>
        </w:rPr>
        <w:t xml:space="preserve">socioculturales del contexto regional </w:t>
      </w:r>
    </w:p>
    <w:p w:rsidR="003D7968" w:rsidRDefault="003D7968" w:rsidP="0091466F">
      <w:pPr>
        <w:ind w:left="80"/>
        <w:jc w:val="both"/>
        <w:rPr>
          <w:rFonts w:ascii="Arial" w:hAnsi="Arial"/>
        </w:rPr>
      </w:pPr>
    </w:p>
    <w:p w:rsidR="003D7968" w:rsidRPr="005B3CB7" w:rsidRDefault="003D7968" w:rsidP="0091466F">
      <w:pPr>
        <w:ind w:left="80"/>
        <w:jc w:val="both"/>
        <w:rPr>
          <w:rFonts w:ascii="Arial Unicode MS" w:eastAsia="Arial Unicode MS" w:hAnsi="Arial Unicode MS" w:cs="Arial Unicode MS"/>
        </w:rPr>
      </w:pPr>
      <w:r w:rsidRPr="005B3CB7">
        <w:rPr>
          <w:rFonts w:ascii="Arial Unicode MS" w:eastAsia="Arial Unicode MS" w:hAnsi="Arial Unicode MS" w:cs="Arial Unicode MS"/>
        </w:rPr>
        <w:t>Este proyecto consta de siete componentes: Teleológico, de caracterización, el pedagógico, el administrativo, el de regulación,   el investigativo y el comunitario.</w:t>
      </w:r>
    </w:p>
    <w:p w:rsidR="003D7968" w:rsidRDefault="003D7968" w:rsidP="0091466F">
      <w:pPr>
        <w:ind w:left="80"/>
        <w:jc w:val="both"/>
        <w:rPr>
          <w:rFonts w:ascii="Arial" w:hAnsi="Arial"/>
        </w:rPr>
      </w:pPr>
    </w:p>
    <w:p w:rsidR="003D7968" w:rsidRPr="00AA7195" w:rsidRDefault="003D7968" w:rsidP="0091466F">
      <w:pPr>
        <w:jc w:val="both"/>
        <w:rPr>
          <w:rFonts w:ascii="Arial Unicode MS" w:eastAsia="Arial Unicode MS" w:hAnsi="Arial Unicode MS" w:cs="Arial Unicode MS"/>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4D4869" w:rsidRDefault="004D4869" w:rsidP="00591E7E">
      <w:pPr>
        <w:jc w:val="center"/>
        <w:rPr>
          <w:rFonts w:ascii="Arial Unicode MS" w:eastAsia="Arial Unicode MS" w:hAnsi="Arial Unicode MS" w:cs="Arial Unicode MS"/>
          <w:b/>
        </w:rPr>
      </w:pPr>
    </w:p>
    <w:p w:rsidR="003D7968" w:rsidRPr="00DD0049" w:rsidRDefault="003D7968" w:rsidP="00591E7E">
      <w:pPr>
        <w:jc w:val="center"/>
        <w:rPr>
          <w:rFonts w:ascii="Arial Unicode MS" w:eastAsia="Arial Unicode MS" w:hAnsi="Arial Unicode MS" w:cs="Arial Unicode MS"/>
          <w:b/>
        </w:rPr>
      </w:pPr>
      <w:r w:rsidRPr="00DD0049">
        <w:rPr>
          <w:rFonts w:ascii="Arial Unicode MS" w:eastAsia="Arial Unicode MS" w:hAnsi="Arial Unicode MS" w:cs="Arial Unicode MS"/>
          <w:b/>
        </w:rPr>
        <w:lastRenderedPageBreak/>
        <w:t>JUSTIFICACION</w:t>
      </w:r>
    </w:p>
    <w:p w:rsidR="003D7968" w:rsidRPr="0001477E" w:rsidRDefault="003D7968" w:rsidP="0091466F">
      <w:pPr>
        <w:jc w:val="both"/>
        <w:rPr>
          <w:rFonts w:ascii="Arial Unicode MS" w:eastAsia="Arial Unicode MS" w:hAnsi="Arial Unicode MS" w:cs="Arial Unicode MS"/>
        </w:rPr>
      </w:pPr>
    </w:p>
    <w:p w:rsidR="003D7968" w:rsidRPr="00AA7195" w:rsidRDefault="003D7968" w:rsidP="0091466F">
      <w:pPr>
        <w:jc w:val="both"/>
        <w:rPr>
          <w:rFonts w:ascii="Arial Unicode MS" w:eastAsia="Arial Unicode MS" w:hAnsi="Arial Unicode MS" w:cs="Arial Unicode MS"/>
        </w:rPr>
      </w:pPr>
      <w:r>
        <w:rPr>
          <w:rFonts w:ascii="Arial Unicode MS" w:eastAsia="Arial Unicode MS" w:hAnsi="Arial Unicode MS" w:cs="Arial Unicode MS"/>
        </w:rPr>
        <w:t xml:space="preserve">Este proyecto educativo </w:t>
      </w:r>
      <w:r w:rsidRPr="0001477E">
        <w:rPr>
          <w:rFonts w:ascii="Arial Unicode MS" w:eastAsia="Arial Unicode MS" w:hAnsi="Arial Unicode MS" w:cs="Arial Unicode MS"/>
        </w:rPr>
        <w:t xml:space="preserve"> se justifica,</w:t>
      </w:r>
      <w:r>
        <w:rPr>
          <w:rFonts w:ascii="Arial Unicode MS" w:eastAsia="Arial Unicode MS" w:hAnsi="Arial Unicode MS" w:cs="Arial Unicode MS"/>
        </w:rPr>
        <w:t xml:space="preserve"> por lo expresado en el articulo No. 73 de La ley 115, la cual pregona </w:t>
      </w:r>
      <w:r w:rsidRPr="00AA7195">
        <w:rPr>
          <w:rFonts w:ascii="Arial Unicode MS" w:eastAsia="Arial Unicode MS" w:hAnsi="Arial Unicode MS" w:cs="Arial Unicode MS"/>
        </w:rPr>
        <w:t xml:space="preserve">La necesidad de que cada establecimiento, educativo elabore y ponga en </w:t>
      </w:r>
      <w:r w:rsidR="00615CE7" w:rsidRPr="00AA7195">
        <w:rPr>
          <w:rFonts w:ascii="Arial Unicode MS" w:eastAsia="Arial Unicode MS" w:hAnsi="Arial Unicode MS" w:cs="Arial Unicode MS"/>
        </w:rPr>
        <w:t>práctica</w:t>
      </w:r>
      <w:r w:rsidRPr="00AA7195">
        <w:rPr>
          <w:rFonts w:ascii="Arial Unicode MS" w:eastAsia="Arial Unicode MS" w:hAnsi="Arial Unicode MS" w:cs="Arial Unicode MS"/>
        </w:rPr>
        <w:t xml:space="preserve"> un proyecto  educativo Institucional en el que se especifiquen los principios y los fines  del establecimiento, los recursos docentes y didácticos disponibles y necesarios, la estrategia pedagógica, el reglamento para Docentes y Estudiantes.</w:t>
      </w:r>
    </w:p>
    <w:p w:rsidR="003D7968" w:rsidRPr="00DD0049" w:rsidRDefault="003D7968" w:rsidP="0091466F">
      <w:pPr>
        <w:jc w:val="both"/>
        <w:rPr>
          <w:rFonts w:ascii="Arial" w:hAnsi="Arial"/>
        </w:rPr>
      </w:pPr>
      <w:r w:rsidRPr="00AA7195">
        <w:rPr>
          <w:rFonts w:ascii="Arial Unicode MS" w:eastAsia="Arial Unicode MS" w:hAnsi="Arial Unicode MS" w:cs="Arial Unicode MS"/>
        </w:rPr>
        <w:t>El proyecto Educativo Institucional es la máxima expresión de la autonomía que ahora tienen las ins</w:t>
      </w:r>
      <w:r>
        <w:rPr>
          <w:rFonts w:ascii="Arial Unicode MS" w:eastAsia="Arial Unicode MS" w:hAnsi="Arial Unicode MS" w:cs="Arial Unicode MS"/>
        </w:rPr>
        <w:t xml:space="preserve">tituciones, </w:t>
      </w:r>
      <w:r w:rsidRPr="00AA7195">
        <w:rPr>
          <w:rFonts w:ascii="Arial Unicode MS" w:eastAsia="Arial Unicode MS" w:hAnsi="Arial Unicode MS" w:cs="Arial Unicode MS"/>
        </w:rPr>
        <w:t xml:space="preserve">para dar respuesta a las necesidades e interés </w:t>
      </w:r>
      <w:r>
        <w:rPr>
          <w:rFonts w:ascii="Arial Unicode MS" w:eastAsia="Arial Unicode MS" w:hAnsi="Arial Unicode MS" w:cs="Arial Unicode MS"/>
        </w:rPr>
        <w:t xml:space="preserve">socioculturales del contexto regional </w:t>
      </w:r>
      <w:r>
        <w:rPr>
          <w:rFonts w:ascii="Arial" w:hAnsi="Arial"/>
        </w:rPr>
        <w:t xml:space="preserve"> y es la herramienta para contextualizar </w:t>
      </w:r>
      <w:r w:rsidRPr="0001477E">
        <w:rPr>
          <w:rFonts w:ascii="Arial Unicode MS" w:eastAsia="Arial Unicode MS" w:hAnsi="Arial Unicode MS" w:cs="Arial Unicode MS"/>
        </w:rPr>
        <w:t xml:space="preserve"> el currículo e i</w:t>
      </w:r>
      <w:r>
        <w:rPr>
          <w:rFonts w:ascii="Arial Unicode MS" w:eastAsia="Arial Unicode MS" w:hAnsi="Arial Unicode MS" w:cs="Arial Unicode MS"/>
        </w:rPr>
        <w:t xml:space="preserve">nnovar en la práctica pedagógica como la plantean los </w:t>
      </w:r>
      <w:r w:rsidRPr="0001477E">
        <w:rPr>
          <w:rFonts w:ascii="Arial Unicode MS" w:eastAsia="Arial Unicode MS" w:hAnsi="Arial Unicode MS" w:cs="Arial Unicode MS"/>
        </w:rPr>
        <w:t>artículos 73, 76, 77, 78.</w:t>
      </w:r>
      <w:r w:rsidRPr="00E14FFA">
        <w:rPr>
          <w:rFonts w:ascii="Arial Unicode MS" w:eastAsia="Arial Unicode MS" w:hAnsi="Arial Unicode MS" w:cs="Arial Unicode MS"/>
        </w:rPr>
        <w:t xml:space="preserve"> </w:t>
      </w:r>
      <w:r>
        <w:rPr>
          <w:rFonts w:ascii="Arial Unicode MS" w:eastAsia="Arial Unicode MS" w:hAnsi="Arial Unicode MS" w:cs="Arial Unicode MS"/>
        </w:rPr>
        <w:t xml:space="preserve">De </w:t>
      </w:r>
      <w:smartTag w:uri="urn:schemas-microsoft-com:office:smarttags" w:element="PersonName">
        <w:smartTagPr>
          <w:attr w:name="ProductID" w:val="la  Ley General"/>
        </w:smartTagPr>
        <w:r>
          <w:rPr>
            <w:rFonts w:ascii="Arial Unicode MS" w:eastAsia="Arial Unicode MS" w:hAnsi="Arial Unicode MS" w:cs="Arial Unicode MS"/>
          </w:rPr>
          <w:t xml:space="preserve">la </w:t>
        </w:r>
        <w:r w:rsidRPr="0001477E">
          <w:rPr>
            <w:rFonts w:ascii="Arial Unicode MS" w:eastAsia="Arial Unicode MS" w:hAnsi="Arial Unicode MS" w:cs="Arial Unicode MS"/>
          </w:rPr>
          <w:t xml:space="preserve"> Ley General</w:t>
        </w:r>
      </w:smartTag>
      <w:r w:rsidRPr="0001477E">
        <w:rPr>
          <w:rFonts w:ascii="Arial Unicode MS" w:eastAsia="Arial Unicode MS" w:hAnsi="Arial Unicode MS" w:cs="Arial Unicode MS"/>
        </w:rPr>
        <w:t xml:space="preserve"> de Educación.</w:t>
      </w:r>
      <w:r>
        <w:rPr>
          <w:rFonts w:ascii="Arial" w:hAnsi="Arial"/>
        </w:rPr>
        <w:t xml:space="preserve"> </w:t>
      </w:r>
      <w:r>
        <w:rPr>
          <w:rFonts w:ascii="Arial Unicode MS" w:eastAsia="Arial Unicode MS" w:hAnsi="Arial Unicode MS" w:cs="Arial Unicode MS"/>
        </w:rPr>
        <w:t xml:space="preserve">El plan será diseñado buscando los fines de la educación colombiana expresada en la ley general de educación y establece </w:t>
      </w:r>
      <w:r w:rsidRPr="0001477E">
        <w:rPr>
          <w:rFonts w:ascii="Arial Unicode MS" w:eastAsia="Arial Unicode MS" w:hAnsi="Arial Unicode MS" w:cs="Arial Unicode MS"/>
        </w:rPr>
        <w:t>la enseñanza obligatoria de que trata el artículo 14 de la misma ley</w:t>
      </w:r>
      <w:r>
        <w:rPr>
          <w:rFonts w:ascii="Arial Unicode MS" w:eastAsia="Arial Unicode MS" w:hAnsi="Arial Unicode MS" w:cs="Arial Unicode MS"/>
        </w:rPr>
        <w:t>;</w:t>
      </w:r>
      <w:r w:rsidRPr="0001477E">
        <w:rPr>
          <w:rFonts w:ascii="Arial Unicode MS" w:eastAsia="Arial Unicode MS" w:hAnsi="Arial Unicode MS" w:cs="Arial Unicode MS"/>
        </w:rPr>
        <w:t xml:space="preserve"> </w:t>
      </w:r>
      <w:r>
        <w:rPr>
          <w:rFonts w:ascii="Arial Unicode MS" w:eastAsia="Arial Unicode MS" w:hAnsi="Arial Unicode MS" w:cs="Arial Unicode MS"/>
        </w:rPr>
        <w:t xml:space="preserve">como es </w:t>
      </w:r>
      <w:r w:rsidRPr="0001477E">
        <w:rPr>
          <w:rFonts w:ascii="Arial Unicode MS" w:eastAsia="Arial Unicode MS" w:hAnsi="Arial Unicode MS" w:cs="Arial Unicode MS"/>
        </w:rPr>
        <w:t xml:space="preserve">la práctica de la constitución y la instrucción cívica, de conformidad con el artículo 41 de la constitución política. </w:t>
      </w:r>
    </w:p>
    <w:p w:rsidR="003D7968" w:rsidRPr="0001477E" w:rsidRDefault="003D7968" w:rsidP="0091466F">
      <w:pPr>
        <w:jc w:val="both"/>
        <w:rPr>
          <w:rFonts w:ascii="Arial Unicode MS" w:eastAsia="Arial Unicode MS" w:hAnsi="Arial Unicode MS" w:cs="Arial Unicode MS"/>
        </w:rPr>
      </w:pPr>
      <w:r w:rsidRPr="0001477E">
        <w:rPr>
          <w:rFonts w:ascii="Arial Unicode MS" w:eastAsia="Arial Unicode MS" w:hAnsi="Arial Unicode MS" w:cs="Arial Unicode MS"/>
        </w:rPr>
        <w:t>La educación para el uso del tiempo libre.</w:t>
      </w:r>
    </w:p>
    <w:p w:rsidR="003D7968" w:rsidRPr="0001477E" w:rsidRDefault="003D7968" w:rsidP="0091466F">
      <w:pPr>
        <w:jc w:val="both"/>
        <w:rPr>
          <w:rFonts w:ascii="Arial Unicode MS" w:eastAsia="Arial Unicode MS" w:hAnsi="Arial Unicode MS" w:cs="Arial Unicode MS"/>
        </w:rPr>
      </w:pPr>
      <w:r w:rsidRPr="0001477E">
        <w:rPr>
          <w:rFonts w:ascii="Arial Unicode MS" w:eastAsia="Arial Unicode MS" w:hAnsi="Arial Unicode MS" w:cs="Arial Unicode MS"/>
        </w:rPr>
        <w:t>La educación para el aprovechamiento y conservación del ambiente.</w:t>
      </w:r>
    </w:p>
    <w:p w:rsidR="003D7968" w:rsidRPr="0001477E" w:rsidRDefault="003D7968" w:rsidP="0091466F">
      <w:pPr>
        <w:jc w:val="both"/>
        <w:rPr>
          <w:rFonts w:ascii="Arial Unicode MS" w:eastAsia="Arial Unicode MS" w:hAnsi="Arial Unicode MS" w:cs="Arial Unicode MS"/>
        </w:rPr>
      </w:pPr>
      <w:r w:rsidRPr="0001477E">
        <w:rPr>
          <w:rFonts w:ascii="Arial Unicode MS" w:eastAsia="Arial Unicode MS" w:hAnsi="Arial Unicode MS" w:cs="Arial Unicode MS"/>
        </w:rPr>
        <w:t>La educación sexual.</w:t>
      </w:r>
    </w:p>
    <w:p w:rsidR="003D7968" w:rsidRPr="0001477E" w:rsidRDefault="003D7968" w:rsidP="0091466F">
      <w:pPr>
        <w:jc w:val="both"/>
        <w:rPr>
          <w:rFonts w:ascii="Arial Unicode MS" w:eastAsia="Arial Unicode MS" w:hAnsi="Arial Unicode MS" w:cs="Arial Unicode MS"/>
        </w:rPr>
      </w:pPr>
      <w:r w:rsidRPr="0001477E">
        <w:rPr>
          <w:rFonts w:ascii="Arial Unicode MS" w:eastAsia="Arial Unicode MS" w:hAnsi="Arial Unicode MS" w:cs="Arial Unicode MS"/>
        </w:rPr>
        <w:t>La educación para la formación en valores humanos.</w:t>
      </w:r>
    </w:p>
    <w:p w:rsidR="003D7968" w:rsidRPr="0001477E" w:rsidRDefault="003D7968" w:rsidP="0091466F">
      <w:pPr>
        <w:jc w:val="both"/>
        <w:rPr>
          <w:rFonts w:ascii="Arial Unicode MS" w:eastAsia="Arial Unicode MS" w:hAnsi="Arial Unicode MS" w:cs="Arial Unicode MS"/>
        </w:rPr>
      </w:pPr>
      <w:r>
        <w:rPr>
          <w:rFonts w:ascii="Arial Unicode MS" w:eastAsia="Arial Unicode MS" w:hAnsi="Arial Unicode MS" w:cs="Arial Unicode MS"/>
        </w:rPr>
        <w:t>También en las optativas se fortalecerá la cultura productiva del contexto sociocultural a través de proyectos productivos.</w:t>
      </w:r>
    </w:p>
    <w:p w:rsidR="003D7968" w:rsidRPr="0001477E" w:rsidRDefault="003D7968" w:rsidP="0091466F">
      <w:pPr>
        <w:jc w:val="both"/>
        <w:rPr>
          <w:rFonts w:ascii="Arial Unicode MS" w:eastAsia="Arial Unicode MS" w:hAnsi="Arial Unicode MS" w:cs="Arial Unicode MS"/>
        </w:rPr>
      </w:pPr>
    </w:p>
    <w:p w:rsidR="003D7968" w:rsidRPr="0001477E" w:rsidRDefault="003D7968" w:rsidP="0091466F">
      <w:pPr>
        <w:jc w:val="both"/>
        <w:rPr>
          <w:rFonts w:ascii="Arial Unicode MS" w:eastAsia="Arial Unicode MS" w:hAnsi="Arial Unicode MS" w:cs="Arial Unicode MS"/>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A34A9F" w:rsidRDefault="00A34A9F" w:rsidP="0091466F">
      <w:pPr>
        <w:jc w:val="both"/>
        <w:rPr>
          <w:rFonts w:ascii="Arial Unicode MS" w:eastAsia="Arial Unicode MS" w:hAnsi="Arial Unicode MS" w:cs="Arial Unicode MS"/>
          <w:b/>
        </w:rPr>
      </w:pPr>
    </w:p>
    <w:p w:rsidR="003D7968" w:rsidRPr="00494742" w:rsidRDefault="003D7968" w:rsidP="0091466F">
      <w:pPr>
        <w:jc w:val="both"/>
        <w:rPr>
          <w:rFonts w:ascii="Arial Unicode MS" w:eastAsia="Arial Unicode MS" w:hAnsi="Arial Unicode MS" w:cs="Arial Unicode MS"/>
          <w:b/>
        </w:rPr>
      </w:pPr>
      <w:r>
        <w:rPr>
          <w:rFonts w:ascii="Arial Unicode MS" w:eastAsia="Arial Unicode MS" w:hAnsi="Arial Unicode MS" w:cs="Arial Unicode MS"/>
          <w:b/>
        </w:rPr>
        <w:lastRenderedPageBreak/>
        <w:t>1-</w:t>
      </w:r>
      <w:r w:rsidRPr="00494742">
        <w:rPr>
          <w:rFonts w:ascii="Arial Unicode MS" w:eastAsia="Arial Unicode MS" w:hAnsi="Arial Unicode MS" w:cs="Arial Unicode MS"/>
          <w:b/>
        </w:rPr>
        <w:t>COMPONENTE TELEOLÓGICO.</w:t>
      </w:r>
    </w:p>
    <w:p w:rsidR="003D7968" w:rsidRDefault="003D7968" w:rsidP="0091466F">
      <w:pPr>
        <w:jc w:val="both"/>
        <w:rPr>
          <w:rFonts w:ascii="Arial Unicode MS" w:eastAsia="Arial Unicode MS" w:hAnsi="Arial Unicode MS" w:cs="Arial Unicode MS"/>
        </w:rPr>
      </w:pPr>
    </w:p>
    <w:p w:rsidR="003D7968" w:rsidRPr="00494742" w:rsidRDefault="003D7968" w:rsidP="0091466F">
      <w:pPr>
        <w:jc w:val="both"/>
        <w:rPr>
          <w:rFonts w:ascii="Arial Unicode MS" w:eastAsia="Arial Unicode MS" w:hAnsi="Arial Unicode MS" w:cs="Arial Unicode MS"/>
          <w:b/>
        </w:rPr>
      </w:pPr>
      <w:r>
        <w:rPr>
          <w:rFonts w:ascii="Arial Unicode MS" w:eastAsia="Arial Unicode MS" w:hAnsi="Arial Unicode MS" w:cs="Arial Unicode MS"/>
          <w:b/>
        </w:rPr>
        <w:t>1.1-</w:t>
      </w:r>
      <w:r w:rsidRPr="00494742">
        <w:rPr>
          <w:rFonts w:ascii="Arial Unicode MS" w:eastAsia="Arial Unicode MS" w:hAnsi="Arial Unicode MS" w:cs="Arial Unicode MS"/>
          <w:b/>
        </w:rPr>
        <w:t>IDENTIFICACION:</w:t>
      </w:r>
    </w:p>
    <w:p w:rsidR="00615CE7" w:rsidRDefault="00615CE7" w:rsidP="0091466F">
      <w:pPr>
        <w:jc w:val="both"/>
        <w:rPr>
          <w:rFonts w:ascii="Arial Unicode MS" w:eastAsia="Arial Unicode MS" w:hAnsi="Arial Unicode MS" w:cs="Arial Unicode MS"/>
        </w:rPr>
      </w:pPr>
    </w:p>
    <w:p w:rsidR="003D7968" w:rsidRPr="00615CE7" w:rsidRDefault="00615CE7" w:rsidP="0091466F">
      <w:pPr>
        <w:jc w:val="both"/>
        <w:rPr>
          <w:rFonts w:ascii="Arial Unicode MS" w:eastAsia="Arial Unicode MS" w:hAnsi="Arial Unicode MS" w:cs="Arial Unicode MS"/>
        </w:rPr>
      </w:pPr>
      <w:r w:rsidRPr="00615CE7">
        <w:rPr>
          <w:rFonts w:ascii="Arial Unicode MS" w:eastAsia="Arial Unicode MS" w:hAnsi="Arial Unicode MS" w:cs="Arial Unicode MS"/>
        </w:rPr>
        <w:t xml:space="preserve">PROYECTO EDUCATIVO INSTITUCIONAL </w:t>
      </w:r>
      <w:r w:rsidR="003D7968" w:rsidRPr="00615CE7">
        <w:rPr>
          <w:rFonts w:ascii="Arial Unicode MS" w:eastAsia="Arial Unicode MS" w:hAnsi="Arial Unicode MS" w:cs="Arial Unicode MS"/>
        </w:rPr>
        <w:t xml:space="preserve"> ISLA DE LOS MILAGROS DEL MUNICIPIO DE SANBERNARDO -CORDOBA.</w:t>
      </w:r>
    </w:p>
    <w:p w:rsidR="003D7968" w:rsidRPr="00494742" w:rsidRDefault="003D7968" w:rsidP="0091466F">
      <w:pPr>
        <w:jc w:val="both"/>
        <w:rPr>
          <w:rFonts w:ascii="Arial Unicode MS" w:eastAsia="Arial Unicode MS" w:hAnsi="Arial Unicode MS" w:cs="Arial Unicode MS"/>
        </w:rPr>
      </w:pPr>
      <w:r w:rsidRPr="00615CE7">
        <w:rPr>
          <w:rFonts w:ascii="Arial Unicode MS" w:eastAsia="Arial Unicode MS" w:hAnsi="Arial Unicode MS" w:cs="Arial Unicode MS"/>
        </w:rPr>
        <w:t>NOMBRE DEL E</w:t>
      </w:r>
      <w:r w:rsidR="00615CE7" w:rsidRPr="00615CE7">
        <w:rPr>
          <w:rFonts w:ascii="Arial Unicode MS" w:eastAsia="Arial Unicode MS" w:hAnsi="Arial Unicode MS" w:cs="Arial Unicode MS"/>
        </w:rPr>
        <w:t xml:space="preserve">STABLECIMIENTO: INSTITUCION EDUCATIVA </w:t>
      </w:r>
      <w:r w:rsidRPr="00615CE7">
        <w:rPr>
          <w:rFonts w:ascii="Arial Unicode MS" w:eastAsia="Arial Unicode MS" w:hAnsi="Arial Unicode MS" w:cs="Arial Unicode MS"/>
        </w:rPr>
        <w:t xml:space="preserve"> ISLA DE LOS MILAGROS</w:t>
      </w:r>
      <w:r w:rsidRPr="00494742">
        <w:rPr>
          <w:rFonts w:ascii="Arial Unicode MS" w:eastAsia="Arial Unicode MS" w:hAnsi="Arial Unicode MS" w:cs="Arial Unicode MS"/>
        </w:rPr>
        <w:t>.</w:t>
      </w:r>
    </w:p>
    <w:p w:rsidR="003D7968" w:rsidRDefault="003D7968" w:rsidP="0091466F">
      <w:pPr>
        <w:jc w:val="both"/>
        <w:rPr>
          <w:rFonts w:ascii="Arial Unicode MS" w:eastAsia="Arial Unicode MS" w:hAnsi="Arial Unicode MS" w:cs="Arial Unicode MS"/>
        </w:rPr>
      </w:pPr>
    </w:p>
    <w:p w:rsidR="003D7968" w:rsidRPr="00494742" w:rsidRDefault="003D7968" w:rsidP="0091466F">
      <w:pPr>
        <w:jc w:val="both"/>
        <w:rPr>
          <w:rFonts w:ascii="Arial Unicode MS" w:eastAsia="Arial Unicode MS" w:hAnsi="Arial Unicode MS" w:cs="Arial Unicode MS"/>
          <w:b/>
        </w:rPr>
      </w:pPr>
      <w:r w:rsidRPr="00494742">
        <w:rPr>
          <w:rFonts w:ascii="Arial Unicode MS" w:eastAsia="Arial Unicode MS" w:hAnsi="Arial Unicode MS" w:cs="Arial Unicode MS"/>
          <w:b/>
        </w:rPr>
        <w:t>MUNICIPIO DE SAN BERNARDO DEL VIENTO- DEPARTAMENTO DE CÓRDOBA.</w:t>
      </w:r>
    </w:p>
    <w:p w:rsidR="00615CE7" w:rsidRPr="00E21CC0" w:rsidRDefault="00615CE7" w:rsidP="0091466F">
      <w:pPr>
        <w:jc w:val="both"/>
        <w:rPr>
          <w:rFonts w:ascii="Arial Unicode MS" w:eastAsia="Arial Unicode MS" w:hAnsi="Arial Unicode MS" w:cs="Arial Unicode MS"/>
          <w:b/>
          <w:lang w:val="es-CO"/>
        </w:rPr>
      </w:pPr>
    </w:p>
    <w:p w:rsidR="003D7968" w:rsidRPr="00E21CC0" w:rsidRDefault="003D7968" w:rsidP="0091466F">
      <w:pPr>
        <w:jc w:val="both"/>
        <w:rPr>
          <w:rFonts w:ascii="Arial Unicode MS" w:eastAsia="Arial Unicode MS" w:hAnsi="Arial Unicode MS" w:cs="Arial Unicode MS"/>
          <w:b/>
          <w:lang w:val="es-CO"/>
        </w:rPr>
      </w:pPr>
      <w:r w:rsidRPr="00E21CC0">
        <w:rPr>
          <w:rFonts w:ascii="Arial Unicode MS" w:eastAsia="Arial Unicode MS" w:hAnsi="Arial Unicode MS" w:cs="Arial Unicode MS"/>
          <w:b/>
          <w:lang w:val="es-CO"/>
        </w:rPr>
        <w:t>DANE: 223675001145</w:t>
      </w:r>
    </w:p>
    <w:p w:rsidR="00615CE7" w:rsidRPr="00E21CC0" w:rsidRDefault="00615CE7" w:rsidP="0091466F">
      <w:pPr>
        <w:jc w:val="both"/>
        <w:rPr>
          <w:rFonts w:ascii="Arial Unicode MS" w:eastAsia="Arial Unicode MS" w:hAnsi="Arial Unicode MS" w:cs="Arial Unicode MS"/>
          <w:b/>
          <w:lang w:val="es-CO"/>
        </w:rPr>
      </w:pPr>
    </w:p>
    <w:p w:rsidR="003D7968" w:rsidRPr="00E21CC0" w:rsidRDefault="003D7968" w:rsidP="0091466F">
      <w:pPr>
        <w:jc w:val="both"/>
        <w:rPr>
          <w:rFonts w:ascii="Arial Unicode MS" w:eastAsia="Arial Unicode MS" w:hAnsi="Arial Unicode MS" w:cs="Arial Unicode MS"/>
          <w:lang w:val="es-CO"/>
        </w:rPr>
      </w:pPr>
      <w:r w:rsidRPr="00E21CC0">
        <w:rPr>
          <w:rFonts w:ascii="Arial Unicode MS" w:eastAsia="Arial Unicode MS" w:hAnsi="Arial Unicode MS" w:cs="Arial Unicode MS"/>
          <w:b/>
          <w:lang w:val="es-CO"/>
        </w:rPr>
        <w:t>NIT.</w:t>
      </w:r>
      <w:r w:rsidRPr="00E21CC0">
        <w:rPr>
          <w:rFonts w:ascii="Arial Unicode MS" w:eastAsia="Arial Unicode MS" w:hAnsi="Arial Unicode MS" w:cs="Arial Unicode MS"/>
          <w:lang w:val="es-CO"/>
        </w:rPr>
        <w:t>812.008.272-9</w:t>
      </w:r>
    </w:p>
    <w:p w:rsidR="00615CE7" w:rsidRDefault="00615CE7" w:rsidP="0091466F">
      <w:pPr>
        <w:jc w:val="both"/>
        <w:rPr>
          <w:rFonts w:ascii="Arial Unicode MS" w:eastAsia="Arial Unicode MS" w:hAnsi="Arial Unicode MS" w:cs="Arial Unicode MS"/>
          <w:lang w:val="es-CO"/>
        </w:rPr>
      </w:pPr>
    </w:p>
    <w:p w:rsidR="003D7968" w:rsidRPr="00615CE7" w:rsidRDefault="003D7968" w:rsidP="0091466F">
      <w:pPr>
        <w:jc w:val="both"/>
        <w:rPr>
          <w:rFonts w:ascii="Arial Unicode MS" w:eastAsia="Arial Unicode MS" w:hAnsi="Arial Unicode MS" w:cs="Arial Unicode MS"/>
          <w:lang w:val="es-CO"/>
        </w:rPr>
      </w:pPr>
      <w:r w:rsidRPr="00615CE7">
        <w:rPr>
          <w:rFonts w:ascii="Arial Unicode MS" w:eastAsia="Arial Unicode MS" w:hAnsi="Arial Unicode MS" w:cs="Arial Unicode MS"/>
          <w:lang w:val="es-CO"/>
        </w:rPr>
        <w:t xml:space="preserve"> </w:t>
      </w:r>
      <w:r w:rsidR="00615CE7" w:rsidRPr="00615CE7">
        <w:rPr>
          <w:rFonts w:ascii="Arial Unicode MS" w:eastAsia="Arial Unicode MS" w:hAnsi="Arial Unicode MS" w:cs="Arial Unicode MS"/>
          <w:b/>
          <w:lang w:val="es-CO"/>
        </w:rPr>
        <w:t xml:space="preserve">RES: </w:t>
      </w:r>
      <w:r w:rsidR="00615CE7" w:rsidRPr="00615CE7">
        <w:rPr>
          <w:rFonts w:ascii="Arial Unicode MS" w:eastAsia="Arial Unicode MS" w:hAnsi="Arial Unicode MS" w:cs="Arial Unicode MS"/>
          <w:lang w:val="es-CO"/>
        </w:rPr>
        <w:t>304 DEL 22 DE JULIO DEL 2011</w:t>
      </w:r>
    </w:p>
    <w:p w:rsidR="00A82605" w:rsidRPr="00615CE7" w:rsidRDefault="00A82605" w:rsidP="0091466F">
      <w:pPr>
        <w:jc w:val="both"/>
        <w:rPr>
          <w:rFonts w:ascii="Arial Unicode MS" w:eastAsia="Arial Unicode MS" w:hAnsi="Arial Unicode MS" w:cs="Arial Unicode MS"/>
          <w:b/>
          <w:lang w:val="es-CO"/>
        </w:rPr>
      </w:pPr>
    </w:p>
    <w:p w:rsidR="003D7968" w:rsidRPr="00494742" w:rsidRDefault="003D7968" w:rsidP="0091466F">
      <w:pPr>
        <w:jc w:val="both"/>
        <w:rPr>
          <w:rFonts w:ascii="Arial Unicode MS" w:eastAsia="Arial Unicode MS" w:hAnsi="Arial Unicode MS" w:cs="Arial Unicode MS"/>
        </w:rPr>
      </w:pPr>
      <w:r w:rsidRPr="00494742">
        <w:rPr>
          <w:rFonts w:ascii="Arial Unicode MS" w:eastAsia="Arial Unicode MS" w:hAnsi="Arial Unicode MS" w:cs="Arial Unicode MS"/>
          <w:b/>
        </w:rPr>
        <w:t>NATURALEZA:</w:t>
      </w:r>
      <w:r w:rsidRPr="00494742">
        <w:rPr>
          <w:rFonts w:ascii="Arial Unicode MS" w:eastAsia="Arial Unicode MS" w:hAnsi="Arial Unicode MS" w:cs="Arial Unicode MS"/>
        </w:rPr>
        <w:t xml:space="preserve"> MIXTO</w:t>
      </w:r>
    </w:p>
    <w:p w:rsidR="003D7968" w:rsidRDefault="003D7968" w:rsidP="0091466F">
      <w:pPr>
        <w:jc w:val="both"/>
        <w:rPr>
          <w:rFonts w:ascii="Arial Unicode MS" w:eastAsia="Arial Unicode MS" w:hAnsi="Arial Unicode MS" w:cs="Arial Unicode MS"/>
          <w:b/>
        </w:rPr>
      </w:pPr>
    </w:p>
    <w:p w:rsidR="003D7968" w:rsidRPr="00494742" w:rsidRDefault="003D7968" w:rsidP="0091466F">
      <w:pPr>
        <w:jc w:val="both"/>
        <w:rPr>
          <w:rFonts w:ascii="Arial Unicode MS" w:eastAsia="Arial Unicode MS" w:hAnsi="Arial Unicode MS" w:cs="Arial Unicode MS"/>
        </w:rPr>
      </w:pPr>
      <w:r w:rsidRPr="00C22926">
        <w:rPr>
          <w:rFonts w:ascii="Arial Unicode MS" w:eastAsia="Arial Unicode MS" w:hAnsi="Arial Unicode MS" w:cs="Arial Unicode MS"/>
          <w:b/>
        </w:rPr>
        <w:t>JORNADA:</w:t>
      </w:r>
      <w:r w:rsidRPr="00494742">
        <w:rPr>
          <w:rFonts w:ascii="Arial Unicode MS" w:eastAsia="Arial Unicode MS" w:hAnsi="Arial Unicode MS" w:cs="Arial Unicode MS"/>
        </w:rPr>
        <w:t xml:space="preserve"> DIURNA – PREESCOLAR, BÁSICA  CICLOBASICA PRIMARIA Y BASICA CICLO SECUNDARIA. </w:t>
      </w:r>
    </w:p>
    <w:p w:rsidR="00A82605" w:rsidRDefault="00A82605" w:rsidP="0091466F">
      <w:pPr>
        <w:jc w:val="both"/>
        <w:rPr>
          <w:rFonts w:ascii="Arial Unicode MS" w:eastAsia="Arial Unicode MS" w:hAnsi="Arial Unicode MS" w:cs="Arial Unicode MS"/>
          <w:b/>
        </w:rPr>
      </w:pPr>
    </w:p>
    <w:p w:rsidR="003D7968" w:rsidRPr="00494742" w:rsidRDefault="003D7968" w:rsidP="0091466F">
      <w:pPr>
        <w:jc w:val="both"/>
        <w:rPr>
          <w:rFonts w:ascii="Arial Unicode MS" w:eastAsia="Arial Unicode MS" w:hAnsi="Arial Unicode MS" w:cs="Arial Unicode MS"/>
        </w:rPr>
      </w:pPr>
      <w:r w:rsidRPr="00C22926">
        <w:rPr>
          <w:rFonts w:ascii="Arial Unicode MS" w:eastAsia="Arial Unicode MS" w:hAnsi="Arial Unicode MS" w:cs="Arial Unicode MS"/>
          <w:b/>
        </w:rPr>
        <w:t>JORNADA:</w:t>
      </w:r>
      <w:r w:rsidRPr="00494742">
        <w:rPr>
          <w:rFonts w:ascii="Arial Unicode MS" w:eastAsia="Arial Unicode MS" w:hAnsi="Arial Unicode MS" w:cs="Arial Unicode MS"/>
        </w:rPr>
        <w:t xml:space="preserve"> SABATINA CICLOS TRANSFORMEMOS: EDUCACION PARA       JOVENES Y ADULTOS.</w:t>
      </w:r>
    </w:p>
    <w:p w:rsidR="003D7968" w:rsidRDefault="003D7968" w:rsidP="0091466F">
      <w:pPr>
        <w:jc w:val="both"/>
        <w:rPr>
          <w:rFonts w:ascii="Arial Unicode MS" w:eastAsia="Arial Unicode MS" w:hAnsi="Arial Unicode MS" w:cs="Arial Unicode MS"/>
        </w:rPr>
      </w:pPr>
    </w:p>
    <w:p w:rsidR="003D7968" w:rsidRPr="00494742" w:rsidRDefault="003D7968" w:rsidP="0091466F">
      <w:pPr>
        <w:jc w:val="both"/>
        <w:rPr>
          <w:rFonts w:ascii="Arial Unicode MS" w:eastAsia="Arial Unicode MS" w:hAnsi="Arial Unicode MS" w:cs="Arial Unicode MS"/>
        </w:rPr>
      </w:pPr>
      <w:r w:rsidRPr="00C22926">
        <w:rPr>
          <w:rFonts w:ascii="Arial Unicode MS" w:eastAsia="Arial Unicode MS" w:hAnsi="Arial Unicode MS" w:cs="Arial Unicode MS"/>
          <w:b/>
        </w:rPr>
        <w:t>CARÁCTER</w:t>
      </w:r>
      <w:r w:rsidRPr="00494742">
        <w:rPr>
          <w:rFonts w:ascii="Arial Unicode MS" w:eastAsia="Arial Unicode MS" w:hAnsi="Arial Unicode MS" w:cs="Arial Unicode MS"/>
        </w:rPr>
        <w:t>: PUBLICO.</w:t>
      </w:r>
    </w:p>
    <w:p w:rsidR="003D7968" w:rsidRDefault="003D7968" w:rsidP="0091466F">
      <w:pPr>
        <w:jc w:val="both"/>
        <w:rPr>
          <w:rFonts w:ascii="Arial Unicode MS" w:eastAsia="Arial Unicode MS" w:hAnsi="Arial Unicode MS" w:cs="Arial Unicode MS"/>
          <w:b/>
        </w:rPr>
      </w:pPr>
    </w:p>
    <w:p w:rsidR="003D7968" w:rsidRPr="00494742" w:rsidRDefault="003D7968" w:rsidP="0091466F">
      <w:pPr>
        <w:jc w:val="both"/>
        <w:rPr>
          <w:rFonts w:ascii="Arial Unicode MS" w:eastAsia="Arial Unicode MS" w:hAnsi="Arial Unicode MS" w:cs="Arial Unicode MS"/>
        </w:rPr>
      </w:pPr>
      <w:r w:rsidRPr="00C22926">
        <w:rPr>
          <w:rFonts w:ascii="Arial Unicode MS" w:eastAsia="Arial Unicode MS" w:hAnsi="Arial Unicode MS" w:cs="Arial Unicode MS"/>
          <w:b/>
        </w:rPr>
        <w:t>NUCLEO EDUCATIVO</w:t>
      </w:r>
      <w:r w:rsidRPr="00494742">
        <w:rPr>
          <w:rFonts w:ascii="Arial Unicode MS" w:eastAsia="Arial Unicode MS" w:hAnsi="Arial Unicode MS" w:cs="Arial Unicode MS"/>
        </w:rPr>
        <w:t>: 52A</w:t>
      </w:r>
    </w:p>
    <w:p w:rsidR="003D7968" w:rsidRDefault="003D7968" w:rsidP="0091466F">
      <w:pPr>
        <w:spacing w:line="480" w:lineRule="auto"/>
        <w:jc w:val="both"/>
        <w:rPr>
          <w:rFonts w:ascii="Arial" w:hAnsi="Arial" w:cs="Arial"/>
          <w:b/>
        </w:rPr>
      </w:pPr>
    </w:p>
    <w:p w:rsidR="00FE6F42" w:rsidRDefault="00FE6F42" w:rsidP="005225C4">
      <w:pPr>
        <w:jc w:val="both"/>
        <w:rPr>
          <w:rFonts w:ascii="Arial Unicode MS" w:eastAsia="Arial Unicode MS" w:hAnsi="Arial Unicode MS" w:cs="Arial Unicode MS"/>
          <w:b/>
        </w:rPr>
      </w:pPr>
    </w:p>
    <w:p w:rsidR="00FE6F42" w:rsidRDefault="00FE6F42" w:rsidP="005225C4">
      <w:pPr>
        <w:jc w:val="both"/>
        <w:rPr>
          <w:rFonts w:ascii="Arial Unicode MS" w:eastAsia="Arial Unicode MS" w:hAnsi="Arial Unicode MS" w:cs="Arial Unicode MS"/>
          <w:b/>
        </w:rPr>
      </w:pPr>
    </w:p>
    <w:p w:rsidR="00FE6F42" w:rsidRDefault="00FE6F42" w:rsidP="005225C4">
      <w:pPr>
        <w:jc w:val="both"/>
        <w:rPr>
          <w:rFonts w:ascii="Arial Unicode MS" w:eastAsia="Arial Unicode MS" w:hAnsi="Arial Unicode MS" w:cs="Arial Unicode MS"/>
          <w:b/>
        </w:rPr>
      </w:pPr>
    </w:p>
    <w:p w:rsidR="003359E7" w:rsidRPr="005C3BDB" w:rsidRDefault="005225C4" w:rsidP="00615CE7">
      <w:pPr>
        <w:jc w:val="center"/>
        <w:rPr>
          <w:rFonts w:ascii="Arial Unicode MS" w:eastAsia="Arial Unicode MS" w:hAnsi="Arial Unicode MS" w:cs="Arial Unicode MS"/>
          <w:b/>
        </w:rPr>
      </w:pPr>
      <w:r>
        <w:rPr>
          <w:rFonts w:ascii="Arial Unicode MS" w:eastAsia="Arial Unicode MS" w:hAnsi="Arial Unicode MS" w:cs="Arial Unicode MS" w:hint="eastAsia"/>
          <w:b/>
        </w:rPr>
        <w:lastRenderedPageBreak/>
        <w:t>1.2-MISIÓN</w:t>
      </w:r>
    </w:p>
    <w:p w:rsidR="003359E7" w:rsidRDefault="003359E7" w:rsidP="005225C4">
      <w:pPr>
        <w:jc w:val="both"/>
        <w:rPr>
          <w:rFonts w:ascii="Arial Unicode MS" w:eastAsia="Arial Unicode MS" w:hAnsi="Arial Unicode MS" w:cs="Arial Unicode MS"/>
        </w:rPr>
      </w:pPr>
    </w:p>
    <w:p w:rsidR="00D7691C" w:rsidRDefault="003359E7" w:rsidP="00D7691C">
      <w:pPr>
        <w:jc w:val="both"/>
        <w:rPr>
          <w:rFonts w:ascii="Arial Unicode MS" w:eastAsia="Arial Unicode MS" w:hAnsi="Arial Unicode MS" w:cs="Arial Unicode MS"/>
        </w:rPr>
      </w:pPr>
      <w:r>
        <w:rPr>
          <w:rFonts w:ascii="Arial Unicode MS" w:eastAsia="Arial Unicode MS" w:hAnsi="Arial Unicode MS" w:cs="Arial Unicode MS"/>
        </w:rPr>
        <w:t>La institución educativa</w:t>
      </w:r>
      <w:r w:rsidR="005225C4">
        <w:rPr>
          <w:rFonts w:ascii="Arial Unicode MS" w:eastAsia="Arial Unicode MS" w:hAnsi="Arial Unicode MS" w:cs="Arial Unicode MS" w:hint="eastAsia"/>
        </w:rPr>
        <w:t xml:space="preserve"> Isla de los Milagros</w:t>
      </w:r>
      <w:r>
        <w:rPr>
          <w:rFonts w:ascii="Arial Unicode MS" w:eastAsia="Arial Unicode MS" w:hAnsi="Arial Unicode MS" w:cs="Arial Unicode MS"/>
        </w:rPr>
        <w:t>,</w:t>
      </w:r>
      <w:r>
        <w:rPr>
          <w:rFonts w:ascii="Arial Unicode MS" w:eastAsia="Arial Unicode MS" w:hAnsi="Arial Unicode MS" w:cs="Arial Unicode MS" w:hint="eastAsia"/>
        </w:rPr>
        <w:t xml:space="preserve"> </w:t>
      </w:r>
      <w:r>
        <w:rPr>
          <w:rFonts w:ascii="Arial Unicode MS" w:eastAsia="Arial Unicode MS" w:hAnsi="Arial Unicode MS" w:cs="Arial Unicode MS"/>
        </w:rPr>
        <w:t>ofrece educación integral</w:t>
      </w:r>
      <w:r w:rsidR="00D7691C">
        <w:rPr>
          <w:rFonts w:ascii="Arial Unicode MS" w:eastAsia="Arial Unicode MS" w:hAnsi="Arial Unicode MS" w:cs="Arial Unicode MS" w:hint="eastAsia"/>
        </w:rPr>
        <w:t xml:space="preserve"> </w:t>
      </w:r>
      <w:r w:rsidR="00D7691C">
        <w:rPr>
          <w:rFonts w:ascii="Arial Unicode MS" w:eastAsia="Arial Unicode MS" w:hAnsi="Arial Unicode MS" w:cs="Arial Unicode MS"/>
        </w:rPr>
        <w:t xml:space="preserve">a </w:t>
      </w:r>
      <w:r w:rsidR="00D7691C">
        <w:rPr>
          <w:rFonts w:ascii="Arial Unicode MS" w:eastAsia="Arial Unicode MS" w:hAnsi="Arial Unicode MS" w:cs="Arial Unicode MS" w:hint="eastAsia"/>
        </w:rPr>
        <w:t>niños</w:t>
      </w:r>
      <w:r w:rsidR="00D7691C">
        <w:rPr>
          <w:rFonts w:ascii="Arial Unicode MS" w:eastAsia="Arial Unicode MS" w:hAnsi="Arial Unicode MS" w:cs="Arial Unicode MS"/>
        </w:rPr>
        <w:t xml:space="preserve">, </w:t>
      </w:r>
      <w:r w:rsidR="005225C4">
        <w:rPr>
          <w:rFonts w:ascii="Arial Unicode MS" w:eastAsia="Arial Unicode MS" w:hAnsi="Arial Unicode MS" w:cs="Arial Unicode MS" w:hint="eastAsia"/>
        </w:rPr>
        <w:t xml:space="preserve">niñas </w:t>
      </w:r>
      <w:r w:rsidR="00D7691C">
        <w:rPr>
          <w:rFonts w:ascii="Arial Unicode MS" w:eastAsia="Arial Unicode MS" w:hAnsi="Arial Unicode MS" w:cs="Arial Unicode MS"/>
        </w:rPr>
        <w:t xml:space="preserve">, jóvenes y adultos </w:t>
      </w:r>
      <w:r w:rsidR="005225C4">
        <w:rPr>
          <w:rFonts w:ascii="Arial Unicode MS" w:eastAsia="Arial Unicode MS" w:hAnsi="Arial Unicode MS" w:cs="Arial Unicode MS" w:hint="eastAsia"/>
        </w:rPr>
        <w:t>en los niveles de preescolar, p</w:t>
      </w:r>
      <w:r w:rsidR="00D7691C">
        <w:rPr>
          <w:rFonts w:ascii="Arial Unicode MS" w:eastAsia="Arial Unicode MS" w:hAnsi="Arial Unicode MS" w:cs="Arial Unicode MS" w:hint="eastAsia"/>
        </w:rPr>
        <w:t xml:space="preserve">rimaria, básica secundaria, </w:t>
      </w:r>
      <w:r w:rsidR="00D7691C">
        <w:rPr>
          <w:rFonts w:ascii="Arial Unicode MS" w:eastAsia="Arial Unicode MS" w:hAnsi="Arial Unicode MS" w:cs="Arial Unicode MS"/>
        </w:rPr>
        <w:t xml:space="preserve">media y </w:t>
      </w:r>
      <w:r w:rsidR="00D7691C">
        <w:rPr>
          <w:rFonts w:ascii="Arial Unicode MS" w:eastAsia="Arial Unicode MS" w:hAnsi="Arial Unicode MS" w:cs="Arial Unicode MS" w:hint="eastAsia"/>
        </w:rPr>
        <w:t>por ciclos</w:t>
      </w:r>
      <w:r w:rsidR="00D7691C">
        <w:rPr>
          <w:rFonts w:ascii="Arial Unicode MS" w:eastAsia="Arial Unicode MS" w:hAnsi="Arial Unicode MS" w:cs="Arial Unicode MS"/>
        </w:rPr>
        <w:t xml:space="preserve"> ,</w:t>
      </w:r>
      <w:r w:rsidR="00D7691C">
        <w:rPr>
          <w:rFonts w:ascii="Arial Unicode MS" w:eastAsia="Arial Unicode MS" w:hAnsi="Arial Unicode MS" w:cs="Arial Unicode MS" w:hint="eastAsia"/>
        </w:rPr>
        <w:t xml:space="preserve">mediante la utilización de recursos humanos, </w:t>
      </w:r>
      <w:r w:rsidR="00D7691C">
        <w:rPr>
          <w:rFonts w:ascii="Arial Unicode MS" w:eastAsia="Arial Unicode MS" w:hAnsi="Arial Unicode MS" w:cs="Arial Unicode MS"/>
        </w:rPr>
        <w:t>logísticos</w:t>
      </w:r>
      <w:r w:rsidR="00D7691C">
        <w:rPr>
          <w:rFonts w:ascii="Arial Unicode MS" w:eastAsia="Arial Unicode MS" w:hAnsi="Arial Unicode MS" w:cs="Arial Unicode MS" w:hint="eastAsia"/>
        </w:rPr>
        <w:t xml:space="preserve">, </w:t>
      </w:r>
      <w:r w:rsidR="00D7691C">
        <w:rPr>
          <w:rFonts w:ascii="Arial Unicode MS" w:eastAsia="Arial Unicode MS" w:hAnsi="Arial Unicode MS" w:cs="Arial Unicode MS"/>
        </w:rPr>
        <w:t>científicos</w:t>
      </w:r>
      <w:r w:rsidR="00D7691C">
        <w:rPr>
          <w:rFonts w:ascii="Arial Unicode MS" w:eastAsia="Arial Unicode MS" w:hAnsi="Arial Unicode MS" w:cs="Arial Unicode MS" w:hint="eastAsia"/>
        </w:rPr>
        <w:t xml:space="preserve"> y tecnológicos, </w:t>
      </w:r>
      <w:r w:rsidR="00C4241C">
        <w:rPr>
          <w:rFonts w:ascii="Arial Unicode MS" w:eastAsia="Arial Unicode MS" w:hAnsi="Arial Unicode MS" w:cs="Arial Unicode MS"/>
        </w:rPr>
        <w:t>en</w:t>
      </w:r>
      <w:r w:rsidR="00D7691C">
        <w:rPr>
          <w:rFonts w:ascii="Arial Unicode MS" w:eastAsia="Arial Unicode MS" w:hAnsi="Arial Unicode MS" w:cs="Arial Unicode MS"/>
        </w:rPr>
        <w:t>focada</w:t>
      </w:r>
      <w:r w:rsidR="00D7691C">
        <w:rPr>
          <w:rFonts w:ascii="Arial Unicode MS" w:eastAsia="Arial Unicode MS" w:hAnsi="Arial Unicode MS" w:cs="Arial Unicode MS" w:hint="eastAsia"/>
        </w:rPr>
        <w:t xml:space="preserve"> </w:t>
      </w:r>
      <w:r w:rsidR="00D7691C">
        <w:rPr>
          <w:rFonts w:ascii="Arial Unicode MS" w:eastAsia="Arial Unicode MS" w:hAnsi="Arial Unicode MS" w:cs="Arial Unicode MS"/>
        </w:rPr>
        <w:t xml:space="preserve">a </w:t>
      </w:r>
      <w:r w:rsidR="00D7691C">
        <w:rPr>
          <w:rFonts w:ascii="Arial Unicode MS" w:eastAsia="Arial Unicode MS" w:hAnsi="Arial Unicode MS" w:cs="Arial Unicode MS" w:hint="eastAsia"/>
        </w:rPr>
        <w:t xml:space="preserve">la formación ambiental de personas </w:t>
      </w:r>
      <w:r w:rsidR="00C4241C">
        <w:rPr>
          <w:rFonts w:ascii="Arial Unicode MS" w:eastAsia="Arial Unicode MS" w:hAnsi="Arial Unicode MS" w:cs="Arial Unicode MS" w:hint="eastAsia"/>
        </w:rPr>
        <w:t>comprometidas con el desarrollo</w:t>
      </w:r>
      <w:r w:rsidR="00D7691C">
        <w:rPr>
          <w:rFonts w:ascii="Arial Unicode MS" w:eastAsia="Arial Unicode MS" w:hAnsi="Arial Unicode MS" w:cs="Arial Unicode MS"/>
        </w:rPr>
        <w:t xml:space="preserve"> </w:t>
      </w:r>
      <w:r w:rsidR="00C4241C">
        <w:rPr>
          <w:rFonts w:ascii="Arial Unicode MS" w:eastAsia="Arial Unicode MS" w:hAnsi="Arial Unicode MS" w:cs="Arial Unicode MS"/>
        </w:rPr>
        <w:t xml:space="preserve">cultural y el </w:t>
      </w:r>
      <w:r w:rsidR="00D7691C">
        <w:rPr>
          <w:rFonts w:ascii="Arial Unicode MS" w:eastAsia="Arial Unicode MS" w:hAnsi="Arial Unicode MS" w:cs="Arial Unicode MS"/>
        </w:rPr>
        <w:t>respeto a la diversidad étnica.</w:t>
      </w:r>
      <w:r w:rsidR="00C4241C" w:rsidRPr="00C4241C">
        <w:rPr>
          <w:rFonts w:ascii="Arial Unicode MS" w:eastAsia="Arial Unicode MS" w:hAnsi="Arial Unicode MS" w:cs="Arial Unicode MS"/>
        </w:rPr>
        <w:t xml:space="preserve"> </w:t>
      </w:r>
    </w:p>
    <w:p w:rsidR="005225C4" w:rsidRDefault="005225C4" w:rsidP="005225C4">
      <w:pPr>
        <w:jc w:val="both"/>
        <w:rPr>
          <w:rFonts w:ascii="Arial Unicode MS" w:eastAsia="Arial Unicode MS" w:hAnsi="Arial Unicode MS" w:cs="Arial Unicode MS"/>
          <w:b/>
        </w:rPr>
      </w:pPr>
    </w:p>
    <w:p w:rsidR="005225C4" w:rsidRDefault="005225C4" w:rsidP="00615CE7">
      <w:pPr>
        <w:jc w:val="center"/>
        <w:rPr>
          <w:rFonts w:ascii="Arial Unicode MS" w:eastAsia="Arial Unicode MS" w:hAnsi="Arial Unicode MS" w:cs="Arial Unicode MS"/>
          <w:b/>
        </w:rPr>
      </w:pPr>
      <w:r>
        <w:rPr>
          <w:rFonts w:ascii="Arial Unicode MS" w:eastAsia="Arial Unicode MS" w:hAnsi="Arial Unicode MS" w:cs="Arial Unicode MS" w:hint="eastAsia"/>
          <w:b/>
        </w:rPr>
        <w:t>1.3-VISIÓN</w:t>
      </w:r>
    </w:p>
    <w:p w:rsidR="005225C4" w:rsidRDefault="005225C4" w:rsidP="005225C4">
      <w:pPr>
        <w:jc w:val="both"/>
        <w:rPr>
          <w:rFonts w:ascii="Arial Unicode MS" w:eastAsia="Arial Unicode MS" w:hAnsi="Arial Unicode MS" w:cs="Arial Unicode MS"/>
          <w:b/>
        </w:rPr>
      </w:pPr>
    </w:p>
    <w:p w:rsidR="00D866CA" w:rsidRDefault="00C4241C" w:rsidP="00C4241C">
      <w:pPr>
        <w:jc w:val="both"/>
        <w:rPr>
          <w:rFonts w:ascii="Arial Unicode MS" w:eastAsia="Arial Unicode MS" w:hAnsi="Arial Unicode MS" w:cs="Arial Unicode MS"/>
        </w:rPr>
      </w:pPr>
      <w:r>
        <w:rPr>
          <w:rFonts w:ascii="Arial Unicode MS" w:eastAsia="Arial Unicode MS" w:hAnsi="Arial Unicode MS" w:cs="Arial Unicode MS" w:hint="eastAsia"/>
        </w:rPr>
        <w:t xml:space="preserve">Al año 2016, </w:t>
      </w:r>
      <w:r>
        <w:rPr>
          <w:rFonts w:ascii="Arial Unicode MS" w:eastAsia="Arial Unicode MS" w:hAnsi="Arial Unicode MS" w:cs="Arial Unicode MS"/>
        </w:rPr>
        <w:t>la institución educativa</w:t>
      </w:r>
      <w:r w:rsidR="005225C4">
        <w:rPr>
          <w:rFonts w:ascii="Arial Unicode MS" w:eastAsia="Arial Unicode MS" w:hAnsi="Arial Unicode MS" w:cs="Arial Unicode MS" w:hint="eastAsia"/>
        </w:rPr>
        <w:t xml:space="preserve"> </w:t>
      </w:r>
      <w:r w:rsidR="005225C4" w:rsidRPr="005225C4">
        <w:rPr>
          <w:rFonts w:ascii="Arial Unicode MS" w:eastAsia="Arial Unicode MS" w:hAnsi="Arial Unicode MS" w:cs="Arial Unicode MS"/>
          <w:b/>
        </w:rPr>
        <w:t>“Isla</w:t>
      </w:r>
      <w:r w:rsidR="0021704C">
        <w:rPr>
          <w:rFonts w:ascii="Arial Unicode MS" w:eastAsia="Arial Unicode MS" w:hAnsi="Arial Unicode MS" w:cs="Arial Unicode MS" w:hint="eastAsia"/>
          <w:b/>
        </w:rPr>
        <w:t xml:space="preserve"> de los M</w:t>
      </w:r>
      <w:r w:rsidR="005225C4" w:rsidRPr="005225C4">
        <w:rPr>
          <w:rFonts w:ascii="Arial Unicode MS" w:eastAsia="Arial Unicode MS" w:hAnsi="Arial Unicode MS" w:cs="Arial Unicode MS" w:hint="eastAsia"/>
          <w:b/>
        </w:rPr>
        <w:t>agros”,</w:t>
      </w:r>
      <w:r w:rsidR="0006677B">
        <w:rPr>
          <w:rFonts w:ascii="Arial Unicode MS" w:eastAsia="Arial Unicode MS" w:hAnsi="Arial Unicode MS" w:cs="Arial Unicode MS" w:hint="eastAsia"/>
        </w:rPr>
        <w:t xml:space="preserve"> </w:t>
      </w:r>
      <w:r w:rsidR="0021704C">
        <w:rPr>
          <w:rFonts w:ascii="Arial Unicode MS" w:eastAsia="Arial Unicode MS" w:hAnsi="Arial Unicode MS" w:cs="Arial Unicode MS"/>
        </w:rPr>
        <w:t>promoverá</w:t>
      </w:r>
      <w:r>
        <w:rPr>
          <w:rFonts w:ascii="Arial Unicode MS" w:eastAsia="Arial Unicode MS" w:hAnsi="Arial Unicode MS" w:cs="Arial Unicode MS"/>
        </w:rPr>
        <w:t xml:space="preserve"> </w:t>
      </w:r>
      <w:r w:rsidR="0021704C">
        <w:rPr>
          <w:rFonts w:ascii="Arial Unicode MS" w:eastAsia="Arial Unicode MS" w:hAnsi="Arial Unicode MS" w:cs="Arial Unicode MS"/>
        </w:rPr>
        <w:t>bachilleres técnico competentes</w:t>
      </w:r>
      <w:r>
        <w:rPr>
          <w:rFonts w:ascii="Arial Unicode MS" w:eastAsia="Arial Unicode MS" w:hAnsi="Arial Unicode MS" w:cs="Arial Unicode MS"/>
        </w:rPr>
        <w:t xml:space="preserve"> </w:t>
      </w:r>
      <w:r w:rsidR="0021704C">
        <w:rPr>
          <w:rFonts w:ascii="Arial Unicode MS" w:eastAsia="Arial Unicode MS" w:hAnsi="Arial Unicode MS" w:cs="Arial Unicode MS"/>
        </w:rPr>
        <w:t xml:space="preserve">en el campo laboral  y  la continuidad en educación superior , </w:t>
      </w:r>
      <w:r w:rsidR="00D866CA">
        <w:rPr>
          <w:rFonts w:ascii="Arial Unicode MS" w:eastAsia="Arial Unicode MS" w:hAnsi="Arial Unicode MS" w:cs="Arial Unicode MS"/>
        </w:rPr>
        <w:t>contando con una planta de personal idónea y una planta física acorde con la exigencia tecnológicas</w:t>
      </w:r>
      <w:r w:rsidR="005C3BDB">
        <w:rPr>
          <w:rFonts w:ascii="Arial Unicode MS" w:eastAsia="Arial Unicode MS" w:hAnsi="Arial Unicode MS" w:cs="Arial Unicode MS"/>
        </w:rPr>
        <w:t xml:space="preserve"> que nos permitan estar entre las primeras instituciones públicas del municipio, departamento y de la nación.</w:t>
      </w:r>
    </w:p>
    <w:p w:rsidR="00D866CA" w:rsidRDefault="00D866CA" w:rsidP="00C4241C">
      <w:pPr>
        <w:jc w:val="both"/>
        <w:rPr>
          <w:rFonts w:ascii="Arial Unicode MS" w:eastAsia="Arial Unicode MS" w:hAnsi="Arial Unicode MS" w:cs="Arial Unicode MS"/>
        </w:rPr>
      </w:pPr>
    </w:p>
    <w:p w:rsidR="004D4869" w:rsidRPr="005C3BDB" w:rsidRDefault="004D4869" w:rsidP="0091466F">
      <w:pPr>
        <w:jc w:val="both"/>
        <w:rPr>
          <w:rFonts w:ascii="Arial Unicode MS" w:eastAsia="Arial Unicode MS" w:hAnsi="Arial Unicode MS" w:cs="Arial Unicode MS"/>
        </w:rPr>
      </w:pPr>
    </w:p>
    <w:p w:rsidR="00AF7834" w:rsidRPr="00AF7834" w:rsidRDefault="003D7968" w:rsidP="00AF7834">
      <w:pPr>
        <w:jc w:val="center"/>
        <w:rPr>
          <w:rFonts w:ascii="Arial Unicode MS" w:eastAsia="Arial Unicode MS" w:hAnsi="Arial Unicode MS" w:cs="Arial Unicode MS"/>
          <w:b/>
        </w:rPr>
      </w:pPr>
      <w:r>
        <w:rPr>
          <w:rFonts w:ascii="Arial Unicode MS" w:eastAsia="Arial Unicode MS" w:hAnsi="Arial Unicode MS" w:cs="Arial Unicode MS"/>
          <w:b/>
        </w:rPr>
        <w:t>1.4-</w:t>
      </w:r>
      <w:r w:rsidR="00AF7834">
        <w:rPr>
          <w:rFonts w:ascii="Arial Unicode MS" w:eastAsia="Arial Unicode MS" w:hAnsi="Arial Unicode MS" w:cs="Arial Unicode MS"/>
          <w:b/>
        </w:rPr>
        <w:t>FILOSOFÍ</w:t>
      </w:r>
      <w:r w:rsidR="00F93E3C">
        <w:rPr>
          <w:rFonts w:ascii="Arial Unicode MS" w:eastAsia="Arial Unicode MS" w:hAnsi="Arial Unicode MS" w:cs="Arial Unicode MS"/>
          <w:b/>
        </w:rPr>
        <w:t>A</w:t>
      </w:r>
    </w:p>
    <w:p w:rsidR="00AF7834" w:rsidRPr="00AF7834" w:rsidRDefault="00AF7834" w:rsidP="00AF7834">
      <w:pPr>
        <w:jc w:val="both"/>
        <w:rPr>
          <w:rFonts w:ascii="Arial Unicode MS" w:eastAsia="Arial Unicode MS" w:hAnsi="Arial Unicode MS" w:cs="Arial Unicode MS"/>
          <w:lang w:val="es-CO"/>
        </w:rPr>
      </w:pPr>
      <w:r w:rsidRPr="00AF7834">
        <w:rPr>
          <w:rFonts w:ascii="Arial Unicode MS" w:eastAsia="Arial Unicode MS" w:hAnsi="Arial Unicode MS" w:cs="Arial Unicode MS" w:hint="eastAsia"/>
        </w:rPr>
        <w:t xml:space="preserve">La filosofía está enmarcada dentro de los principios democráticos que permiten la apertura hacia el proceso de formación de todos los estamentos que conforman la  comunidad educativa de La institución  </w:t>
      </w:r>
      <w:r w:rsidRPr="00AF7834">
        <w:rPr>
          <w:rFonts w:ascii="Arial Unicode MS" w:eastAsia="Arial Unicode MS" w:hAnsi="Arial Unicode MS" w:cs="Arial Unicode MS" w:hint="eastAsia"/>
          <w:bCs/>
        </w:rPr>
        <w:t xml:space="preserve"> isla de los milagros</w:t>
      </w:r>
      <w:r w:rsidRPr="00AF7834">
        <w:rPr>
          <w:rFonts w:ascii="Arial Unicode MS" w:eastAsia="Arial Unicode MS" w:hAnsi="Arial Unicode MS" w:cs="Arial Unicode MS"/>
          <w:lang w:val="es-CO"/>
        </w:rPr>
        <w:t xml:space="preserve">. </w:t>
      </w:r>
      <w:r w:rsidRPr="00AF7834">
        <w:rPr>
          <w:rFonts w:ascii="Arial Unicode MS" w:eastAsia="Arial Unicode MS" w:hAnsi="Arial Unicode MS" w:cs="Arial Unicode MS" w:hint="eastAsia"/>
        </w:rPr>
        <w:t xml:space="preserve">Hacer de la institución educativa un espacio donde se viva un ambiente de participación y comunicación, donde se aprenda construyendo valores, partiendo de la realidad del estudiante. Y de la propuesta </w:t>
      </w:r>
      <w:r w:rsidR="00F93E3C" w:rsidRPr="00AF7834">
        <w:rPr>
          <w:rFonts w:ascii="Arial Unicode MS" w:eastAsia="Arial Unicode MS" w:hAnsi="Arial Unicode MS" w:cs="Arial Unicode MS"/>
        </w:rPr>
        <w:t>constructivista, avanzando</w:t>
      </w:r>
      <w:r w:rsidRPr="00AF7834">
        <w:rPr>
          <w:rFonts w:ascii="Arial Unicode MS" w:eastAsia="Arial Unicode MS" w:hAnsi="Arial Unicode MS" w:cs="Arial Unicode MS" w:hint="eastAsia"/>
        </w:rPr>
        <w:t xml:space="preserve"> paulatinamente en el desarrollo integral de la persona, donde adquiere relevancia la formación de juicios y criterios que la persona realiza con el poder de la argumentación; además formar individuos seguros de sí mismos y respetuosos de las demás personas.</w:t>
      </w:r>
    </w:p>
    <w:p w:rsidR="003D7968" w:rsidRPr="00AF7834" w:rsidRDefault="003D7968" w:rsidP="0091466F">
      <w:pPr>
        <w:jc w:val="both"/>
        <w:rPr>
          <w:rFonts w:ascii="Arial Unicode MS" w:eastAsia="Arial Unicode MS" w:hAnsi="Arial Unicode MS" w:cs="Arial Unicode MS"/>
          <w:b/>
          <w:lang w:val="es-CO"/>
        </w:rPr>
      </w:pPr>
    </w:p>
    <w:p w:rsidR="00483A72" w:rsidRDefault="00483A72" w:rsidP="0091466F">
      <w:pPr>
        <w:jc w:val="both"/>
        <w:rPr>
          <w:rFonts w:ascii="Arial Unicode MS" w:eastAsia="Arial Unicode MS" w:hAnsi="Arial Unicode MS" w:cs="Arial Unicode MS"/>
          <w:b/>
        </w:rPr>
      </w:pPr>
    </w:p>
    <w:p w:rsidR="00F93E3C" w:rsidRDefault="00F93E3C" w:rsidP="00483A72">
      <w:pPr>
        <w:jc w:val="center"/>
        <w:rPr>
          <w:rFonts w:ascii="Arial Unicode MS" w:eastAsia="Arial Unicode MS" w:hAnsi="Arial Unicode MS" w:cs="Arial Unicode MS"/>
          <w:b/>
        </w:rPr>
      </w:pPr>
    </w:p>
    <w:p w:rsidR="00F93E3C" w:rsidRDefault="00F93E3C" w:rsidP="00483A72">
      <w:pPr>
        <w:jc w:val="center"/>
        <w:rPr>
          <w:rFonts w:ascii="Arial Unicode MS" w:eastAsia="Arial Unicode MS" w:hAnsi="Arial Unicode MS" w:cs="Arial Unicode MS"/>
          <w:b/>
        </w:rPr>
      </w:pPr>
    </w:p>
    <w:p w:rsidR="003D7968" w:rsidRPr="005B3CB7" w:rsidRDefault="003D7968" w:rsidP="00483A72">
      <w:pPr>
        <w:jc w:val="center"/>
        <w:rPr>
          <w:rFonts w:ascii="Arial Unicode MS" w:eastAsia="Arial Unicode MS" w:hAnsi="Arial Unicode MS" w:cs="Arial Unicode MS"/>
          <w:b/>
        </w:rPr>
      </w:pPr>
      <w:r>
        <w:rPr>
          <w:rFonts w:ascii="Arial Unicode MS" w:eastAsia="Arial Unicode MS" w:hAnsi="Arial Unicode MS" w:cs="Arial Unicode MS"/>
          <w:b/>
        </w:rPr>
        <w:lastRenderedPageBreak/>
        <w:t>1.5-</w:t>
      </w:r>
      <w:r w:rsidRPr="005B3CB7">
        <w:rPr>
          <w:rFonts w:ascii="Arial Unicode MS" w:eastAsia="Arial Unicode MS" w:hAnsi="Arial Unicode MS" w:cs="Arial Unicode MS"/>
          <w:b/>
        </w:rPr>
        <w:t>PRINCIPIOS</w:t>
      </w:r>
    </w:p>
    <w:p w:rsidR="003D7968" w:rsidRPr="005B3CB7" w:rsidRDefault="003D7968" w:rsidP="0091466F">
      <w:pPr>
        <w:jc w:val="both"/>
        <w:rPr>
          <w:rFonts w:ascii="Arial Unicode MS" w:eastAsia="Arial Unicode MS" w:hAnsi="Arial Unicode MS" w:cs="Arial Unicode MS"/>
          <w:b/>
        </w:rPr>
      </w:pPr>
    </w:p>
    <w:p w:rsidR="003D7968" w:rsidRPr="005B3CB7" w:rsidRDefault="003D7968" w:rsidP="0091466F">
      <w:pPr>
        <w:jc w:val="both"/>
        <w:rPr>
          <w:rFonts w:ascii="Arial Unicode MS" w:eastAsia="Arial Unicode MS" w:hAnsi="Arial Unicode MS" w:cs="Arial Unicode MS"/>
        </w:rPr>
      </w:pPr>
      <w:r w:rsidRPr="0091466F">
        <w:rPr>
          <w:rFonts w:ascii="Arial Unicode MS" w:eastAsia="Arial Unicode MS" w:hAnsi="Arial Unicode MS" w:cs="Arial Unicode MS"/>
          <w:b/>
        </w:rPr>
        <w:t>Convivencia:</w:t>
      </w:r>
      <w:r w:rsidRPr="005B3CB7">
        <w:rPr>
          <w:rFonts w:ascii="Arial Unicode MS" w:eastAsia="Arial Unicode MS" w:hAnsi="Arial Unicode MS" w:cs="Arial Unicode MS"/>
        </w:rPr>
        <w:t xml:space="preserve"> Establece como uno de sus principios básicos el de la convivencia de sus participantes, la que garantiza mediante el respeto mutuo de todos para con todos y el sometimiento  a los principios de la dignidad humana, la cual emana de su condición de persona.</w:t>
      </w:r>
    </w:p>
    <w:p w:rsidR="003D7968" w:rsidRPr="005B3CB7" w:rsidRDefault="003D7968" w:rsidP="0091466F">
      <w:pPr>
        <w:jc w:val="both"/>
        <w:rPr>
          <w:rFonts w:ascii="Arial Unicode MS" w:eastAsia="Arial Unicode MS" w:hAnsi="Arial Unicode MS" w:cs="Arial Unicode MS"/>
        </w:rPr>
      </w:pPr>
    </w:p>
    <w:p w:rsidR="003D7968" w:rsidRPr="005B3CB7" w:rsidRDefault="003D7968" w:rsidP="0091466F">
      <w:pPr>
        <w:jc w:val="both"/>
        <w:rPr>
          <w:rFonts w:ascii="Arial Unicode MS" w:eastAsia="Arial Unicode MS" w:hAnsi="Arial Unicode MS" w:cs="Arial Unicode MS"/>
        </w:rPr>
      </w:pPr>
      <w:r w:rsidRPr="0091466F">
        <w:rPr>
          <w:rFonts w:ascii="Arial Unicode MS" w:eastAsia="Arial Unicode MS" w:hAnsi="Arial Unicode MS" w:cs="Arial Unicode MS"/>
          <w:b/>
        </w:rPr>
        <w:t>Transparencia:</w:t>
      </w:r>
      <w:r w:rsidRPr="005B3CB7">
        <w:rPr>
          <w:rFonts w:ascii="Arial Unicode MS" w:eastAsia="Arial Unicode MS" w:hAnsi="Arial Unicode MS" w:cs="Arial Unicode MS"/>
          <w:b/>
          <w:i/>
        </w:rPr>
        <w:t xml:space="preserve"> </w:t>
      </w:r>
      <w:r w:rsidRPr="005B3CB7">
        <w:rPr>
          <w:rFonts w:ascii="Arial Unicode MS" w:eastAsia="Arial Unicode MS" w:hAnsi="Arial Unicode MS" w:cs="Arial Unicode MS"/>
        </w:rPr>
        <w:t>Para asegurar la firmeza de sus propósitos, valores y actitudes establece la transparencia, que se reafirma en el acceso público a todo documento interno del centro educativo, salvo a los declarados confidenciales, lo cual se constituye en norte de su acción, y en respaldo a todas y cada una de sus actuaciones tanto académicas como administrativas.</w:t>
      </w:r>
    </w:p>
    <w:p w:rsidR="003D7968" w:rsidRPr="005B3CB7" w:rsidRDefault="003D7968" w:rsidP="0091466F">
      <w:pPr>
        <w:jc w:val="both"/>
        <w:rPr>
          <w:rFonts w:ascii="Arial Unicode MS" w:eastAsia="Arial Unicode MS" w:hAnsi="Arial Unicode MS" w:cs="Arial Unicode MS"/>
        </w:rPr>
      </w:pPr>
    </w:p>
    <w:p w:rsidR="003D7968" w:rsidRPr="005B3CB7" w:rsidRDefault="003D7968" w:rsidP="0091466F">
      <w:pPr>
        <w:jc w:val="both"/>
        <w:rPr>
          <w:rFonts w:ascii="Arial Unicode MS" w:eastAsia="Arial Unicode MS" w:hAnsi="Arial Unicode MS" w:cs="Arial Unicode MS"/>
        </w:rPr>
      </w:pPr>
      <w:r w:rsidRPr="0091466F">
        <w:rPr>
          <w:rFonts w:ascii="Arial Unicode MS" w:eastAsia="Arial Unicode MS" w:hAnsi="Arial Unicode MS" w:cs="Arial Unicode MS"/>
          <w:b/>
        </w:rPr>
        <w:t>Equidad:</w:t>
      </w:r>
      <w:r w:rsidRPr="005B3CB7">
        <w:rPr>
          <w:rFonts w:ascii="Arial Unicode MS" w:eastAsia="Arial Unicode MS" w:hAnsi="Arial Unicode MS" w:cs="Arial Unicode MS"/>
        </w:rPr>
        <w:t xml:space="preserve"> Se compromete a llevar a cabo sus actuaciones con justicia, sin discriminación de credo, etnia, opinión política e ideológica y se obliga a hacer públicos todos sus actos en los órganos de comunicación establecidos.</w:t>
      </w:r>
    </w:p>
    <w:p w:rsidR="003D7968" w:rsidRPr="005B3CB7" w:rsidRDefault="003D7968" w:rsidP="0091466F">
      <w:pPr>
        <w:jc w:val="both"/>
        <w:rPr>
          <w:rFonts w:ascii="Arial Unicode MS" w:eastAsia="Arial Unicode MS" w:hAnsi="Arial Unicode MS" w:cs="Arial Unicode MS"/>
        </w:rPr>
      </w:pPr>
    </w:p>
    <w:p w:rsidR="003D7968" w:rsidRPr="005B3CB7" w:rsidRDefault="003D7968" w:rsidP="0091466F">
      <w:pPr>
        <w:jc w:val="both"/>
        <w:rPr>
          <w:rFonts w:ascii="Arial Unicode MS" w:eastAsia="Arial Unicode MS" w:hAnsi="Arial Unicode MS" w:cs="Arial Unicode MS"/>
        </w:rPr>
      </w:pPr>
      <w:r w:rsidRPr="0091466F">
        <w:rPr>
          <w:rFonts w:ascii="Arial Unicode MS" w:eastAsia="Arial Unicode MS" w:hAnsi="Arial Unicode MS" w:cs="Arial Unicode MS"/>
          <w:b/>
        </w:rPr>
        <w:t>Integralidad:</w:t>
      </w:r>
      <w:r w:rsidRPr="005B3CB7">
        <w:rPr>
          <w:rFonts w:ascii="Arial Unicode MS" w:eastAsia="Arial Unicode MS" w:hAnsi="Arial Unicode MS" w:cs="Arial Unicode MS"/>
        </w:rPr>
        <w:t xml:space="preserve"> Entendida como el desarrollo de competencias cognitivas, técnicas, comunicativas y de procesos orientados a posibilitar el acceso de los estudiantes al uso de la razón, del afecto, del intelecto y de su físico en  el ejercicio responsable y ético de su ciudadanía.</w:t>
      </w:r>
    </w:p>
    <w:p w:rsidR="003D7968" w:rsidRPr="005B3CB7" w:rsidRDefault="003D7968" w:rsidP="0091466F">
      <w:pPr>
        <w:jc w:val="both"/>
        <w:rPr>
          <w:rFonts w:ascii="Arial Unicode MS" w:eastAsia="Arial Unicode MS" w:hAnsi="Arial Unicode MS" w:cs="Arial Unicode MS"/>
        </w:rPr>
      </w:pPr>
    </w:p>
    <w:p w:rsidR="003D7968" w:rsidRPr="005B3CB7" w:rsidRDefault="003D7968" w:rsidP="0091466F">
      <w:pPr>
        <w:jc w:val="both"/>
        <w:rPr>
          <w:rFonts w:ascii="Arial Unicode MS" w:eastAsia="Arial Unicode MS" w:hAnsi="Arial Unicode MS" w:cs="Arial Unicode MS"/>
          <w:b/>
        </w:rPr>
      </w:pPr>
      <w:r>
        <w:rPr>
          <w:rFonts w:ascii="Arial Unicode MS" w:eastAsia="Arial Unicode MS" w:hAnsi="Arial Unicode MS" w:cs="Arial Unicode MS"/>
          <w:b/>
        </w:rPr>
        <w:t>1.6-</w:t>
      </w:r>
      <w:r w:rsidRPr="005B3CB7">
        <w:rPr>
          <w:rFonts w:ascii="Arial Unicode MS" w:eastAsia="Arial Unicode MS" w:hAnsi="Arial Unicode MS" w:cs="Arial Unicode MS"/>
          <w:b/>
        </w:rPr>
        <w:t>VALORES</w:t>
      </w:r>
    </w:p>
    <w:p w:rsidR="003D7968" w:rsidRDefault="003D7968" w:rsidP="0091466F">
      <w:pPr>
        <w:ind w:left="80"/>
        <w:jc w:val="both"/>
        <w:rPr>
          <w:rFonts w:ascii="Arial Unicode MS" w:eastAsia="Arial Unicode MS" w:hAnsi="Arial Unicode MS" w:cs="Arial Unicode MS"/>
        </w:rPr>
      </w:pPr>
      <w:r w:rsidRPr="005B3CB7">
        <w:rPr>
          <w:rFonts w:ascii="Arial Unicode MS" w:eastAsia="Arial Unicode MS" w:hAnsi="Arial Unicode MS" w:cs="Arial Unicode MS"/>
        </w:rPr>
        <w:t>Queremos que nuestros alumnos sean respetuosos de la vida en todas sus manifestaciones y de la dignidad de la vida humana en particular, que sean responsables, tolerantes, honestos y solidarios</w:t>
      </w:r>
      <w:r>
        <w:rPr>
          <w:rFonts w:ascii="Arial Unicode MS" w:eastAsia="Arial Unicode MS" w:hAnsi="Arial Unicode MS" w:cs="Arial Unicode MS"/>
        </w:rPr>
        <w:t xml:space="preserve">. </w:t>
      </w:r>
      <w:r w:rsidRPr="005B3CB7">
        <w:rPr>
          <w:rFonts w:ascii="Arial Unicode MS" w:eastAsia="Arial Unicode MS" w:hAnsi="Arial Unicode MS" w:cs="Arial Unicode MS"/>
        </w:rPr>
        <w:t>Por ello resaltamos los siguientes valores:</w:t>
      </w:r>
    </w:p>
    <w:p w:rsidR="003D7968" w:rsidRPr="005B3CB7" w:rsidRDefault="003D7968" w:rsidP="0091466F">
      <w:pPr>
        <w:ind w:left="80"/>
        <w:jc w:val="both"/>
        <w:rPr>
          <w:rFonts w:ascii="Arial Unicode MS" w:eastAsia="Arial Unicode MS" w:hAnsi="Arial Unicode MS" w:cs="Arial Unicode MS"/>
        </w:rPr>
      </w:pPr>
    </w:p>
    <w:p w:rsidR="003D7968" w:rsidRPr="00941615" w:rsidRDefault="00483A72" w:rsidP="0091466F">
      <w:pPr>
        <w:numPr>
          <w:ilvl w:val="0"/>
          <w:numId w:val="1"/>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b/>
        </w:rPr>
        <w:t>Etnicidad</w:t>
      </w:r>
      <w:r w:rsidR="003D7968" w:rsidRPr="005B3CB7">
        <w:rPr>
          <w:rFonts w:ascii="Arial Unicode MS" w:eastAsia="Arial Unicode MS" w:hAnsi="Arial Unicode MS" w:cs="Arial Unicode MS"/>
          <w:b/>
        </w:rPr>
        <w:t xml:space="preserve">: </w:t>
      </w:r>
      <w:r w:rsidR="003D7968" w:rsidRPr="005B3CB7">
        <w:rPr>
          <w:rFonts w:ascii="Arial Unicode MS" w:eastAsia="Arial Unicode MS" w:hAnsi="Arial Unicode MS" w:cs="Arial Unicode MS"/>
        </w:rPr>
        <w:t>Entendida como la dimensión a partir de la cual la persona valora y cuida las relaciones consigo misma, con los demás y con el entorno.</w:t>
      </w:r>
    </w:p>
    <w:p w:rsidR="003D7968" w:rsidRPr="005B3CB7" w:rsidRDefault="003D7968" w:rsidP="0091466F">
      <w:pPr>
        <w:numPr>
          <w:ilvl w:val="0"/>
          <w:numId w:val="1"/>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b/>
        </w:rPr>
        <w:t>Pluralismo:</w:t>
      </w:r>
      <w:r w:rsidRPr="005B3CB7">
        <w:rPr>
          <w:rFonts w:ascii="Arial Unicode MS" w:eastAsia="Arial Unicode MS" w:hAnsi="Arial Unicode MS" w:cs="Arial Unicode MS"/>
        </w:rPr>
        <w:t xml:space="preserve"> Entendido como el reconocimiento de múltiples tendencias políticas, ideológicas, étnicas y religiosas.</w:t>
      </w:r>
    </w:p>
    <w:p w:rsidR="003D7968" w:rsidRPr="005B3CB7" w:rsidRDefault="003D7968" w:rsidP="0091466F">
      <w:pPr>
        <w:numPr>
          <w:ilvl w:val="0"/>
          <w:numId w:val="1"/>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b/>
        </w:rPr>
        <w:lastRenderedPageBreak/>
        <w:t>Responsabilidad:</w:t>
      </w:r>
      <w:r w:rsidRPr="005B3CB7">
        <w:rPr>
          <w:rFonts w:ascii="Arial Unicode MS" w:eastAsia="Arial Unicode MS" w:hAnsi="Arial Unicode MS" w:cs="Arial Unicode MS"/>
        </w:rPr>
        <w:t xml:space="preserve"> Entendida como la capacidad de tomar decisiones comprometidas con el entorno social.</w:t>
      </w:r>
    </w:p>
    <w:p w:rsidR="003D7968" w:rsidRPr="005B3CB7" w:rsidRDefault="003D7968" w:rsidP="0091466F">
      <w:pPr>
        <w:numPr>
          <w:ilvl w:val="0"/>
          <w:numId w:val="1"/>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b/>
        </w:rPr>
        <w:t>Pertenencia:</w:t>
      </w:r>
      <w:r w:rsidRPr="005B3CB7">
        <w:rPr>
          <w:rFonts w:ascii="Arial Unicode MS" w:eastAsia="Arial Unicode MS" w:hAnsi="Arial Unicode MS" w:cs="Arial Unicode MS"/>
        </w:rPr>
        <w:t xml:space="preserve"> Entendida como la conjunción de los valores, creencias y objetivos de  la institución y los proyectos de vida de quienes componen la comunidad.</w:t>
      </w:r>
    </w:p>
    <w:p w:rsidR="003D7968" w:rsidRPr="005B3CB7" w:rsidRDefault="003D7968" w:rsidP="0091466F">
      <w:pPr>
        <w:numPr>
          <w:ilvl w:val="0"/>
          <w:numId w:val="1"/>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b/>
        </w:rPr>
        <w:t>Tolerancia:</w:t>
      </w:r>
      <w:r>
        <w:rPr>
          <w:rFonts w:ascii="Arial Unicode MS" w:eastAsia="Arial Unicode MS" w:hAnsi="Arial Unicode MS" w:cs="Arial Unicode MS"/>
        </w:rPr>
        <w:t xml:space="preserve"> Entendi</w:t>
      </w:r>
      <w:r w:rsidRPr="005B3CB7">
        <w:rPr>
          <w:rFonts w:ascii="Arial Unicode MS" w:eastAsia="Arial Unicode MS" w:hAnsi="Arial Unicode MS" w:cs="Arial Unicode MS"/>
        </w:rPr>
        <w:t>d</w:t>
      </w:r>
      <w:r>
        <w:rPr>
          <w:rFonts w:ascii="Arial Unicode MS" w:eastAsia="Arial Unicode MS" w:hAnsi="Arial Unicode MS" w:cs="Arial Unicode MS"/>
        </w:rPr>
        <w:t>a</w:t>
      </w:r>
      <w:r w:rsidRPr="005B3CB7">
        <w:rPr>
          <w:rFonts w:ascii="Arial Unicode MS" w:eastAsia="Arial Unicode MS" w:hAnsi="Arial Unicode MS" w:cs="Arial Unicode MS"/>
        </w:rPr>
        <w:t xml:space="preserve"> como la coexistencia </w:t>
      </w:r>
      <w:r w:rsidR="00483A72" w:rsidRPr="005B3CB7">
        <w:rPr>
          <w:rFonts w:ascii="Arial Unicode MS" w:eastAsia="Arial Unicode MS" w:hAnsi="Arial Unicode MS" w:cs="Arial Unicode MS"/>
        </w:rPr>
        <w:t>pacífica</w:t>
      </w:r>
      <w:r w:rsidRPr="005B3CB7">
        <w:rPr>
          <w:rFonts w:ascii="Arial Unicode MS" w:eastAsia="Arial Unicode MS" w:hAnsi="Arial Unicode MS" w:cs="Arial Unicode MS"/>
        </w:rPr>
        <w:t xml:space="preserve"> entre actitudes e interpretaciones en entorno a la cultura, la política y la religión.</w:t>
      </w:r>
    </w:p>
    <w:p w:rsidR="003D7968" w:rsidRPr="005B3CB7" w:rsidRDefault="003D7968" w:rsidP="0091466F">
      <w:pPr>
        <w:numPr>
          <w:ilvl w:val="0"/>
          <w:numId w:val="1"/>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b/>
        </w:rPr>
        <w:t>Honestidad:</w:t>
      </w:r>
      <w:r>
        <w:rPr>
          <w:rFonts w:ascii="Arial Unicode MS" w:eastAsia="Arial Unicode MS" w:hAnsi="Arial Unicode MS" w:cs="Arial Unicode MS"/>
        </w:rPr>
        <w:t xml:space="preserve"> Entendi</w:t>
      </w:r>
      <w:r w:rsidRPr="005B3CB7">
        <w:rPr>
          <w:rFonts w:ascii="Arial Unicode MS" w:eastAsia="Arial Unicode MS" w:hAnsi="Arial Unicode MS" w:cs="Arial Unicode MS"/>
        </w:rPr>
        <w:t>d</w:t>
      </w:r>
      <w:r>
        <w:rPr>
          <w:rFonts w:ascii="Arial Unicode MS" w:eastAsia="Arial Unicode MS" w:hAnsi="Arial Unicode MS" w:cs="Arial Unicode MS"/>
        </w:rPr>
        <w:t>a</w:t>
      </w:r>
      <w:r w:rsidRPr="005B3CB7">
        <w:rPr>
          <w:rFonts w:ascii="Arial Unicode MS" w:eastAsia="Arial Unicode MS" w:hAnsi="Arial Unicode MS" w:cs="Arial Unicode MS"/>
        </w:rPr>
        <w:t xml:space="preserve"> como el comportamiento ético, equitativo, leal, auténtico, veraz y respetuoso en todas las actuaciones en la institución y la sociedad.</w:t>
      </w:r>
    </w:p>
    <w:p w:rsidR="003D7968" w:rsidRPr="005B3CB7" w:rsidRDefault="003D7968" w:rsidP="0091466F">
      <w:pPr>
        <w:ind w:left="80"/>
        <w:jc w:val="both"/>
        <w:rPr>
          <w:rFonts w:ascii="Arial Unicode MS" w:eastAsia="Arial Unicode MS" w:hAnsi="Arial Unicode MS" w:cs="Arial Unicode MS"/>
        </w:rPr>
      </w:pPr>
    </w:p>
    <w:p w:rsidR="003D7968" w:rsidRDefault="003D7968" w:rsidP="0091466F">
      <w:pPr>
        <w:ind w:left="80"/>
        <w:jc w:val="both"/>
        <w:rPr>
          <w:rFonts w:ascii="Arial Unicode MS" w:eastAsia="Arial Unicode MS" w:hAnsi="Arial Unicode MS" w:cs="Arial Unicode MS"/>
          <w:b/>
        </w:rPr>
      </w:pPr>
    </w:p>
    <w:p w:rsidR="003D7968" w:rsidRPr="005B3CB7" w:rsidRDefault="003D7968" w:rsidP="0091466F">
      <w:pPr>
        <w:ind w:left="80"/>
        <w:jc w:val="both"/>
        <w:rPr>
          <w:rFonts w:ascii="Arial Unicode MS" w:eastAsia="Arial Unicode MS" w:hAnsi="Arial Unicode MS" w:cs="Arial Unicode MS"/>
          <w:b/>
        </w:rPr>
      </w:pPr>
      <w:r>
        <w:rPr>
          <w:rFonts w:ascii="Arial Unicode MS" w:eastAsia="Arial Unicode MS" w:hAnsi="Arial Unicode MS" w:cs="Arial Unicode MS"/>
          <w:b/>
        </w:rPr>
        <w:t>1.7-</w:t>
      </w:r>
      <w:r w:rsidRPr="005B3CB7">
        <w:rPr>
          <w:rFonts w:ascii="Arial Unicode MS" w:eastAsia="Arial Unicode MS" w:hAnsi="Arial Unicode MS" w:cs="Arial Unicode MS"/>
          <w:b/>
        </w:rPr>
        <w:t xml:space="preserve">FINES DE </w:t>
      </w:r>
      <w:smartTag w:uri="urn:schemas-microsoft-com:office:smarttags" w:element="PersonName">
        <w:smartTagPr>
          <w:attr w:name="ProductID" w:val="LA EDUCACIￓN."/>
        </w:smartTagPr>
        <w:r w:rsidRPr="005B3CB7">
          <w:rPr>
            <w:rFonts w:ascii="Arial Unicode MS" w:eastAsia="Arial Unicode MS" w:hAnsi="Arial Unicode MS" w:cs="Arial Unicode MS"/>
            <w:b/>
          </w:rPr>
          <w:t>LA EDUCACIÓN</w:t>
        </w:r>
        <w:r>
          <w:rPr>
            <w:rFonts w:ascii="Arial Unicode MS" w:eastAsia="Arial Unicode MS" w:hAnsi="Arial Unicode MS" w:cs="Arial Unicode MS"/>
            <w:b/>
          </w:rPr>
          <w:t>.</w:t>
        </w:r>
      </w:smartTag>
    </w:p>
    <w:p w:rsidR="003D7968" w:rsidRPr="005B3CB7" w:rsidRDefault="003D7968" w:rsidP="0091466F">
      <w:pPr>
        <w:ind w:left="80"/>
        <w:jc w:val="both"/>
        <w:rPr>
          <w:rFonts w:ascii="Arial Unicode MS" w:eastAsia="Arial Unicode MS" w:hAnsi="Arial Unicode MS" w:cs="Arial Unicode MS"/>
          <w:b/>
        </w:rPr>
      </w:pPr>
    </w:p>
    <w:p w:rsidR="003D7968" w:rsidRPr="005B3CB7" w:rsidRDefault="003D7968" w:rsidP="0091466F">
      <w:pPr>
        <w:ind w:left="80"/>
        <w:jc w:val="both"/>
        <w:rPr>
          <w:rFonts w:ascii="Arial Unicode MS" w:eastAsia="Arial Unicode MS" w:hAnsi="Arial Unicode MS" w:cs="Arial Unicode MS"/>
        </w:rPr>
      </w:pPr>
      <w:r w:rsidRPr="005B3CB7">
        <w:rPr>
          <w:rFonts w:ascii="Arial Unicode MS" w:eastAsia="Arial Unicode MS" w:hAnsi="Arial Unicode MS" w:cs="Arial Unicode MS"/>
        </w:rPr>
        <w:t>De conformidad con el artículo 67 de la constitución política de Colombia, la educación se desarrollará atendiendo a los siguientes fines:</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El pleno desarrollo de la personalidad sin más limitaciones que las que le imponen los derechos de los demás y el orden jurídico, dentro de un proceso de formación integral, física, psíquica, intelectual, moral, espiritual, social, afectiva, ética, cívica y demás valores humanos.</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La formación en el respeto a la vida y a los demás derechos humanos, a la paz, a los principios democráticos, de convivencia, pluralismo, justicia, solidaridad y equidad, así como en el ejercicio de la tolerancia y de la libertad.</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La formación para facilitar la participación de todos en las decisiones que los afectan en la vida económica, política, administrativa y cultural de la nación.</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La formación en el respeto a la autoridad legítima y a la ley, a la cultura nacional, a la historia colombiana y a los símbolos patrios.</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La adquisición y generación de los conocimientos científicos y técnicos más avanzados, humanísticos, históricos, sociales, geográficos y estéticos, mediante la apropiación de hábitos intelectuales adecuados para el desarrollo del saber.</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lastRenderedPageBreak/>
        <w:t>El estudio y la comprensión critica de la cultura nacional y de la diversidad étnica y cultural del país, como fundamento de la unidad nacional y de su identidad.</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El acceso del conocimiento, la ciencia, la técnica y demás bienes y valores de la cultura, el fomento de la investigación y el estímulo a la creación artística en sus diferentes manifestaciones.</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La creación y fomento de una conciencia de la soberanía nacional  y para la práctica de la solidaridad y la integración con el mundo, en especial con Latinoamérica y el Caribe.</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 xml:space="preserve">El desarrollo de la capacidad </w:t>
      </w:r>
      <w:r w:rsidR="00483A72" w:rsidRPr="005B3CB7">
        <w:rPr>
          <w:rFonts w:ascii="Arial Unicode MS" w:eastAsia="Arial Unicode MS" w:hAnsi="Arial Unicode MS" w:cs="Arial Unicode MS"/>
        </w:rPr>
        <w:t>crítica</w:t>
      </w:r>
      <w:r w:rsidRPr="005B3CB7">
        <w:rPr>
          <w:rFonts w:ascii="Arial Unicode MS" w:eastAsia="Arial Unicode MS" w:hAnsi="Arial Unicode MS" w:cs="Arial Unicode MS"/>
        </w:rPr>
        <w:t>, reflexiva y analítica que fortalezca el avance científico y tecnológico nacional, orientado con prioridad al mejoramiento cultural y de la calidad de la vida de la población, a la participación en la búsqueda de alternativas de solución a los problemas y al progreso social y económico del país.</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La adquisición de una conciencia para la conservación, protección y mejoramiento del medio ambiente, de la calidad de la vida, del uso racional de los recursos naturales, de la prevención de desastres, dentro de una cultura ecológica y del riesgo y la defensa del patrimonio cultural de la nación.</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La formación en la práctica del trabajo, mediante los conocimientos técnicos y habilidades, así como en valoración del mismo como fundamento del desarrollo individual y social.</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La formación para la promoción y preservación de la salud y la higiene, la prevención integral de problemas socialmente relevantes, la educación física, la recreación, el deporte y la utilización adecuada del tiempo libre,</w:t>
      </w:r>
    </w:p>
    <w:p w:rsidR="003D7968" w:rsidRPr="005B3CB7" w:rsidRDefault="003D7968" w:rsidP="0091466F">
      <w:pPr>
        <w:numPr>
          <w:ilvl w:val="0"/>
          <w:numId w:val="3"/>
        </w:numPr>
        <w:suppressAutoHyphens/>
        <w:jc w:val="both"/>
        <w:rPr>
          <w:rFonts w:ascii="Arial Unicode MS" w:eastAsia="Arial Unicode MS" w:hAnsi="Arial Unicode MS" w:cs="Arial Unicode MS"/>
        </w:rPr>
      </w:pPr>
      <w:r w:rsidRPr="005B3CB7">
        <w:rPr>
          <w:rFonts w:ascii="Arial Unicode MS" w:eastAsia="Arial Unicode MS" w:hAnsi="Arial Unicode MS" w:cs="Arial Unicode MS"/>
        </w:rPr>
        <w:t xml:space="preserve">La promoción en la persona y en la sociedad de la capacidad para crear, investigar, adoptar la tecnología que se requiere en los procesos de desarrollo del país y le permita al educando ingresar al sector productivo.  </w:t>
      </w:r>
    </w:p>
    <w:p w:rsidR="003D7968" w:rsidRPr="005B3CB7" w:rsidRDefault="003D7968" w:rsidP="0091466F">
      <w:pPr>
        <w:jc w:val="both"/>
        <w:rPr>
          <w:rFonts w:ascii="Arial Unicode MS" w:eastAsia="Arial Unicode MS" w:hAnsi="Arial Unicode MS" w:cs="Arial Unicode MS"/>
        </w:rPr>
      </w:pPr>
    </w:p>
    <w:p w:rsidR="00483A72" w:rsidRDefault="00483A72" w:rsidP="0091466F">
      <w:pPr>
        <w:jc w:val="both"/>
        <w:rPr>
          <w:rFonts w:ascii="Arial Unicode MS" w:eastAsia="Arial Unicode MS" w:hAnsi="Arial Unicode MS" w:cs="Arial Unicode MS"/>
          <w:b/>
        </w:rPr>
      </w:pPr>
    </w:p>
    <w:p w:rsidR="00483A72" w:rsidRDefault="00483A72" w:rsidP="0091466F">
      <w:pPr>
        <w:jc w:val="both"/>
        <w:rPr>
          <w:rFonts w:ascii="Arial Unicode MS" w:eastAsia="Arial Unicode MS" w:hAnsi="Arial Unicode MS" w:cs="Arial Unicode MS"/>
          <w:b/>
        </w:rPr>
      </w:pPr>
    </w:p>
    <w:p w:rsidR="00483A72" w:rsidRDefault="00483A72" w:rsidP="0091466F">
      <w:pPr>
        <w:jc w:val="both"/>
        <w:rPr>
          <w:rFonts w:ascii="Arial Unicode MS" w:eastAsia="Arial Unicode MS" w:hAnsi="Arial Unicode MS" w:cs="Arial Unicode MS"/>
          <w:b/>
        </w:rPr>
      </w:pPr>
    </w:p>
    <w:p w:rsidR="00483A72" w:rsidRDefault="00483A72" w:rsidP="0091466F">
      <w:pPr>
        <w:jc w:val="both"/>
        <w:rPr>
          <w:rFonts w:ascii="Arial Unicode MS" w:eastAsia="Arial Unicode MS" w:hAnsi="Arial Unicode MS" w:cs="Arial Unicode MS"/>
          <w:b/>
        </w:rPr>
      </w:pPr>
    </w:p>
    <w:p w:rsidR="003D7968" w:rsidRPr="00083387" w:rsidRDefault="003D7968" w:rsidP="0091466F">
      <w:pPr>
        <w:jc w:val="both"/>
        <w:rPr>
          <w:rFonts w:ascii="Arial Unicode MS" w:eastAsia="Arial Unicode MS" w:hAnsi="Arial Unicode MS" w:cs="Arial Unicode MS"/>
          <w:b/>
        </w:rPr>
      </w:pPr>
      <w:r>
        <w:rPr>
          <w:rFonts w:ascii="Arial Unicode MS" w:eastAsia="Arial Unicode MS" w:hAnsi="Arial Unicode MS" w:cs="Arial Unicode MS"/>
          <w:b/>
        </w:rPr>
        <w:lastRenderedPageBreak/>
        <w:t>1.8-</w:t>
      </w:r>
      <w:r w:rsidRPr="00083387">
        <w:rPr>
          <w:rFonts w:ascii="Arial Unicode MS" w:eastAsia="Arial Unicode MS" w:hAnsi="Arial Unicode MS" w:cs="Arial Unicode MS"/>
          <w:b/>
        </w:rPr>
        <w:t>OBJETIVOS ESPECIFICOS DE LA  EDUCACION PREESCOLAR</w:t>
      </w:r>
    </w:p>
    <w:p w:rsidR="003D7968" w:rsidRDefault="003D7968" w:rsidP="0091466F">
      <w:pPr>
        <w:jc w:val="both"/>
        <w:rPr>
          <w:rFonts w:ascii="Arial Unicode MS" w:eastAsia="Arial Unicode MS" w:hAnsi="Arial Unicode MS" w:cs="Arial Unicode MS"/>
        </w:rPr>
      </w:pP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 xml:space="preserve">Según el artículo 15 de </w:t>
      </w:r>
      <w:smartTag w:uri="urn:schemas-microsoft-com:office:smarttags" w:element="PersonName">
        <w:smartTagPr>
          <w:attr w:name="ProductID" w:val="la  Ley General"/>
        </w:smartTagPr>
        <w:r w:rsidRPr="002E084C">
          <w:rPr>
            <w:rFonts w:ascii="Arial Unicode MS" w:eastAsia="Arial Unicode MS" w:hAnsi="Arial Unicode MS" w:cs="Arial Unicode MS"/>
          </w:rPr>
          <w:t xml:space="preserve">la </w:t>
        </w:r>
        <w:r>
          <w:rPr>
            <w:rFonts w:ascii="Arial Unicode MS" w:eastAsia="Arial Unicode MS" w:hAnsi="Arial Unicode MS" w:cs="Arial Unicode MS"/>
          </w:rPr>
          <w:t xml:space="preserve"> </w:t>
        </w:r>
        <w:r w:rsidRPr="002E084C">
          <w:rPr>
            <w:rFonts w:ascii="Arial Unicode MS" w:eastAsia="Arial Unicode MS" w:hAnsi="Arial Unicode MS" w:cs="Arial Unicode MS"/>
          </w:rPr>
          <w:t>Ley General</w:t>
        </w:r>
      </w:smartTag>
      <w:r w:rsidRPr="002E084C">
        <w:rPr>
          <w:rFonts w:ascii="Arial Unicode MS" w:eastAsia="Arial Unicode MS" w:hAnsi="Arial Unicode MS" w:cs="Arial Unicode MS"/>
        </w:rPr>
        <w:t xml:space="preserve"> de Educación los objetivos específicos de la educación preescolar son:</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El conocimiento del  propio cuerpo y de sus posibilidades de acción, así</w:t>
      </w:r>
      <w:r>
        <w:rPr>
          <w:rFonts w:ascii="Arial Unicode MS" w:eastAsia="Arial Unicode MS" w:hAnsi="Arial Unicode MS" w:cs="Arial Unicode MS"/>
        </w:rPr>
        <w:t xml:space="preserve"> como </w:t>
      </w:r>
      <w:r w:rsidRPr="002E084C">
        <w:rPr>
          <w:rFonts w:ascii="Arial Unicode MS" w:eastAsia="Arial Unicode MS" w:hAnsi="Arial Unicode MS" w:cs="Arial Unicode MS"/>
        </w:rPr>
        <w:t>la adquisición de su identidad y autonomía.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El crecimiento armónico y equilibrado del niño de tal manera que facilite la motricidad, el aprestamiento y la motivación para la lectoescritura y para la soluciones de problemas que impliquen relaciones y operaciones matemáticas.</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El desarrollo de la creatividad,  las habilidades y destrezas propias de la edad, como también de su capacidad de aprendizaje.</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La ubicación, espacio temporal y el ejercicio de la memoria.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El desarrollo de la capacidad para adquirir formas de expresión, relación y comu7nicacion y para establecer relaciones de reciprocidad y participación, de acuerdo con las normas de respeto, solidaridad y convivencia.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La participación en actividades lúdicas con otros niños y adultos.</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El estimulo a la curiosidad para observar y explorar el medio natural, familiar y social.</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El reconocimiento de su dimensión espiritual para fundamentos y criterios de comportamientos.</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La vinculación de la familia y la comunidad al proceso educativo para mejorar la calidad de vida de los niños en su medio</w:t>
      </w:r>
    </w:p>
    <w:p w:rsidR="003D7968"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La formación de hábitos de alimentación, de higiene personal, aseo y orden que generen conciencia sobre el valor y la necesidad de la salud.</w:t>
      </w:r>
    </w:p>
    <w:p w:rsidR="003D7968" w:rsidRDefault="003D7968" w:rsidP="0091466F">
      <w:pPr>
        <w:jc w:val="both"/>
        <w:rPr>
          <w:rFonts w:ascii="Arial Unicode MS" w:eastAsia="Arial Unicode MS" w:hAnsi="Arial Unicode MS" w:cs="Arial Unicode MS"/>
        </w:rPr>
      </w:pPr>
    </w:p>
    <w:p w:rsidR="003D7968" w:rsidRPr="00083387" w:rsidRDefault="003D7968" w:rsidP="0091466F">
      <w:pPr>
        <w:jc w:val="both"/>
        <w:rPr>
          <w:rFonts w:ascii="Arial Unicode MS" w:eastAsia="Arial Unicode MS" w:hAnsi="Arial Unicode MS" w:cs="Arial Unicode MS"/>
          <w:b/>
        </w:rPr>
      </w:pPr>
      <w:r w:rsidRPr="00083387">
        <w:rPr>
          <w:rFonts w:ascii="Arial Unicode MS" w:eastAsia="Arial Unicode MS" w:hAnsi="Arial Unicode MS" w:cs="Arial Unicode MS"/>
          <w:b/>
        </w:rPr>
        <w:t xml:space="preserve"> </w:t>
      </w:r>
      <w:r>
        <w:rPr>
          <w:rFonts w:ascii="Arial Unicode MS" w:eastAsia="Arial Unicode MS" w:hAnsi="Arial Unicode MS" w:cs="Arial Unicode MS"/>
          <w:b/>
        </w:rPr>
        <w:t>1.9-</w:t>
      </w:r>
      <w:r w:rsidRPr="00083387">
        <w:rPr>
          <w:rFonts w:ascii="Arial Unicode MS" w:eastAsia="Arial Unicode MS" w:hAnsi="Arial Unicode MS" w:cs="Arial Unicode MS"/>
          <w:b/>
        </w:rPr>
        <w:t xml:space="preserve">OBJETIVOS GENERALES DE </w:t>
      </w:r>
      <w:smartTag w:uri="urn:schemas-microsoft-com:office:smarttags" w:element="PersonName">
        <w:smartTagPr>
          <w:attr w:name="ProductID" w:val="1.0 a"/>
        </w:smartTagPr>
        <w:r w:rsidRPr="00083387">
          <w:rPr>
            <w:rFonts w:ascii="Arial Unicode MS" w:eastAsia="Arial Unicode MS" w:hAnsi="Arial Unicode MS" w:cs="Arial Unicode MS"/>
            <w:b/>
          </w:rPr>
          <w:t>LA  EDUCACION BASICA</w:t>
        </w:r>
      </w:smartTag>
    </w:p>
    <w:p w:rsidR="003D7968" w:rsidRPr="002E084C" w:rsidRDefault="003D7968" w:rsidP="0091466F">
      <w:pPr>
        <w:jc w:val="both"/>
        <w:rPr>
          <w:rFonts w:ascii="Arial Unicode MS" w:eastAsia="Arial Unicode MS" w:hAnsi="Arial Unicode MS" w:cs="Arial Unicode MS"/>
        </w:rPr>
      </w:pP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Según el artículo 20 de la presente Ley General de Educación, son objetivos generales de la educación básica: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 xml:space="preserve">Propiciar una formación integral mediante el acceso, de manera </w:t>
      </w:r>
      <w:r w:rsidR="00483A72" w:rsidRPr="002E084C">
        <w:rPr>
          <w:rFonts w:ascii="Arial Unicode MS" w:eastAsia="Arial Unicode MS" w:hAnsi="Arial Unicode MS" w:cs="Arial Unicode MS"/>
        </w:rPr>
        <w:t>crítica</w:t>
      </w:r>
      <w:r w:rsidRPr="002E084C">
        <w:rPr>
          <w:rFonts w:ascii="Arial Unicode MS" w:eastAsia="Arial Unicode MS" w:hAnsi="Arial Unicode MS" w:cs="Arial Unicode MS"/>
        </w:rPr>
        <w:t xml:space="preserve"> y creativa, al conocimiento científico, tecnológico, artístico y humanístico y de las relaciones con la vida social y con la naturaleza, de manera tal que prepare al </w:t>
      </w:r>
      <w:r w:rsidRPr="002E084C">
        <w:rPr>
          <w:rFonts w:ascii="Arial Unicode MS" w:eastAsia="Arial Unicode MS" w:hAnsi="Arial Unicode MS" w:cs="Arial Unicode MS"/>
        </w:rPr>
        <w:lastRenderedPageBreak/>
        <w:t>educando para los niveles superiores del proceso educativo y para su vinculación con la sociedad y el trabajo.</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Desarrollar las habilidades comunitarias para leer, comprender, escribir, escuchar, hablar y expresarse correctamente.</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 xml:space="preserve"> Ampliar y profundizar en el razonamiento lógico y analítico para la interpretación y solución de los problemas de la ciencia, la tecnología y de la vida cotidiana.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Propiciar el conocimiento y comprensión de la realidad nacional para consolidar los valores propios de la nacionalidad colombiana, tales como la solidaridad, la tolerancia, la justicia, la convivencia social, la cooperación y la ayuda mutua.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Propiciar la formación social, ética, moral y demás valores del desarrollo humano.</w:t>
      </w:r>
    </w:p>
    <w:p w:rsidR="003D7968" w:rsidRDefault="003D7968" w:rsidP="0091466F">
      <w:pPr>
        <w:jc w:val="both"/>
        <w:rPr>
          <w:rFonts w:ascii="Arial Unicode MS" w:eastAsia="Arial Unicode MS" w:hAnsi="Arial Unicode MS" w:cs="Arial Unicode MS"/>
          <w:b/>
        </w:rPr>
      </w:pPr>
    </w:p>
    <w:p w:rsidR="003D7968" w:rsidRDefault="003D7968" w:rsidP="0091466F">
      <w:pPr>
        <w:jc w:val="both"/>
        <w:rPr>
          <w:rFonts w:ascii="Arial Unicode MS" w:eastAsia="Arial Unicode MS" w:hAnsi="Arial Unicode MS" w:cs="Arial Unicode MS"/>
          <w:b/>
        </w:rPr>
      </w:pPr>
    </w:p>
    <w:p w:rsidR="003D7968" w:rsidRPr="00083387" w:rsidRDefault="003D7968" w:rsidP="0091466F">
      <w:pPr>
        <w:jc w:val="both"/>
        <w:rPr>
          <w:rFonts w:ascii="Arial Unicode MS" w:eastAsia="Arial Unicode MS" w:hAnsi="Arial Unicode MS" w:cs="Arial Unicode MS"/>
          <w:b/>
        </w:rPr>
      </w:pPr>
      <w:r>
        <w:rPr>
          <w:rFonts w:ascii="Arial Unicode MS" w:eastAsia="Arial Unicode MS" w:hAnsi="Arial Unicode MS" w:cs="Arial Unicode MS"/>
          <w:b/>
        </w:rPr>
        <w:t>1.20 -</w:t>
      </w:r>
      <w:r w:rsidRPr="00083387">
        <w:rPr>
          <w:rFonts w:ascii="Arial Unicode MS" w:eastAsia="Arial Unicode MS" w:hAnsi="Arial Unicode MS" w:cs="Arial Unicode MS"/>
          <w:b/>
        </w:rPr>
        <w:t>OBJETIVOS ESPECIFICOS DE LA  EDUCACION BASICA</w:t>
      </w:r>
      <w:r w:rsidR="00BC50D3">
        <w:rPr>
          <w:rFonts w:ascii="Arial Unicode MS" w:eastAsia="Arial Unicode MS" w:hAnsi="Arial Unicode MS" w:cs="Arial Unicode MS"/>
          <w:b/>
        </w:rPr>
        <w:t xml:space="preserve"> </w:t>
      </w:r>
      <w:r w:rsidRPr="00083387">
        <w:rPr>
          <w:rFonts w:ascii="Arial Unicode MS" w:eastAsia="Arial Unicode MS" w:hAnsi="Arial Unicode MS" w:cs="Arial Unicode MS"/>
          <w:b/>
        </w:rPr>
        <w:t xml:space="preserve"> EN EL CICLO DE PRIMARIA</w:t>
      </w:r>
    </w:p>
    <w:p w:rsidR="003D7968" w:rsidRPr="002E084C" w:rsidRDefault="003D7968" w:rsidP="0091466F">
      <w:pPr>
        <w:jc w:val="both"/>
        <w:rPr>
          <w:rFonts w:ascii="Arial Unicode MS" w:eastAsia="Arial Unicode MS" w:hAnsi="Arial Unicode MS" w:cs="Arial Unicode MS"/>
        </w:rPr>
      </w:pP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 xml:space="preserve">Según el artículo 21 de </w:t>
      </w:r>
      <w:smartTag w:uri="urn:schemas-microsoft-com:office:smarttags" w:element="PersonName">
        <w:smartTagPr>
          <w:attr w:name="ProductID" w:val="la  Ley General"/>
        </w:smartTagPr>
        <w:r w:rsidRPr="002E084C">
          <w:rPr>
            <w:rFonts w:ascii="Arial Unicode MS" w:eastAsia="Arial Unicode MS" w:hAnsi="Arial Unicode MS" w:cs="Arial Unicode MS"/>
          </w:rPr>
          <w:t>la</w:t>
        </w:r>
        <w:r>
          <w:rPr>
            <w:rFonts w:ascii="Arial Unicode MS" w:eastAsia="Arial Unicode MS" w:hAnsi="Arial Unicode MS" w:cs="Arial Unicode MS"/>
          </w:rPr>
          <w:t xml:space="preserve"> </w:t>
        </w:r>
        <w:r w:rsidRPr="002E084C">
          <w:rPr>
            <w:rFonts w:ascii="Arial Unicode MS" w:eastAsia="Arial Unicode MS" w:hAnsi="Arial Unicode MS" w:cs="Arial Unicode MS"/>
          </w:rPr>
          <w:t xml:space="preserve"> Ley General</w:t>
        </w:r>
      </w:smartTag>
      <w:r w:rsidRPr="002E084C">
        <w:rPr>
          <w:rFonts w:ascii="Arial Unicode MS" w:eastAsia="Arial Unicode MS" w:hAnsi="Arial Unicode MS" w:cs="Arial Unicode MS"/>
        </w:rPr>
        <w:t xml:space="preserve"> de Educación los objetivos específicos  de </w:t>
      </w:r>
      <w:smartTag w:uri="urn:schemas-microsoft-com:office:smarttags" w:element="PersonName">
        <w:smartTagPr>
          <w:attr w:name="ProductID" w:val="la  Educaci￳n B￡sica"/>
        </w:smartTagPr>
        <w:r w:rsidRPr="002E084C">
          <w:rPr>
            <w:rFonts w:ascii="Arial Unicode MS" w:eastAsia="Arial Unicode MS" w:hAnsi="Arial Unicode MS" w:cs="Arial Unicode MS"/>
          </w:rPr>
          <w:t xml:space="preserve">la </w:t>
        </w:r>
        <w:r>
          <w:rPr>
            <w:rFonts w:ascii="Arial Unicode MS" w:eastAsia="Arial Unicode MS" w:hAnsi="Arial Unicode MS" w:cs="Arial Unicode MS"/>
          </w:rPr>
          <w:t xml:space="preserve"> </w:t>
        </w:r>
        <w:r w:rsidRPr="002E084C">
          <w:rPr>
            <w:rFonts w:ascii="Arial Unicode MS" w:eastAsia="Arial Unicode MS" w:hAnsi="Arial Unicode MS" w:cs="Arial Unicode MS"/>
          </w:rPr>
          <w:t>Educación Básica</w:t>
        </w:r>
      </w:smartTag>
      <w:r w:rsidRPr="002E084C">
        <w:rPr>
          <w:rFonts w:ascii="Arial Unicode MS" w:eastAsia="Arial Unicode MS" w:hAnsi="Arial Unicode MS" w:cs="Arial Unicode MS"/>
        </w:rPr>
        <w:t xml:space="preserve"> en el ciclo de primaria son:</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La formación en los valores fundamentales para la convivencia en una sociedad democrática, participativa y pluralista.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 xml:space="preserve">El fomento del deseo de saber, la iniciativa personal frente al conocimiento y frente a la realidad social, así como el espíritu </w:t>
      </w:r>
      <w:r w:rsidR="00483A72" w:rsidRPr="002E084C">
        <w:rPr>
          <w:rFonts w:ascii="Arial Unicode MS" w:eastAsia="Arial Unicode MS" w:hAnsi="Arial Unicode MS" w:cs="Arial Unicode MS"/>
        </w:rPr>
        <w:t>crítico</w:t>
      </w:r>
      <w:r w:rsidRPr="002E084C">
        <w:rPr>
          <w:rFonts w:ascii="Arial Unicode MS" w:eastAsia="Arial Unicode MS" w:hAnsi="Arial Unicode MS" w:cs="Arial Unicode MS"/>
        </w:rPr>
        <w:t>.</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El desarrollo de las habilidades comunicativas básicas  para leer, comprender, escribir, escuchar, hablar y expresarse correctamente en lengua castellana y también en la lengua materna, en el caso de los grupos éticos con tradición  lingüística propia, así como el fomento de la afición por la lectura.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El desarrollo de la capacidad para apreciar y utilizar la lengua como medio de expresión estética.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El desarrollo de los conocimientos matemáticos necesarios para manejar y utilizar operaciones simples de cálculo y procedimientos lógicos elementales en diferentes situaciones, así como la capacidad para solucionar problemas que impliquen estos conocimientos.</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lastRenderedPageBreak/>
        <w:t>La comprensión básica del medio físico, social y cultural en el nivel local, nacional y universal, de acuerdo con el desarrollo intelectual correspondiente a la edad.</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La asimilación de conceptos científicos en las áreas de conocimiento que sean objeto de estudio, de acuerdo con el desarrollo intelectual y la edad.</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La valoración de la higiene y la salud del propio cuerpo y la formación para la protección  de la naturaleza y del ambiente.</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 xml:space="preserve">El conocimiento y ejercitación del propio cuerpo, mediante la práctica de la educación física, la recreación y los deportes adecuados a su edad y conducentes a un desarrollo físico y armónico. </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La formación para la participación y organización infantil y la utilización adecuada del tiempo libre.</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El desarrollo de valores civiles, éticos y morales, de organización social y de convivencia humana.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La formación artística mediante la expresión corporal, la representación, la música, la plástica y la literatura.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La adquisición de elementos de conversación y de la lectura al menos en una lengua extranjera.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 xml:space="preserve">La iniciación en el conocimiento de </w:t>
      </w:r>
      <w:smartTag w:uri="urn:schemas-microsoft-com:office:smarttags" w:element="PersonName">
        <w:smartTagPr>
          <w:attr w:name="ProductID" w:val="la Constituci￳n  Pol￭tica"/>
        </w:smartTagPr>
        <w:r w:rsidRPr="002E084C">
          <w:rPr>
            <w:rFonts w:ascii="Arial Unicode MS" w:eastAsia="Arial Unicode MS" w:hAnsi="Arial Unicode MS" w:cs="Arial Unicode MS"/>
          </w:rPr>
          <w:t>la Constitución</w:t>
        </w:r>
        <w:r>
          <w:rPr>
            <w:rFonts w:ascii="Arial Unicode MS" w:eastAsia="Arial Unicode MS" w:hAnsi="Arial Unicode MS" w:cs="Arial Unicode MS"/>
          </w:rPr>
          <w:t xml:space="preserve"> </w:t>
        </w:r>
        <w:r w:rsidRPr="002E084C">
          <w:rPr>
            <w:rFonts w:ascii="Arial Unicode MS" w:eastAsia="Arial Unicode MS" w:hAnsi="Arial Unicode MS" w:cs="Arial Unicode MS"/>
          </w:rPr>
          <w:t xml:space="preserve"> Política</w:t>
        </w:r>
      </w:smartTag>
      <w:r w:rsidRPr="002E084C">
        <w:rPr>
          <w:rFonts w:ascii="Arial Unicode MS" w:eastAsia="Arial Unicode MS" w:hAnsi="Arial Unicode MS" w:cs="Arial Unicode MS"/>
        </w:rPr>
        <w:t xml:space="preserve"> y</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La adquisición de habilidades para desempeñarse con autonomía en la sociedad.</w:t>
      </w:r>
    </w:p>
    <w:p w:rsidR="003D7968" w:rsidRDefault="003D7968" w:rsidP="0091466F">
      <w:pPr>
        <w:jc w:val="both"/>
        <w:rPr>
          <w:rFonts w:ascii="Arial Unicode MS" w:eastAsia="Arial Unicode MS" w:hAnsi="Arial Unicode MS" w:cs="Arial Unicode MS"/>
        </w:rPr>
      </w:pPr>
    </w:p>
    <w:p w:rsidR="003D7968" w:rsidRDefault="003D7968" w:rsidP="0091466F">
      <w:pPr>
        <w:jc w:val="both"/>
        <w:rPr>
          <w:rFonts w:ascii="Arial Unicode MS" w:eastAsia="Arial Unicode MS" w:hAnsi="Arial Unicode MS" w:cs="Arial Unicode MS"/>
        </w:rPr>
      </w:pPr>
    </w:p>
    <w:p w:rsidR="003D7968" w:rsidRPr="00083387" w:rsidRDefault="003D7968" w:rsidP="0091466F">
      <w:pPr>
        <w:jc w:val="both"/>
        <w:rPr>
          <w:rFonts w:ascii="Arial Unicode MS" w:eastAsia="Arial Unicode MS" w:hAnsi="Arial Unicode MS" w:cs="Arial Unicode MS"/>
          <w:b/>
        </w:rPr>
      </w:pPr>
      <w:r>
        <w:rPr>
          <w:rFonts w:ascii="Arial Unicode MS" w:eastAsia="Arial Unicode MS" w:hAnsi="Arial Unicode MS" w:cs="Arial Unicode MS"/>
          <w:b/>
        </w:rPr>
        <w:t>1.21-</w:t>
      </w:r>
      <w:r w:rsidRPr="00083387">
        <w:rPr>
          <w:rFonts w:ascii="Arial Unicode MS" w:eastAsia="Arial Unicode MS" w:hAnsi="Arial Unicode MS" w:cs="Arial Unicode MS"/>
          <w:b/>
        </w:rPr>
        <w:t xml:space="preserve">OBJETIVOS GENERALES DE </w:t>
      </w:r>
      <w:smartTag w:uri="urn:schemas-microsoft-com:office:smarttags" w:element="PersonName">
        <w:smartTagPr>
          <w:attr w:name="ProductID" w:val="1.0 a"/>
        </w:smartTagPr>
        <w:r w:rsidRPr="00083387">
          <w:rPr>
            <w:rFonts w:ascii="Arial Unicode MS" w:eastAsia="Arial Unicode MS" w:hAnsi="Arial Unicode MS" w:cs="Arial Unicode MS"/>
            <w:b/>
          </w:rPr>
          <w:t>LA  EDUCACION BASICA</w:t>
        </w:r>
      </w:smartTag>
      <w:r w:rsidRPr="00083387">
        <w:rPr>
          <w:rFonts w:ascii="Arial Unicode MS" w:eastAsia="Arial Unicode MS" w:hAnsi="Arial Unicode MS" w:cs="Arial Unicode MS"/>
          <w:b/>
        </w:rPr>
        <w:t xml:space="preserve">  EN EL CICLO DE SECUNDARIA.</w:t>
      </w:r>
    </w:p>
    <w:p w:rsidR="003D7968" w:rsidRPr="002E084C" w:rsidRDefault="003359E7" w:rsidP="0091466F">
      <w:pPr>
        <w:jc w:val="both"/>
        <w:rPr>
          <w:rFonts w:ascii="Arial Unicode MS" w:eastAsia="Arial Unicode MS" w:hAnsi="Arial Unicode MS" w:cs="Arial Unicode MS"/>
        </w:rPr>
      </w:pPr>
      <w:r>
        <w:rPr>
          <w:rFonts w:ascii="Arial Unicode MS" w:eastAsia="Arial Unicode MS" w:hAnsi="Arial Unicode MS" w:cs="Arial Unicode MS"/>
        </w:rPr>
        <w:t xml:space="preserve"> </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 xml:space="preserve">Según el artículo 22 de </w:t>
      </w:r>
      <w:smartTag w:uri="urn:schemas-microsoft-com:office:smarttags" w:element="PersonName">
        <w:smartTagPr>
          <w:attr w:name="ProductID" w:val="la  Ley General"/>
        </w:smartTagPr>
        <w:r w:rsidRPr="002E084C">
          <w:rPr>
            <w:rFonts w:ascii="Arial Unicode MS" w:eastAsia="Arial Unicode MS" w:hAnsi="Arial Unicode MS" w:cs="Arial Unicode MS"/>
          </w:rPr>
          <w:t xml:space="preserve">la </w:t>
        </w:r>
        <w:r>
          <w:rPr>
            <w:rFonts w:ascii="Arial Unicode MS" w:eastAsia="Arial Unicode MS" w:hAnsi="Arial Unicode MS" w:cs="Arial Unicode MS"/>
          </w:rPr>
          <w:t xml:space="preserve"> </w:t>
        </w:r>
        <w:r w:rsidRPr="002E084C">
          <w:rPr>
            <w:rFonts w:ascii="Arial Unicode MS" w:eastAsia="Arial Unicode MS" w:hAnsi="Arial Unicode MS" w:cs="Arial Unicode MS"/>
          </w:rPr>
          <w:t>Ley General</w:t>
        </w:r>
      </w:smartTag>
      <w:r w:rsidRPr="002E084C">
        <w:rPr>
          <w:rFonts w:ascii="Arial Unicode MS" w:eastAsia="Arial Unicode MS" w:hAnsi="Arial Unicode MS" w:cs="Arial Unicode MS"/>
        </w:rPr>
        <w:t xml:space="preserve"> de Educación, son objetivos generales de la educación básica en el ciclo de secundaria: </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Desarrollar la capacidad para comprender textos y expresar correctamente mensajes complejos orales y escritos en lengua castellana, así como para entender, mediante un estudio sistemático los diferentes elementos constitutivos de la lengua.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lastRenderedPageBreak/>
        <w:t>Valorar y utilizar la lengua castellana, como medio de expresión literal en el país y el medio.</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Desarrollar las capacidades para razonamiento lógico, mediante el dominio de los sistemas numéricos, métricos, lógicos, analíticos de conjuntos, de operaciones y relaciones, así como para su utilización en la interpretación y solución de problemas de la ciencia, de la tecnología y los de la vida cotidiana.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Avanzar en el conocimiento científico de los fenómenos físicos, químicos y biológicos, mediante la comprensión de las leyes, el planteamiento al problema y a la observación experimental.</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Desarrollar actitudes favorables al conocimiento, valoración y conservación de la naturaleza y el ambiente.</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Comprender la dimensión práctica de los conocimientos teóricos, así como la dimensión teórica del conocimiento práctico y la capacidad para utilizarla en la solución de problemas.</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Desarrollar aptitudes y actitudes para el estudio científico de la historia nacional y mundial, dirigida a comprender el desarrollo de la sociedad, y el estudio de las ciencias sociales con miras al análisis de las condiciones actuales de la realidad social.</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Formar para el ejercicio de los deberes y derechos, el conocimiento de la constitución política y de las relaciones internacionales.</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Desarrollar la apreciación artística, la comprensión estética, la creatividad, la familiarización con los diferentes medios de expresión artística y el conocimiento, valoración y respeto por los bienes artísticos y culturales.</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Desarrollar habilidades para la comprensión y expresión en una lengua extranjera.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Valorar la salud y los hábitos relacionados con ella.</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 xml:space="preserve">Utilizar con sentido </w:t>
      </w:r>
      <w:r w:rsidR="00BC50D3" w:rsidRPr="002E084C">
        <w:rPr>
          <w:rFonts w:ascii="Arial Unicode MS" w:eastAsia="Arial Unicode MS" w:hAnsi="Arial Unicode MS" w:cs="Arial Unicode MS"/>
        </w:rPr>
        <w:t>crítico</w:t>
      </w:r>
      <w:r w:rsidRPr="002E084C">
        <w:rPr>
          <w:rFonts w:ascii="Arial Unicode MS" w:eastAsia="Arial Unicode MS" w:hAnsi="Arial Unicode MS" w:cs="Arial Unicode MS"/>
        </w:rPr>
        <w:t>, los distintos contenidos y formas de información y la búsqueda de los nuevos conocimiento con su propio esfuerzo.</w:t>
      </w:r>
    </w:p>
    <w:p w:rsidR="003D7968" w:rsidRPr="002E084C" w:rsidRDefault="003D7968" w:rsidP="0091466F">
      <w:pPr>
        <w:jc w:val="both"/>
        <w:rPr>
          <w:rFonts w:ascii="Arial Unicode MS" w:eastAsia="Arial Unicode MS" w:hAnsi="Arial Unicode MS" w:cs="Arial Unicode MS"/>
        </w:rPr>
      </w:pPr>
      <w:r w:rsidRPr="002E084C">
        <w:rPr>
          <w:rFonts w:ascii="Arial Unicode MS" w:eastAsia="Arial Unicode MS" w:hAnsi="Arial Unicode MS" w:cs="Arial Unicode MS"/>
        </w:rPr>
        <w:t xml:space="preserve">Fomentar la </w:t>
      </w:r>
      <w:r w:rsidR="00BC50D3" w:rsidRPr="002E084C">
        <w:rPr>
          <w:rFonts w:ascii="Arial Unicode MS" w:eastAsia="Arial Unicode MS" w:hAnsi="Arial Unicode MS" w:cs="Arial Unicode MS"/>
        </w:rPr>
        <w:t>práctica</w:t>
      </w:r>
      <w:r w:rsidRPr="002E084C">
        <w:rPr>
          <w:rFonts w:ascii="Arial Unicode MS" w:eastAsia="Arial Unicode MS" w:hAnsi="Arial Unicode MS" w:cs="Arial Unicode MS"/>
        </w:rPr>
        <w:t xml:space="preserve"> de la educación física, de la recreación y los deportes, la participación y organización juvenil y la utilización adecuada del tiempo libre.</w:t>
      </w:r>
    </w:p>
    <w:p w:rsidR="003D7968" w:rsidRDefault="003D7968" w:rsidP="0091466F">
      <w:pPr>
        <w:jc w:val="both"/>
        <w:rPr>
          <w:rFonts w:ascii="Arial Unicode MS" w:eastAsia="Arial Unicode MS" w:hAnsi="Arial Unicode MS" w:cs="Arial Unicode MS"/>
          <w:b/>
        </w:rPr>
      </w:pPr>
    </w:p>
    <w:p w:rsidR="003D7968" w:rsidRPr="005B3CB7" w:rsidRDefault="003D7968" w:rsidP="0091466F">
      <w:pPr>
        <w:jc w:val="both"/>
        <w:rPr>
          <w:rFonts w:ascii="Arial Unicode MS" w:eastAsia="Arial Unicode MS" w:hAnsi="Arial Unicode MS" w:cs="Arial Unicode MS"/>
          <w:b/>
        </w:rPr>
      </w:pPr>
    </w:p>
    <w:p w:rsidR="00BC50D3" w:rsidRDefault="00BC50D3" w:rsidP="0091466F">
      <w:pPr>
        <w:jc w:val="both"/>
        <w:rPr>
          <w:rFonts w:ascii="Arial Unicode MS" w:eastAsia="Arial Unicode MS" w:hAnsi="Arial Unicode MS" w:cs="Arial Unicode MS"/>
          <w:b/>
        </w:rPr>
      </w:pPr>
    </w:p>
    <w:p w:rsidR="003D7968" w:rsidRPr="005B3CB7" w:rsidRDefault="003D7968" w:rsidP="0091466F">
      <w:pPr>
        <w:jc w:val="both"/>
        <w:rPr>
          <w:rFonts w:ascii="Arial Unicode MS" w:eastAsia="Arial Unicode MS" w:hAnsi="Arial Unicode MS" w:cs="Arial Unicode MS"/>
          <w:b/>
        </w:rPr>
      </w:pPr>
      <w:r>
        <w:rPr>
          <w:rFonts w:ascii="Arial Unicode MS" w:eastAsia="Arial Unicode MS" w:hAnsi="Arial Unicode MS" w:cs="Arial Unicode MS"/>
          <w:b/>
        </w:rPr>
        <w:lastRenderedPageBreak/>
        <w:t>1.22-</w:t>
      </w:r>
      <w:r w:rsidRPr="005B3CB7">
        <w:rPr>
          <w:rFonts w:ascii="Arial Unicode MS" w:eastAsia="Arial Unicode MS" w:hAnsi="Arial Unicode MS" w:cs="Arial Unicode MS"/>
          <w:b/>
        </w:rPr>
        <w:t>FUNDAMENTOS</w:t>
      </w:r>
    </w:p>
    <w:p w:rsidR="003D7968" w:rsidRPr="005B3CB7" w:rsidRDefault="003D7968" w:rsidP="0091466F">
      <w:pPr>
        <w:jc w:val="both"/>
        <w:rPr>
          <w:rFonts w:ascii="Arial Unicode MS" w:eastAsia="Arial Unicode MS" w:hAnsi="Arial Unicode MS" w:cs="Arial Unicode MS"/>
        </w:rPr>
      </w:pPr>
    </w:p>
    <w:p w:rsidR="003D7968" w:rsidRPr="005B3CB7" w:rsidRDefault="003D7968" w:rsidP="0091466F">
      <w:pPr>
        <w:jc w:val="both"/>
        <w:rPr>
          <w:rFonts w:ascii="Arial Unicode MS" w:eastAsia="Arial Unicode MS" w:hAnsi="Arial Unicode MS" w:cs="Arial Unicode MS"/>
        </w:rPr>
      </w:pPr>
      <w:r w:rsidRPr="005B3CB7">
        <w:rPr>
          <w:rFonts w:ascii="Arial Unicode MS" w:eastAsia="Arial Unicode MS" w:hAnsi="Arial Unicode MS" w:cs="Arial Unicode MS"/>
        </w:rPr>
        <w:t>Orientar nuestra acción hacia el desarrollo de competencias y valores que garanticen una preparación para enfrentar con sensatez y responsabilidad las dificultades del contexto y para aprovechar las oportunidades que éste brinde.</w:t>
      </w:r>
    </w:p>
    <w:p w:rsidR="003D7968" w:rsidRPr="005B3CB7" w:rsidRDefault="003D7968" w:rsidP="0091466F">
      <w:pPr>
        <w:jc w:val="both"/>
        <w:rPr>
          <w:rFonts w:ascii="Arial Unicode MS" w:eastAsia="Arial Unicode MS" w:hAnsi="Arial Unicode MS" w:cs="Arial Unicode MS"/>
        </w:rPr>
      </w:pPr>
    </w:p>
    <w:p w:rsidR="003D7968" w:rsidRDefault="003D7968" w:rsidP="0091466F">
      <w:pPr>
        <w:jc w:val="both"/>
        <w:rPr>
          <w:rFonts w:ascii="Arial Unicode MS" w:eastAsia="Arial Unicode MS" w:hAnsi="Arial Unicode MS" w:cs="Arial Unicode MS"/>
          <w:b/>
        </w:rPr>
      </w:pPr>
    </w:p>
    <w:p w:rsidR="003D7968" w:rsidRPr="005B3CB7" w:rsidRDefault="003D7968" w:rsidP="0091466F">
      <w:pPr>
        <w:jc w:val="both"/>
        <w:rPr>
          <w:rFonts w:ascii="Arial Unicode MS" w:eastAsia="Arial Unicode MS" w:hAnsi="Arial Unicode MS" w:cs="Arial Unicode MS"/>
          <w:b/>
        </w:rPr>
      </w:pPr>
      <w:r>
        <w:rPr>
          <w:rFonts w:ascii="Arial Unicode MS" w:eastAsia="Arial Unicode MS" w:hAnsi="Arial Unicode MS" w:cs="Arial Unicode MS"/>
          <w:b/>
        </w:rPr>
        <w:t>1.23-</w:t>
      </w:r>
      <w:r w:rsidRPr="005B3CB7">
        <w:rPr>
          <w:rFonts w:ascii="Arial Unicode MS" w:eastAsia="Arial Unicode MS" w:hAnsi="Arial Unicode MS" w:cs="Arial Unicode MS"/>
          <w:b/>
        </w:rPr>
        <w:t>POLITICAS</w:t>
      </w:r>
    </w:p>
    <w:p w:rsidR="003D7968" w:rsidRPr="005B3CB7" w:rsidRDefault="003D7968" w:rsidP="0091466F">
      <w:pPr>
        <w:jc w:val="both"/>
        <w:rPr>
          <w:rFonts w:ascii="Arial Unicode MS" w:eastAsia="Arial Unicode MS" w:hAnsi="Arial Unicode MS" w:cs="Arial Unicode MS"/>
        </w:rPr>
      </w:pPr>
    </w:p>
    <w:p w:rsidR="003D7968" w:rsidRPr="005B3CB7" w:rsidRDefault="003D7968" w:rsidP="0091466F">
      <w:pPr>
        <w:jc w:val="both"/>
        <w:rPr>
          <w:rFonts w:ascii="Arial Unicode MS" w:eastAsia="Arial Unicode MS" w:hAnsi="Arial Unicode MS" w:cs="Arial Unicode MS"/>
        </w:rPr>
      </w:pPr>
      <w:r w:rsidRPr="005B3CB7">
        <w:rPr>
          <w:rFonts w:ascii="Arial Unicode MS" w:eastAsia="Arial Unicode MS" w:hAnsi="Arial Unicode MS" w:cs="Arial Unicode MS"/>
        </w:rPr>
        <w:t xml:space="preserve">El Centro Educativo Isla de los Milagros pretende la excelencia, la calidad y la humanización de la educación, fundamentada en el desarrollo de competencias ciudadanas, comunicativas, </w:t>
      </w:r>
      <w:r>
        <w:rPr>
          <w:rFonts w:ascii="Arial Unicode MS" w:eastAsia="Arial Unicode MS" w:hAnsi="Arial Unicode MS" w:cs="Arial Unicode MS"/>
        </w:rPr>
        <w:t xml:space="preserve">cognitiva, </w:t>
      </w:r>
      <w:r w:rsidRPr="005B3CB7">
        <w:rPr>
          <w:rFonts w:ascii="Arial Unicode MS" w:eastAsia="Arial Unicode MS" w:hAnsi="Arial Unicode MS" w:cs="Arial Unicode MS"/>
        </w:rPr>
        <w:t>pedagógicas y tecnológicas, donde los estudiantes, independientemente de su condición, aprenden a ser personas eficientes en su contexto social, político, económico y cultural.</w:t>
      </w:r>
    </w:p>
    <w:p w:rsidR="003D7968" w:rsidRDefault="003D7968" w:rsidP="0091466F">
      <w:pPr>
        <w:jc w:val="both"/>
        <w:rPr>
          <w:rFonts w:ascii="Arial Unicode MS" w:eastAsia="Arial Unicode MS" w:hAnsi="Arial Unicode MS" w:cs="Arial Unicode MS"/>
        </w:rPr>
      </w:pPr>
    </w:p>
    <w:p w:rsidR="003D7968" w:rsidRDefault="003D7968" w:rsidP="0091466F">
      <w:pPr>
        <w:jc w:val="both"/>
        <w:rPr>
          <w:rFonts w:ascii="Arial Unicode MS" w:eastAsia="Arial Unicode MS" w:hAnsi="Arial Unicode MS" w:cs="Arial Unicode MS"/>
          <w:b/>
        </w:rPr>
      </w:pPr>
    </w:p>
    <w:p w:rsidR="005225C4" w:rsidRDefault="005225C4" w:rsidP="005225C4">
      <w:pPr>
        <w:jc w:val="both"/>
        <w:rPr>
          <w:rFonts w:ascii="Arial Unicode MS" w:eastAsia="Arial Unicode MS" w:hAnsi="Arial Unicode MS" w:cs="Arial Unicode MS"/>
          <w:b/>
        </w:rPr>
      </w:pPr>
      <w:r>
        <w:rPr>
          <w:rFonts w:ascii="Arial Unicode MS" w:eastAsia="Arial Unicode MS" w:hAnsi="Arial Unicode MS" w:cs="Arial Unicode MS" w:hint="eastAsia"/>
          <w:b/>
        </w:rPr>
        <w:t>1.24-OBJETIVO GENERAL.</w:t>
      </w:r>
    </w:p>
    <w:p w:rsidR="005225C4" w:rsidRDefault="005225C4" w:rsidP="005225C4">
      <w:pPr>
        <w:jc w:val="both"/>
        <w:rPr>
          <w:rFonts w:ascii="Arial Unicode MS" w:eastAsia="Arial Unicode MS" w:hAnsi="Arial Unicode MS" w:cs="Arial Unicode MS"/>
        </w:rPr>
      </w:pPr>
    </w:p>
    <w:p w:rsidR="005225C4" w:rsidRDefault="005225C4" w:rsidP="005225C4">
      <w:pPr>
        <w:jc w:val="both"/>
        <w:rPr>
          <w:rFonts w:ascii="Arial Unicode MS" w:eastAsia="Arial Unicode MS" w:hAnsi="Arial Unicode MS" w:cs="Arial Unicode MS"/>
        </w:rPr>
      </w:pPr>
      <w:r>
        <w:rPr>
          <w:rFonts w:ascii="Arial Unicode MS" w:eastAsia="Arial Unicode MS" w:hAnsi="Arial Unicode MS" w:cs="Arial Unicode MS" w:hint="eastAsia"/>
        </w:rPr>
        <w:t xml:space="preserve">Ofrecer educación integral en los distintos niveles y ciclos, mediante la utilización de recursos humanos, </w:t>
      </w:r>
      <w:r>
        <w:rPr>
          <w:rFonts w:ascii="Arial Unicode MS" w:eastAsia="Arial Unicode MS" w:hAnsi="Arial Unicode MS" w:cs="Arial Unicode MS"/>
        </w:rPr>
        <w:t>logísticos</w:t>
      </w:r>
      <w:r>
        <w:rPr>
          <w:rFonts w:ascii="Arial Unicode MS" w:eastAsia="Arial Unicode MS" w:hAnsi="Arial Unicode MS" w:cs="Arial Unicode MS" w:hint="eastAsia"/>
        </w:rPr>
        <w:t xml:space="preserve">, </w:t>
      </w:r>
      <w:r>
        <w:rPr>
          <w:rFonts w:ascii="Arial Unicode MS" w:eastAsia="Arial Unicode MS" w:hAnsi="Arial Unicode MS" w:cs="Arial Unicode MS"/>
        </w:rPr>
        <w:t>científicos</w:t>
      </w:r>
      <w:r w:rsidR="002E102C">
        <w:rPr>
          <w:rFonts w:ascii="Arial Unicode MS" w:eastAsia="Arial Unicode MS" w:hAnsi="Arial Unicode MS" w:cs="Arial Unicode MS" w:hint="eastAsia"/>
        </w:rPr>
        <w:t xml:space="preserve"> y tecnológicos, </w:t>
      </w:r>
      <w:r w:rsidR="002E102C">
        <w:rPr>
          <w:rFonts w:ascii="Arial Unicode MS" w:eastAsia="Arial Unicode MS" w:hAnsi="Arial Unicode MS" w:cs="Arial Unicode MS"/>
        </w:rPr>
        <w:t xml:space="preserve">en </w:t>
      </w:r>
      <w:proofErr w:type="spellStart"/>
      <w:r w:rsidR="002E102C">
        <w:rPr>
          <w:rFonts w:ascii="Arial Unicode MS" w:eastAsia="Arial Unicode MS" w:hAnsi="Arial Unicode MS" w:cs="Arial Unicode MS"/>
        </w:rPr>
        <w:t>focada</w:t>
      </w:r>
      <w:proofErr w:type="spellEnd"/>
      <w:r>
        <w:rPr>
          <w:rFonts w:ascii="Arial Unicode MS" w:eastAsia="Arial Unicode MS" w:hAnsi="Arial Unicode MS" w:cs="Arial Unicode MS" w:hint="eastAsia"/>
        </w:rPr>
        <w:t xml:space="preserve"> </w:t>
      </w:r>
      <w:r w:rsidR="002E102C">
        <w:rPr>
          <w:rFonts w:ascii="Arial Unicode MS" w:eastAsia="Arial Unicode MS" w:hAnsi="Arial Unicode MS" w:cs="Arial Unicode MS"/>
        </w:rPr>
        <w:t xml:space="preserve">a </w:t>
      </w:r>
      <w:r w:rsidR="002E102C">
        <w:rPr>
          <w:rFonts w:ascii="Arial Unicode MS" w:eastAsia="Arial Unicode MS" w:hAnsi="Arial Unicode MS" w:cs="Arial Unicode MS" w:hint="eastAsia"/>
        </w:rPr>
        <w:t xml:space="preserve">la formación </w:t>
      </w:r>
      <w:r>
        <w:rPr>
          <w:rFonts w:ascii="Arial Unicode MS" w:eastAsia="Arial Unicode MS" w:hAnsi="Arial Unicode MS" w:cs="Arial Unicode MS" w:hint="eastAsia"/>
        </w:rPr>
        <w:t xml:space="preserve">ambiental de personas comprometidas con el desarrollo </w:t>
      </w:r>
      <w:r w:rsidR="002E102C">
        <w:rPr>
          <w:rFonts w:ascii="Arial Unicode MS" w:eastAsia="Arial Unicode MS" w:hAnsi="Arial Unicode MS" w:cs="Arial Unicode MS"/>
        </w:rPr>
        <w:t>cultural y el respeto a la diversidad étnica.</w:t>
      </w:r>
    </w:p>
    <w:p w:rsidR="005225C4" w:rsidRDefault="005225C4" w:rsidP="005225C4">
      <w:pPr>
        <w:jc w:val="both"/>
        <w:rPr>
          <w:rFonts w:ascii="Arial Unicode MS" w:eastAsia="Arial Unicode MS" w:hAnsi="Arial Unicode MS" w:cs="Arial Unicode MS"/>
          <w:b/>
        </w:rPr>
      </w:pPr>
    </w:p>
    <w:p w:rsidR="005225C4" w:rsidRDefault="005225C4" w:rsidP="005225C4">
      <w:pPr>
        <w:jc w:val="both"/>
        <w:rPr>
          <w:rFonts w:ascii="Arial Unicode MS" w:eastAsia="Arial Unicode MS" w:hAnsi="Arial Unicode MS" w:cs="Arial Unicode MS"/>
          <w:b/>
        </w:rPr>
      </w:pPr>
    </w:p>
    <w:p w:rsidR="005225C4" w:rsidRDefault="005225C4" w:rsidP="005225C4">
      <w:pPr>
        <w:jc w:val="both"/>
        <w:rPr>
          <w:rFonts w:ascii="Arial Unicode MS" w:eastAsia="Arial Unicode MS" w:hAnsi="Arial Unicode MS" w:cs="Arial Unicode MS"/>
          <w:b/>
        </w:rPr>
      </w:pPr>
      <w:r>
        <w:rPr>
          <w:rFonts w:ascii="Arial Unicode MS" w:eastAsia="Arial Unicode MS" w:hAnsi="Arial Unicode MS" w:cs="Arial Unicode MS" w:hint="eastAsia"/>
          <w:b/>
        </w:rPr>
        <w:t>1.25-OBJETIVOS ESPECÍFICO.</w:t>
      </w:r>
    </w:p>
    <w:p w:rsidR="005225C4" w:rsidRDefault="005225C4" w:rsidP="005225C4">
      <w:pPr>
        <w:jc w:val="both"/>
        <w:rPr>
          <w:rFonts w:ascii="Arial Unicode MS" w:eastAsia="Arial Unicode MS" w:hAnsi="Arial Unicode MS" w:cs="Arial Unicode MS"/>
          <w:b/>
        </w:rPr>
      </w:pPr>
    </w:p>
    <w:p w:rsidR="005225C4" w:rsidRDefault="005225C4" w:rsidP="005225C4">
      <w:pPr>
        <w:numPr>
          <w:ilvl w:val="0"/>
          <w:numId w:val="8"/>
        </w:numPr>
        <w:suppressAutoHyphens/>
        <w:jc w:val="both"/>
        <w:rPr>
          <w:rFonts w:ascii="Arial Unicode MS" w:eastAsia="Arial Unicode MS" w:hAnsi="Arial Unicode MS" w:cs="Arial Unicode MS"/>
        </w:rPr>
      </w:pPr>
      <w:r>
        <w:rPr>
          <w:rFonts w:ascii="Arial Unicode MS" w:eastAsia="Arial Unicode MS" w:hAnsi="Arial Unicode MS" w:cs="Arial Unicode MS" w:hint="eastAsia"/>
        </w:rPr>
        <w:t xml:space="preserve">Ofrecer educación integral </w:t>
      </w:r>
      <w:r w:rsidR="00782084">
        <w:rPr>
          <w:rFonts w:ascii="Arial Unicode MS" w:eastAsia="Arial Unicode MS" w:hAnsi="Arial Unicode MS" w:cs="Arial Unicode MS"/>
        </w:rPr>
        <w:t xml:space="preserve">a niños, niñas, jóvenes y </w:t>
      </w:r>
      <w:r w:rsidR="00483A72">
        <w:rPr>
          <w:rFonts w:ascii="Arial Unicode MS" w:eastAsia="Arial Unicode MS" w:hAnsi="Arial Unicode MS" w:cs="Arial Unicode MS"/>
        </w:rPr>
        <w:t>adulto; en</w:t>
      </w:r>
      <w:r>
        <w:rPr>
          <w:rFonts w:ascii="Arial Unicode MS" w:eastAsia="Arial Unicode MS" w:hAnsi="Arial Unicode MS" w:cs="Arial Unicode MS" w:hint="eastAsia"/>
        </w:rPr>
        <w:t xml:space="preserve"> los niveles de preescolar, primaria, básica </w:t>
      </w:r>
      <w:r w:rsidR="00483A72">
        <w:rPr>
          <w:rFonts w:ascii="Arial Unicode MS" w:eastAsia="Arial Unicode MS" w:hAnsi="Arial Unicode MS" w:cs="Arial Unicode MS"/>
        </w:rPr>
        <w:t>secundaria,</w:t>
      </w:r>
      <w:r w:rsidR="00782084">
        <w:rPr>
          <w:rFonts w:ascii="Arial Unicode MS" w:eastAsia="Arial Unicode MS" w:hAnsi="Arial Unicode MS" w:cs="Arial Unicode MS"/>
        </w:rPr>
        <w:t xml:space="preserve"> media y </w:t>
      </w:r>
      <w:r>
        <w:rPr>
          <w:rFonts w:ascii="Arial Unicode MS" w:eastAsia="Arial Unicode MS" w:hAnsi="Arial Unicode MS" w:cs="Arial Unicode MS" w:hint="eastAsia"/>
        </w:rPr>
        <w:t xml:space="preserve"> por ciclos.</w:t>
      </w:r>
    </w:p>
    <w:p w:rsidR="005225C4" w:rsidRDefault="005225C4" w:rsidP="005225C4">
      <w:pPr>
        <w:numPr>
          <w:ilvl w:val="0"/>
          <w:numId w:val="8"/>
        </w:numPr>
        <w:suppressAutoHyphens/>
        <w:jc w:val="both"/>
        <w:rPr>
          <w:rFonts w:ascii="Arial Unicode MS" w:eastAsia="Arial Unicode MS" w:hAnsi="Arial Unicode MS" w:cs="Arial Unicode MS"/>
        </w:rPr>
      </w:pPr>
      <w:r>
        <w:rPr>
          <w:rFonts w:ascii="Arial Unicode MS" w:eastAsia="Arial Unicode MS" w:hAnsi="Arial Unicode MS" w:cs="Arial Unicode MS" w:hint="eastAsia"/>
        </w:rPr>
        <w:t xml:space="preserve">Revivir la cultura ciudadana en la comunidad educativa de </w:t>
      </w:r>
      <w:smartTag w:uri="urn:schemas-microsoft-com:office:smarttags" w:element="PersonName">
        <w:smartTagPr>
          <w:attr w:name="ProductID" w:val="la Isla"/>
        </w:smartTagPr>
        <w:r>
          <w:rPr>
            <w:rFonts w:ascii="Arial Unicode MS" w:eastAsia="Arial Unicode MS" w:hAnsi="Arial Unicode MS" w:cs="Arial Unicode MS" w:hint="eastAsia"/>
          </w:rPr>
          <w:t>la Isla</w:t>
        </w:r>
      </w:smartTag>
      <w:r>
        <w:rPr>
          <w:rFonts w:ascii="Arial Unicode MS" w:eastAsia="Arial Unicode MS" w:hAnsi="Arial Unicode MS" w:cs="Arial Unicode MS" w:hint="eastAsia"/>
        </w:rPr>
        <w:t xml:space="preserve"> de los Milagros.</w:t>
      </w:r>
    </w:p>
    <w:p w:rsidR="001F4FE1" w:rsidRDefault="005C73B2" w:rsidP="005C73B2">
      <w:pPr>
        <w:numPr>
          <w:ilvl w:val="0"/>
          <w:numId w:val="8"/>
        </w:numPr>
        <w:suppressAutoHyphens/>
        <w:jc w:val="both"/>
        <w:rPr>
          <w:rFonts w:ascii="Arial Unicode MS" w:eastAsia="Arial Unicode MS" w:hAnsi="Arial Unicode MS" w:cs="Arial Unicode MS"/>
        </w:rPr>
      </w:pPr>
      <w:r>
        <w:rPr>
          <w:rFonts w:ascii="Arial Unicode MS" w:eastAsia="Arial Unicode MS" w:hAnsi="Arial Unicode MS" w:cs="Arial Unicode MS" w:hint="eastAsia"/>
        </w:rPr>
        <w:t xml:space="preserve"> </w:t>
      </w:r>
      <w:r>
        <w:rPr>
          <w:rFonts w:ascii="Arial Unicode MS" w:eastAsia="Arial Unicode MS" w:hAnsi="Arial Unicode MS" w:cs="Arial Unicode MS"/>
        </w:rPr>
        <w:t xml:space="preserve">Desarrollar acciones  que permita visualizar  el respeto por la </w:t>
      </w:r>
      <w:r w:rsidR="00782084">
        <w:rPr>
          <w:rFonts w:ascii="Arial Unicode MS" w:eastAsia="Arial Unicode MS" w:hAnsi="Arial Unicode MS" w:cs="Arial Unicode MS"/>
        </w:rPr>
        <w:t xml:space="preserve">diversidad </w:t>
      </w:r>
      <w:r w:rsidR="00483A72">
        <w:rPr>
          <w:rFonts w:ascii="Arial Unicode MS" w:eastAsia="Arial Unicode MS" w:hAnsi="Arial Unicode MS" w:cs="Arial Unicode MS"/>
        </w:rPr>
        <w:t>étnica</w:t>
      </w:r>
      <w:r w:rsidR="00782084">
        <w:rPr>
          <w:rFonts w:ascii="Arial Unicode MS" w:eastAsia="Arial Unicode MS" w:hAnsi="Arial Unicode MS" w:cs="Arial Unicode MS"/>
        </w:rPr>
        <w:t xml:space="preserve"> </w:t>
      </w:r>
      <w:r w:rsidR="00782084">
        <w:rPr>
          <w:rFonts w:ascii="Arial Unicode MS" w:eastAsia="Arial Unicode MS" w:hAnsi="Arial Unicode MS" w:cs="Arial Unicode MS" w:hint="eastAsia"/>
        </w:rPr>
        <w:t xml:space="preserve"> </w:t>
      </w:r>
      <w:r w:rsidR="001F4FE1">
        <w:rPr>
          <w:rFonts w:ascii="Arial Unicode MS" w:eastAsia="Arial Unicode MS" w:hAnsi="Arial Unicode MS" w:cs="Arial Unicode MS"/>
        </w:rPr>
        <w:t xml:space="preserve">y </w:t>
      </w:r>
      <w:r w:rsidR="00483A72">
        <w:rPr>
          <w:rFonts w:ascii="Arial Unicode MS" w:eastAsia="Arial Unicode MS" w:hAnsi="Arial Unicode MS" w:cs="Arial Unicode MS"/>
        </w:rPr>
        <w:t>cultural.</w:t>
      </w:r>
    </w:p>
    <w:p w:rsidR="005225C4" w:rsidRPr="001F4FE1" w:rsidRDefault="003359E7" w:rsidP="001F4FE1">
      <w:pPr>
        <w:numPr>
          <w:ilvl w:val="0"/>
          <w:numId w:val="8"/>
        </w:numPr>
        <w:suppressAutoHyphens/>
        <w:jc w:val="both"/>
        <w:rPr>
          <w:rFonts w:ascii="Arial Unicode MS" w:eastAsia="Arial Unicode MS" w:hAnsi="Arial Unicode MS" w:cs="Arial Unicode MS"/>
        </w:rPr>
      </w:pPr>
      <w:r>
        <w:rPr>
          <w:rFonts w:ascii="Arial Unicode MS" w:eastAsia="Arial Unicode MS" w:hAnsi="Arial Unicode MS" w:cs="Arial Unicode MS"/>
        </w:rPr>
        <w:lastRenderedPageBreak/>
        <w:t>R</w:t>
      </w:r>
      <w:r w:rsidR="001F4FE1">
        <w:rPr>
          <w:rFonts w:ascii="Arial Unicode MS" w:eastAsia="Arial Unicode MS" w:hAnsi="Arial Unicode MS" w:cs="Arial Unicode MS"/>
        </w:rPr>
        <w:t>ealizar acciones que contribuyan  la</w:t>
      </w:r>
      <w:r w:rsidR="001F4FE1">
        <w:rPr>
          <w:rFonts w:ascii="Arial Unicode MS" w:eastAsia="Arial Unicode MS" w:hAnsi="Arial Unicode MS" w:cs="Arial Unicode MS" w:hint="eastAsia"/>
        </w:rPr>
        <w:t xml:space="preserve"> </w:t>
      </w:r>
      <w:r w:rsidR="001F4FE1">
        <w:rPr>
          <w:rFonts w:ascii="Arial Unicode MS" w:eastAsia="Arial Unicode MS" w:hAnsi="Arial Unicode MS" w:cs="Arial Unicode MS"/>
        </w:rPr>
        <w:t xml:space="preserve">preservación y </w:t>
      </w:r>
      <w:r>
        <w:rPr>
          <w:rFonts w:ascii="Arial Unicode MS" w:eastAsia="Arial Unicode MS" w:hAnsi="Arial Unicode MS" w:cs="Arial Unicode MS"/>
        </w:rPr>
        <w:t xml:space="preserve">conservación </w:t>
      </w:r>
      <w:r w:rsidR="001F4FE1" w:rsidRPr="001F4FE1">
        <w:rPr>
          <w:rFonts w:ascii="Arial Unicode MS" w:eastAsia="Arial Unicode MS" w:hAnsi="Arial Unicode MS" w:cs="Arial Unicode MS"/>
        </w:rPr>
        <w:t xml:space="preserve"> </w:t>
      </w:r>
      <w:r w:rsidR="005225C4" w:rsidRPr="001F4FE1">
        <w:rPr>
          <w:rFonts w:ascii="Arial Unicode MS" w:eastAsia="Arial Unicode MS" w:hAnsi="Arial Unicode MS" w:cs="Arial Unicode MS" w:hint="eastAsia"/>
        </w:rPr>
        <w:t xml:space="preserve"> </w:t>
      </w:r>
      <w:r>
        <w:rPr>
          <w:rFonts w:ascii="Arial Unicode MS" w:eastAsia="Arial Unicode MS" w:hAnsi="Arial Unicode MS" w:cs="Arial Unicode MS"/>
        </w:rPr>
        <w:t>d</w:t>
      </w:r>
      <w:r w:rsidR="005225C4" w:rsidRPr="001F4FE1">
        <w:rPr>
          <w:rFonts w:ascii="Arial Unicode MS" w:eastAsia="Arial Unicode MS" w:hAnsi="Arial Unicode MS" w:cs="Arial Unicode MS" w:hint="eastAsia"/>
        </w:rPr>
        <w:t>el medio ambiente.</w:t>
      </w:r>
    </w:p>
    <w:p w:rsidR="005225C4" w:rsidRDefault="005225C4" w:rsidP="005225C4">
      <w:pPr>
        <w:numPr>
          <w:ilvl w:val="0"/>
          <w:numId w:val="8"/>
        </w:numPr>
        <w:suppressAutoHyphens/>
        <w:jc w:val="both"/>
        <w:rPr>
          <w:rFonts w:ascii="Arial Unicode MS" w:eastAsia="Arial Unicode MS" w:hAnsi="Arial Unicode MS" w:cs="Arial Unicode MS"/>
        </w:rPr>
      </w:pPr>
      <w:r>
        <w:rPr>
          <w:rFonts w:ascii="Arial Unicode MS" w:eastAsia="Arial Unicode MS" w:hAnsi="Arial Unicode MS" w:cs="Arial Unicode MS" w:hint="eastAsia"/>
        </w:rPr>
        <w:t xml:space="preserve">Propiciar espacios que permitan al estudiante interactuar con los avances </w:t>
      </w:r>
      <w:r>
        <w:rPr>
          <w:rFonts w:ascii="Arial Unicode MS" w:eastAsia="Arial Unicode MS" w:hAnsi="Arial Unicode MS" w:cs="Arial Unicode MS"/>
        </w:rPr>
        <w:t>científicos</w:t>
      </w:r>
      <w:r>
        <w:rPr>
          <w:rFonts w:ascii="Arial Unicode MS" w:eastAsia="Arial Unicode MS" w:hAnsi="Arial Unicode MS" w:cs="Arial Unicode MS" w:hint="eastAsia"/>
        </w:rPr>
        <w:t xml:space="preserve"> y tecnológicos.</w:t>
      </w:r>
    </w:p>
    <w:p w:rsidR="005225C4" w:rsidRDefault="005225C4" w:rsidP="005225C4">
      <w:pPr>
        <w:numPr>
          <w:ilvl w:val="0"/>
          <w:numId w:val="8"/>
        </w:numPr>
        <w:suppressAutoHyphens/>
        <w:jc w:val="both"/>
        <w:rPr>
          <w:rFonts w:ascii="Arial Unicode MS" w:eastAsia="Arial Unicode MS" w:hAnsi="Arial Unicode MS" w:cs="Arial Unicode MS"/>
        </w:rPr>
      </w:pPr>
      <w:r>
        <w:rPr>
          <w:rFonts w:ascii="Arial Unicode MS" w:eastAsia="Arial Unicode MS" w:hAnsi="Arial Unicode MS" w:cs="Arial Unicode MS" w:hint="eastAsia"/>
        </w:rPr>
        <w:t>Facilitar las competencias que le permitan al estudiante desenvolverse en la vida diaria.</w:t>
      </w:r>
    </w:p>
    <w:p w:rsidR="003D7968" w:rsidRDefault="003D7968" w:rsidP="0091466F">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BC50D3" w:rsidRDefault="00BC50D3" w:rsidP="005225C4">
      <w:pPr>
        <w:jc w:val="both"/>
        <w:rPr>
          <w:rFonts w:ascii="Arial Unicode MS" w:eastAsia="Arial Unicode MS" w:hAnsi="Arial Unicode MS" w:cs="Arial Unicode MS"/>
          <w:b/>
        </w:rPr>
      </w:pP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b/>
        </w:rPr>
        <w:lastRenderedPageBreak/>
        <w:t>2. COMPONENTE DE CARACTERIZACIÓN</w:t>
      </w:r>
      <w:r w:rsidRPr="006344DF">
        <w:rPr>
          <w:rFonts w:ascii="Arial Unicode MS" w:eastAsia="Arial Unicode MS" w:hAnsi="Arial Unicode MS" w:cs="Arial Unicode MS"/>
        </w:rPr>
        <w:t>.</w:t>
      </w:r>
    </w:p>
    <w:p w:rsidR="005225C4" w:rsidRPr="006344DF" w:rsidRDefault="005225C4" w:rsidP="005225C4">
      <w:pPr>
        <w:jc w:val="both"/>
        <w:rPr>
          <w:rFonts w:ascii="Arial Unicode MS" w:eastAsia="Arial Unicode MS" w:hAnsi="Arial Unicode MS" w:cs="Arial Unicode MS"/>
        </w:rPr>
      </w:pPr>
    </w:p>
    <w:p w:rsidR="005225C4" w:rsidRPr="006344DF" w:rsidRDefault="00BD06DB" w:rsidP="005225C4">
      <w:pPr>
        <w:jc w:val="both"/>
        <w:rPr>
          <w:rFonts w:ascii="Arial Unicode MS" w:eastAsia="Arial Unicode MS" w:hAnsi="Arial Unicode MS" w:cs="Arial Unicode MS"/>
        </w:rPr>
      </w:pPr>
      <w:r>
        <w:rPr>
          <w:rFonts w:ascii="Arial Unicode MS" w:eastAsia="Arial Unicode MS" w:hAnsi="Arial Unicode MS" w:cs="Arial Unicode MS"/>
        </w:rPr>
        <w:t>La institución educativa</w:t>
      </w:r>
      <w:r w:rsidR="005225C4" w:rsidRPr="006344DF">
        <w:rPr>
          <w:rFonts w:ascii="Arial Unicode MS" w:eastAsia="Arial Unicode MS" w:hAnsi="Arial Unicode MS" w:cs="Arial Unicode MS"/>
        </w:rPr>
        <w:t xml:space="preserve"> Isla de los Milagros está </w:t>
      </w:r>
      <w:r w:rsidR="001B2BC6" w:rsidRPr="006344DF">
        <w:rPr>
          <w:rFonts w:ascii="Arial Unicode MS" w:eastAsia="Arial Unicode MS" w:hAnsi="Arial Unicode MS" w:cs="Arial Unicode MS"/>
        </w:rPr>
        <w:t>ubicada</w:t>
      </w:r>
      <w:r w:rsidR="005225C4" w:rsidRPr="006344DF">
        <w:rPr>
          <w:rFonts w:ascii="Arial Unicode MS" w:eastAsia="Arial Unicode MS" w:hAnsi="Arial Unicode MS" w:cs="Arial Unicode MS"/>
        </w:rPr>
        <w:t xml:space="preserve"> en el noreste del municipio de San Bernardo del Viento-departamento de Córdoba, aproximadamente a </w:t>
      </w:r>
      <w:smartTag w:uri="urn:schemas-microsoft-com:office:smarttags" w:element="metricconverter">
        <w:smartTagPr>
          <w:attr w:name="ProductID" w:val="5 kil￳metros"/>
        </w:smartTagPr>
        <w:r w:rsidR="005225C4" w:rsidRPr="006344DF">
          <w:rPr>
            <w:rFonts w:ascii="Arial Unicode MS" w:eastAsia="Arial Unicode MS" w:hAnsi="Arial Unicode MS" w:cs="Arial Unicode MS"/>
          </w:rPr>
          <w:t>5 kilómetros</w:t>
        </w:r>
      </w:smartTag>
      <w:r w:rsidR="005225C4" w:rsidRPr="006344DF">
        <w:rPr>
          <w:rFonts w:ascii="Arial Unicode MS" w:eastAsia="Arial Unicode MS" w:hAnsi="Arial Unicode MS" w:cs="Arial Unicode MS"/>
        </w:rPr>
        <w:t xml:space="preserve"> del casco urbano. La sede principal se encuentra ubicada en la vereda Isla de los Milagros del corregimiento de Tinajones,  y una subsede en el corregimiento de Caño grande</w:t>
      </w:r>
      <w:r>
        <w:rPr>
          <w:rFonts w:ascii="Arial Unicode MS" w:eastAsia="Arial Unicode MS" w:hAnsi="Arial Unicode MS" w:cs="Arial Unicode MS"/>
        </w:rPr>
        <w:t>, la cual se encuentra a 3.1/2</w:t>
      </w:r>
      <w:r w:rsidR="005225C4" w:rsidRPr="006344DF">
        <w:rPr>
          <w:rFonts w:ascii="Arial Unicode MS" w:eastAsia="Arial Unicode MS" w:hAnsi="Arial Unicode MS" w:cs="Arial Unicode MS"/>
        </w:rPr>
        <w:t xml:space="preserve"> kilómetros de la interacción del rio </w:t>
      </w:r>
      <w:proofErr w:type="spellStart"/>
      <w:r w:rsidR="005225C4" w:rsidRPr="006344DF">
        <w:rPr>
          <w:rFonts w:ascii="Arial Unicode MS" w:eastAsia="Arial Unicode MS" w:hAnsi="Arial Unicode MS" w:cs="Arial Unicode MS"/>
        </w:rPr>
        <w:t>Sinu</w:t>
      </w:r>
      <w:proofErr w:type="spellEnd"/>
      <w:r w:rsidR="005225C4" w:rsidRPr="006344DF">
        <w:rPr>
          <w:rFonts w:ascii="Arial Unicode MS" w:eastAsia="Arial Unicode MS" w:hAnsi="Arial Unicode MS" w:cs="Arial Unicode MS"/>
        </w:rPr>
        <w:t xml:space="preserve"> y dicho caño. </w:t>
      </w:r>
    </w:p>
    <w:p w:rsidR="005225C4" w:rsidRPr="006344DF" w:rsidRDefault="005225C4" w:rsidP="005225C4">
      <w:pPr>
        <w:jc w:val="both"/>
        <w:rPr>
          <w:rFonts w:ascii="Arial Unicode MS" w:eastAsia="Arial Unicode MS" w:hAnsi="Arial Unicode MS" w:cs="Arial Unicode MS"/>
        </w:rPr>
      </w:pP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Los  territorios unidos presentan los siguientes límites: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NORTE: Mar Caribe.</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 xml:space="preserve">SUR: </w:t>
      </w:r>
      <w:proofErr w:type="spellStart"/>
      <w:r w:rsidRPr="006344DF">
        <w:rPr>
          <w:rFonts w:ascii="Arial Unicode MS" w:eastAsia="Arial Unicode MS" w:hAnsi="Arial Unicode MS" w:cs="Arial Unicode MS"/>
        </w:rPr>
        <w:t>Sicarà</w:t>
      </w:r>
      <w:proofErr w:type="spellEnd"/>
      <w:r w:rsidRPr="006344DF">
        <w:rPr>
          <w:rFonts w:ascii="Arial Unicode MS" w:eastAsia="Arial Unicode MS" w:hAnsi="Arial Unicode MS" w:cs="Arial Unicode MS"/>
        </w:rPr>
        <w:t xml:space="preserve"> y Cabecera municipal.</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ESTE: municipio de San Antero.</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OESTE: Mar Caribe y Camino Real.</w:t>
      </w:r>
    </w:p>
    <w:p w:rsidR="005225C4" w:rsidRPr="006344DF" w:rsidRDefault="005225C4" w:rsidP="005225C4">
      <w:pPr>
        <w:jc w:val="both"/>
        <w:rPr>
          <w:rFonts w:ascii="Arial Unicode MS" w:eastAsia="Arial Unicode MS" w:hAnsi="Arial Unicode MS" w:cs="Arial Unicode MS"/>
        </w:rPr>
      </w:pP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 xml:space="preserve">La comunidad educativa está conformada por 257 familias de las veredas: Isla de los Milagros, Caño Loco, Tinajones, Rodrigo </w:t>
      </w:r>
      <w:r w:rsidR="00BD06DB">
        <w:rPr>
          <w:rFonts w:ascii="Arial Unicode MS" w:eastAsia="Arial Unicode MS" w:hAnsi="Arial Unicode MS" w:cs="Arial Unicode MS"/>
        </w:rPr>
        <w:t xml:space="preserve">Castillo, Fuego verde, el </w:t>
      </w:r>
      <w:proofErr w:type="spellStart"/>
      <w:r w:rsidR="00BD06DB">
        <w:rPr>
          <w:rFonts w:ascii="Arial Unicode MS" w:eastAsia="Arial Unicode MS" w:hAnsi="Arial Unicode MS" w:cs="Arial Unicode MS"/>
        </w:rPr>
        <w:t>carmen</w:t>
      </w:r>
      <w:proofErr w:type="spellEnd"/>
      <w:r w:rsidRPr="006344DF">
        <w:rPr>
          <w:rFonts w:ascii="Arial Unicode MS" w:eastAsia="Arial Unicode MS" w:hAnsi="Arial Unicode MS" w:cs="Arial Unicode MS"/>
        </w:rPr>
        <w:t>,</w:t>
      </w:r>
      <w:r w:rsidR="00BD06DB">
        <w:rPr>
          <w:rFonts w:ascii="Arial Unicode MS" w:eastAsia="Arial Unicode MS" w:hAnsi="Arial Unicode MS" w:cs="Arial Unicode MS"/>
        </w:rPr>
        <w:t xml:space="preserve"> san Luis de tinajones,</w:t>
      </w:r>
      <w:r w:rsidRPr="006344DF">
        <w:rPr>
          <w:rFonts w:ascii="Arial Unicode MS" w:eastAsia="Arial Unicode MS" w:hAnsi="Arial Unicode MS" w:cs="Arial Unicode MS"/>
        </w:rPr>
        <w:t xml:space="preserve"> </w:t>
      </w:r>
      <w:r w:rsidR="00BD06DB">
        <w:rPr>
          <w:rFonts w:ascii="Arial Unicode MS" w:eastAsia="Arial Unicode MS" w:hAnsi="Arial Unicode MS" w:cs="Arial Unicode MS"/>
        </w:rPr>
        <w:t xml:space="preserve">tres </w:t>
      </w:r>
      <w:proofErr w:type="gramStart"/>
      <w:r w:rsidR="00BD06DB">
        <w:rPr>
          <w:rFonts w:ascii="Arial Unicode MS" w:eastAsia="Arial Unicode MS" w:hAnsi="Arial Unicode MS" w:cs="Arial Unicode MS"/>
        </w:rPr>
        <w:t>loco ,las</w:t>
      </w:r>
      <w:proofErr w:type="gramEnd"/>
      <w:r w:rsidR="00BD06DB">
        <w:rPr>
          <w:rFonts w:ascii="Arial Unicode MS" w:eastAsia="Arial Unicode MS" w:hAnsi="Arial Unicode MS" w:cs="Arial Unicode MS"/>
        </w:rPr>
        <w:t xml:space="preserve"> Vegas, </w:t>
      </w:r>
      <w:r w:rsidRPr="006344DF">
        <w:rPr>
          <w:rFonts w:ascii="Arial Unicode MS" w:eastAsia="Arial Unicode MS" w:hAnsi="Arial Unicode MS" w:cs="Arial Unicode MS"/>
        </w:rPr>
        <w:t>Bonanza y el corregimiento de Caño Grande.</w:t>
      </w:r>
      <w:r w:rsidR="00BD06DB">
        <w:rPr>
          <w:rFonts w:ascii="Arial Unicode MS" w:eastAsia="Arial Unicode MS" w:hAnsi="Arial Unicode MS" w:cs="Arial Unicode MS"/>
        </w:rPr>
        <w:t xml:space="preserve"> con su vereda</w:t>
      </w:r>
      <w:r w:rsidR="00BD06DB" w:rsidRPr="00BD06DB">
        <w:rPr>
          <w:rFonts w:ascii="Arial Unicode MS" w:eastAsia="Arial Unicode MS" w:hAnsi="Arial Unicode MS" w:cs="Arial Unicode MS"/>
        </w:rPr>
        <w:t xml:space="preserve"> </w:t>
      </w:r>
      <w:r w:rsidR="00BD06DB">
        <w:rPr>
          <w:rFonts w:ascii="Arial Unicode MS" w:eastAsia="Arial Unicode MS" w:hAnsi="Arial Unicode MS" w:cs="Arial Unicode MS"/>
        </w:rPr>
        <w:t xml:space="preserve">mundo nuevo, </w:t>
      </w:r>
      <w:r w:rsidR="00BD06DB" w:rsidRPr="006344DF">
        <w:rPr>
          <w:rFonts w:ascii="Arial Unicode MS" w:eastAsia="Arial Unicode MS" w:hAnsi="Arial Unicode MS" w:cs="Arial Unicode MS"/>
        </w:rPr>
        <w:t xml:space="preserve"> </w:t>
      </w:r>
      <w:r w:rsidR="00BD06DB">
        <w:rPr>
          <w:rFonts w:ascii="Arial Unicode MS" w:eastAsia="Arial Unicode MS" w:hAnsi="Arial Unicode MS" w:cs="Arial Unicode MS"/>
        </w:rPr>
        <w:t xml:space="preserve">con formada por </w:t>
      </w:r>
      <w:r w:rsidR="00DE1912">
        <w:rPr>
          <w:rFonts w:ascii="Arial Unicode MS" w:eastAsia="Arial Unicode MS" w:hAnsi="Arial Unicode MS" w:cs="Arial Unicode MS"/>
        </w:rPr>
        <w:t>183 familia</w:t>
      </w:r>
      <w:r w:rsidR="00BD06DB">
        <w:rPr>
          <w:rFonts w:ascii="Arial Unicode MS" w:eastAsia="Arial Unicode MS" w:hAnsi="Arial Unicode MS" w:cs="Arial Unicode MS"/>
        </w:rPr>
        <w:t xml:space="preserve"> </w:t>
      </w:r>
      <w:r w:rsidRPr="006344DF">
        <w:rPr>
          <w:rFonts w:ascii="Arial Unicode MS" w:eastAsia="Arial Unicode MS" w:hAnsi="Arial Unicode MS" w:cs="Arial Unicode MS"/>
        </w:rPr>
        <w:t>Estas familias son originarias en un 26% del municipio San Bernardo del Viento (cabecera municipal), 69% del municipio de San Antero y el 5% restante son indígenas provenientes de la vereda Comején del municipio de Purísima (1) y desplazados (2%).</w:t>
      </w:r>
    </w:p>
    <w:p w:rsidR="005225C4" w:rsidRPr="006344DF" w:rsidRDefault="005225C4" w:rsidP="005225C4">
      <w:pPr>
        <w:jc w:val="both"/>
        <w:rPr>
          <w:rFonts w:ascii="Arial Unicode MS" w:eastAsia="Arial Unicode MS" w:hAnsi="Arial Unicode MS" w:cs="Arial Unicode MS"/>
        </w:rPr>
      </w:pP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El núcleo familiar se compone de padre, madre y de 3  a 6 hijos en promedio, pertenecen al estrato uno, lo que nos dice que poseen escasos recursos económicos y derivan su sustento diario de la pesca, la agricultura y en un porcentaje inferior a la artesanía y ganadería, constituyéndose estas actividades en el fundamento de su economía.</w:t>
      </w:r>
    </w:p>
    <w:p w:rsidR="005225C4" w:rsidRPr="006344DF" w:rsidRDefault="005225C4" w:rsidP="005225C4">
      <w:pPr>
        <w:jc w:val="both"/>
        <w:rPr>
          <w:rFonts w:ascii="Arial Unicode MS" w:eastAsia="Arial Unicode MS" w:hAnsi="Arial Unicode MS" w:cs="Arial Unicode MS"/>
        </w:rPr>
      </w:pP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En la parte educativa el 55% de las personas adultas de estas comunidades no alcanzaron a terminar la básica</w:t>
      </w:r>
      <w:r w:rsidR="00DE1912">
        <w:rPr>
          <w:rFonts w:ascii="Arial Unicode MS" w:eastAsia="Arial Unicode MS" w:hAnsi="Arial Unicode MS" w:cs="Arial Unicode MS"/>
        </w:rPr>
        <w:t xml:space="preserve"> secundaria</w:t>
      </w:r>
      <w:r w:rsidRPr="006344DF">
        <w:rPr>
          <w:rFonts w:ascii="Arial Unicode MS" w:eastAsia="Arial Unicode MS" w:hAnsi="Arial Unicode MS" w:cs="Arial Unicode MS"/>
        </w:rPr>
        <w:t xml:space="preserve">, el 20% cursó al menos 1 grado de </w:t>
      </w:r>
      <w:r w:rsidRPr="006344DF">
        <w:rPr>
          <w:rFonts w:ascii="Arial Unicode MS" w:eastAsia="Arial Unicode MS" w:hAnsi="Arial Unicode MS" w:cs="Arial Unicode MS"/>
        </w:rPr>
        <w:lastRenderedPageBreak/>
        <w:t xml:space="preserve">secundaria no superior a 9º y el 8% terminó el bachillerato y un 17% no ha realizado ningún tipo de estudio. </w:t>
      </w:r>
    </w:p>
    <w:p w:rsidR="005225C4"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 xml:space="preserve">En lo que tiene que ver con la salud, el 85% de la comunidad tiene carnet de salud, sin embargo plantean la necesidad de un puesto de salud para atender urgencias, ya que parte de la población debe cruzar el Río </w:t>
      </w:r>
      <w:proofErr w:type="spellStart"/>
      <w:r w:rsidRPr="006344DF">
        <w:rPr>
          <w:rFonts w:ascii="Arial Unicode MS" w:eastAsia="Arial Unicode MS" w:hAnsi="Arial Unicode MS" w:cs="Arial Unicode MS"/>
        </w:rPr>
        <w:t>Sinù</w:t>
      </w:r>
      <w:proofErr w:type="spellEnd"/>
      <w:r w:rsidRPr="006344DF">
        <w:rPr>
          <w:rFonts w:ascii="Arial Unicode MS" w:eastAsia="Arial Unicode MS" w:hAnsi="Arial Unicode MS" w:cs="Arial Unicode MS"/>
        </w:rPr>
        <w:t xml:space="preserve"> y recorrer cerca de 6km para llegar a la cabecera municipal al hospital más cercano.</w:t>
      </w:r>
    </w:p>
    <w:p w:rsidR="00DE1912" w:rsidRPr="005C32BA" w:rsidRDefault="00DE1912" w:rsidP="00DE1912">
      <w:pPr>
        <w:spacing w:line="480" w:lineRule="auto"/>
        <w:jc w:val="both"/>
        <w:rPr>
          <w:rFonts w:ascii="Arial" w:hAnsi="Arial" w:cs="Arial"/>
          <w:b/>
        </w:rPr>
      </w:pPr>
    </w:p>
    <w:p w:rsidR="00DE1912" w:rsidRPr="005C32BA" w:rsidRDefault="00DE1912" w:rsidP="005225C4">
      <w:pPr>
        <w:jc w:val="both"/>
        <w:rPr>
          <w:rFonts w:ascii="Arial Unicode MS" w:eastAsia="Arial Unicode MS" w:hAnsi="Arial Unicode MS" w:cs="Arial Unicode MS"/>
          <w:lang w:val="es-CO"/>
        </w:rPr>
      </w:pPr>
    </w:p>
    <w:p w:rsidR="00E545E2" w:rsidRPr="005C32BA" w:rsidRDefault="00E545E2" w:rsidP="005225C4">
      <w:pPr>
        <w:jc w:val="both"/>
        <w:rPr>
          <w:rFonts w:ascii="Arial Unicode MS" w:eastAsia="Arial Unicode MS" w:hAnsi="Arial Unicode MS" w:cs="Arial Unicode MS"/>
          <w:lang w:val="es-CO"/>
        </w:rPr>
      </w:pPr>
    </w:p>
    <w:p w:rsidR="005225C4" w:rsidRDefault="00E545E2" w:rsidP="005225C4">
      <w:pPr>
        <w:jc w:val="both"/>
        <w:rPr>
          <w:rFonts w:ascii="Arial Unicode MS" w:eastAsia="Arial Unicode MS" w:hAnsi="Arial Unicode MS" w:cs="Arial Unicode MS"/>
        </w:rPr>
      </w:pPr>
      <w:r w:rsidRPr="001B2BC6">
        <w:rPr>
          <w:rFonts w:ascii="Arial Unicode MS" w:eastAsia="Arial Unicode MS" w:hAnsi="Arial Unicode MS" w:cs="Arial Unicode MS"/>
          <w:b/>
        </w:rPr>
        <w:t>2-1- RESEÑA HISTORICA INSTITUCIONAL</w:t>
      </w:r>
      <w:r>
        <w:rPr>
          <w:rFonts w:ascii="Arial Unicode MS" w:eastAsia="Arial Unicode MS" w:hAnsi="Arial Unicode MS" w:cs="Arial Unicode MS"/>
        </w:rPr>
        <w:t>.</w:t>
      </w:r>
    </w:p>
    <w:p w:rsidR="00E545E2" w:rsidRDefault="00E545E2" w:rsidP="005225C4">
      <w:pPr>
        <w:jc w:val="both"/>
        <w:rPr>
          <w:rFonts w:ascii="Arial Unicode MS" w:eastAsia="Arial Unicode MS" w:hAnsi="Arial Unicode MS" w:cs="Arial Unicode MS"/>
        </w:rPr>
      </w:pPr>
      <w:r>
        <w:rPr>
          <w:rFonts w:ascii="Arial Unicode MS" w:eastAsia="Arial Unicode MS" w:hAnsi="Arial Unicode MS" w:cs="Arial Unicode MS"/>
        </w:rPr>
        <w:t>La institución educativa isla de los milagros, está constituida por dos sedes educativas, isla de los milagros como sede principal y sede caño grande como subsede, según la resolución de aprobación N° 304 del 22 de julio del 2011.</w:t>
      </w:r>
      <w:r w:rsidR="00DE1912">
        <w:rPr>
          <w:rFonts w:ascii="Arial Unicode MS" w:eastAsia="Arial Unicode MS" w:hAnsi="Arial Unicode MS" w:cs="Arial Unicode MS"/>
        </w:rPr>
        <w:t xml:space="preserve"> </w:t>
      </w:r>
      <w:r w:rsidR="001B2BC6">
        <w:rPr>
          <w:rFonts w:ascii="Arial Unicode MS" w:eastAsia="Arial Unicode MS" w:hAnsi="Arial Unicode MS" w:cs="Arial Unicode MS"/>
        </w:rPr>
        <w:t>Ofreciendo</w:t>
      </w:r>
      <w:r w:rsidR="00DE1912">
        <w:rPr>
          <w:rFonts w:ascii="Arial Unicode MS" w:eastAsia="Arial Unicode MS" w:hAnsi="Arial Unicode MS" w:cs="Arial Unicode MS"/>
        </w:rPr>
        <w:t xml:space="preserve"> actualmente los niveles de </w:t>
      </w:r>
      <w:r w:rsidR="001B2BC6">
        <w:rPr>
          <w:rFonts w:ascii="Arial Unicode MS" w:eastAsia="Arial Unicode MS" w:hAnsi="Arial Unicode MS" w:cs="Arial Unicode MS"/>
        </w:rPr>
        <w:t>preescolar,</w:t>
      </w:r>
      <w:r w:rsidR="00DE1912">
        <w:rPr>
          <w:rFonts w:ascii="Arial Unicode MS" w:eastAsia="Arial Unicode MS" w:hAnsi="Arial Unicode MS" w:cs="Arial Unicode MS"/>
        </w:rPr>
        <w:t xml:space="preserve"> básica y ciclos de jóvenes y adultos, con una planta de personal  como a continuación se </w:t>
      </w:r>
      <w:r w:rsidR="001B2BC6">
        <w:rPr>
          <w:rFonts w:ascii="Arial Unicode MS" w:eastAsia="Arial Unicode MS" w:hAnsi="Arial Unicode MS" w:cs="Arial Unicode MS"/>
        </w:rPr>
        <w:t>describe:</w:t>
      </w:r>
    </w:p>
    <w:p w:rsidR="001B2BC6" w:rsidRDefault="001B2BC6" w:rsidP="005C32BA">
      <w:pPr>
        <w:ind w:left="80"/>
        <w:jc w:val="center"/>
        <w:rPr>
          <w:rFonts w:ascii="Arial Unicode MS" w:eastAsia="Arial Unicode MS" w:hAnsi="Arial Unicode MS" w:cs="Arial Unicode MS"/>
        </w:rPr>
      </w:pPr>
    </w:p>
    <w:p w:rsidR="005C32BA" w:rsidRPr="006039D5" w:rsidRDefault="005C32BA" w:rsidP="005C32BA">
      <w:pPr>
        <w:ind w:left="80"/>
        <w:jc w:val="center"/>
        <w:rPr>
          <w:rFonts w:ascii="Arial Unicode MS" w:eastAsia="Arial Unicode MS" w:hAnsi="Arial Unicode MS" w:cs="Arial Unicode MS"/>
        </w:rPr>
      </w:pPr>
      <w:r>
        <w:rPr>
          <w:rFonts w:ascii="Arial Unicode MS" w:eastAsia="Arial Unicode MS" w:hAnsi="Arial Unicode MS" w:cs="Arial Unicode MS"/>
        </w:rPr>
        <w:t>PLANTA DE PERSONAL 2011-</w:t>
      </w:r>
    </w:p>
    <w:tbl>
      <w:tblPr>
        <w:tblW w:w="4986" w:type="pct"/>
        <w:tblLayout w:type="fixed"/>
        <w:tblCellMar>
          <w:left w:w="70" w:type="dxa"/>
          <w:right w:w="70" w:type="dxa"/>
        </w:tblCellMar>
        <w:tblLook w:val="04A0"/>
      </w:tblPr>
      <w:tblGrid>
        <w:gridCol w:w="1773"/>
        <w:gridCol w:w="993"/>
        <w:gridCol w:w="707"/>
        <w:gridCol w:w="547"/>
        <w:gridCol w:w="569"/>
        <w:gridCol w:w="1133"/>
        <w:gridCol w:w="831"/>
        <w:gridCol w:w="2067"/>
      </w:tblGrid>
      <w:tr w:rsidR="005C32BA" w:rsidRPr="001B2BC6" w:rsidTr="005C32BA">
        <w:trPr>
          <w:trHeight w:val="705"/>
        </w:trPr>
        <w:tc>
          <w:tcPr>
            <w:tcW w:w="1029" w:type="pct"/>
            <w:tcBorders>
              <w:top w:val="single" w:sz="4" w:space="0" w:color="auto"/>
              <w:left w:val="single" w:sz="4" w:space="0" w:color="auto"/>
              <w:bottom w:val="nil"/>
              <w:right w:val="single" w:sz="4" w:space="0" w:color="auto"/>
            </w:tcBorders>
            <w:shd w:val="clear" w:color="auto" w:fill="auto"/>
            <w:vAlign w:val="center"/>
            <w:hideMark/>
          </w:tcPr>
          <w:p w:rsidR="005C32BA" w:rsidRPr="001B2BC6" w:rsidRDefault="005C32BA" w:rsidP="005C32BA">
            <w:pPr>
              <w:jc w:val="center"/>
              <w:rPr>
                <w:rFonts w:ascii="Arial" w:hAnsi="Arial" w:cs="Arial"/>
                <w:b/>
                <w:bCs/>
                <w:color w:val="000000"/>
                <w:sz w:val="18"/>
                <w:szCs w:val="18"/>
                <w:lang w:eastAsia="es-CO"/>
              </w:rPr>
            </w:pPr>
            <w:r w:rsidRPr="001B2BC6">
              <w:rPr>
                <w:rFonts w:ascii="Arial" w:hAnsi="Arial" w:cs="Arial"/>
                <w:b/>
                <w:bCs/>
                <w:color w:val="000000"/>
                <w:sz w:val="18"/>
                <w:szCs w:val="18"/>
                <w:lang w:eastAsia="es-CO"/>
              </w:rPr>
              <w:t>APELLIDOS NOMBRES</w:t>
            </w:r>
          </w:p>
        </w:tc>
        <w:tc>
          <w:tcPr>
            <w:tcW w:w="576" w:type="pct"/>
            <w:tcBorders>
              <w:top w:val="single" w:sz="4" w:space="0" w:color="auto"/>
              <w:left w:val="nil"/>
              <w:bottom w:val="nil"/>
              <w:right w:val="single" w:sz="4" w:space="0" w:color="auto"/>
            </w:tcBorders>
            <w:shd w:val="clear" w:color="auto" w:fill="auto"/>
            <w:noWrap/>
            <w:vAlign w:val="center"/>
            <w:hideMark/>
          </w:tcPr>
          <w:p w:rsidR="005C32BA" w:rsidRPr="001B2BC6" w:rsidRDefault="005C32BA" w:rsidP="005C32BA">
            <w:pPr>
              <w:jc w:val="center"/>
              <w:rPr>
                <w:rFonts w:ascii="Arial" w:hAnsi="Arial" w:cs="Arial"/>
                <w:b/>
                <w:bCs/>
                <w:color w:val="000000"/>
                <w:sz w:val="18"/>
                <w:szCs w:val="18"/>
                <w:lang w:eastAsia="es-CO"/>
              </w:rPr>
            </w:pPr>
            <w:r w:rsidRPr="001B2BC6">
              <w:rPr>
                <w:rFonts w:ascii="Arial" w:hAnsi="Arial" w:cs="Arial"/>
                <w:b/>
                <w:bCs/>
                <w:color w:val="000000"/>
                <w:sz w:val="18"/>
                <w:szCs w:val="18"/>
                <w:lang w:eastAsia="es-CO"/>
              </w:rPr>
              <w:t>CEDULA</w:t>
            </w:r>
          </w:p>
        </w:tc>
        <w:tc>
          <w:tcPr>
            <w:tcW w:w="727" w:type="pct"/>
            <w:gridSpan w:val="2"/>
            <w:tcBorders>
              <w:top w:val="single" w:sz="4" w:space="0" w:color="auto"/>
              <w:left w:val="nil"/>
              <w:bottom w:val="nil"/>
              <w:right w:val="single" w:sz="4" w:space="0" w:color="000000"/>
            </w:tcBorders>
            <w:shd w:val="clear" w:color="auto" w:fill="auto"/>
            <w:vAlign w:val="center"/>
            <w:hideMark/>
          </w:tcPr>
          <w:p w:rsidR="005C32BA" w:rsidRPr="001B2BC6" w:rsidRDefault="005C32BA" w:rsidP="005C32BA">
            <w:pPr>
              <w:jc w:val="center"/>
              <w:rPr>
                <w:rFonts w:ascii="Arial" w:hAnsi="Arial" w:cs="Arial"/>
                <w:b/>
                <w:bCs/>
                <w:color w:val="000000"/>
                <w:sz w:val="18"/>
                <w:szCs w:val="18"/>
                <w:lang w:eastAsia="es-CO"/>
              </w:rPr>
            </w:pPr>
            <w:r w:rsidRPr="001B2BC6">
              <w:rPr>
                <w:rFonts w:ascii="Arial" w:hAnsi="Arial" w:cs="Arial"/>
                <w:b/>
                <w:bCs/>
                <w:color w:val="000000"/>
                <w:sz w:val="18"/>
                <w:szCs w:val="18"/>
                <w:lang w:eastAsia="es-CO"/>
              </w:rPr>
              <w:t>FORMA DE  VINCULACIÓN Y CARGO</w:t>
            </w:r>
          </w:p>
        </w:tc>
        <w:tc>
          <w:tcPr>
            <w:tcW w:w="330" w:type="pct"/>
            <w:tcBorders>
              <w:top w:val="single" w:sz="4" w:space="0" w:color="auto"/>
              <w:left w:val="nil"/>
              <w:bottom w:val="nil"/>
              <w:right w:val="single" w:sz="4" w:space="0" w:color="auto"/>
            </w:tcBorders>
            <w:shd w:val="clear" w:color="auto" w:fill="auto"/>
            <w:noWrap/>
            <w:vAlign w:val="center"/>
            <w:hideMark/>
          </w:tcPr>
          <w:p w:rsidR="005C32BA" w:rsidRPr="001B2BC6" w:rsidRDefault="005C32BA" w:rsidP="005C32BA">
            <w:pPr>
              <w:jc w:val="center"/>
              <w:rPr>
                <w:rFonts w:ascii="Arial" w:hAnsi="Arial" w:cs="Arial"/>
                <w:b/>
                <w:bCs/>
                <w:color w:val="000000"/>
                <w:sz w:val="18"/>
                <w:szCs w:val="18"/>
                <w:lang w:eastAsia="es-CO"/>
              </w:rPr>
            </w:pPr>
            <w:r w:rsidRPr="001B2BC6">
              <w:rPr>
                <w:rFonts w:ascii="Arial" w:hAnsi="Arial" w:cs="Arial"/>
                <w:b/>
                <w:bCs/>
                <w:color w:val="000000"/>
                <w:sz w:val="18"/>
                <w:szCs w:val="18"/>
                <w:lang w:eastAsia="es-CO"/>
              </w:rPr>
              <w:t>AREA DE FORMACIÓN</w:t>
            </w:r>
          </w:p>
        </w:tc>
        <w:tc>
          <w:tcPr>
            <w:tcW w:w="657" w:type="pct"/>
            <w:tcBorders>
              <w:top w:val="single" w:sz="4" w:space="0" w:color="auto"/>
              <w:left w:val="nil"/>
              <w:bottom w:val="nil"/>
              <w:right w:val="single" w:sz="4" w:space="0" w:color="auto"/>
            </w:tcBorders>
            <w:shd w:val="clear" w:color="auto" w:fill="auto"/>
            <w:noWrap/>
            <w:vAlign w:val="center"/>
            <w:hideMark/>
          </w:tcPr>
          <w:p w:rsidR="005C32BA" w:rsidRPr="001B2BC6" w:rsidRDefault="005C32BA" w:rsidP="005C32BA">
            <w:pPr>
              <w:jc w:val="center"/>
              <w:rPr>
                <w:rFonts w:ascii="Arial" w:hAnsi="Arial" w:cs="Arial"/>
                <w:b/>
                <w:bCs/>
                <w:color w:val="000000"/>
                <w:sz w:val="18"/>
                <w:szCs w:val="18"/>
                <w:lang w:eastAsia="es-CO"/>
              </w:rPr>
            </w:pPr>
            <w:r w:rsidRPr="001B2BC6">
              <w:rPr>
                <w:rFonts w:ascii="Arial" w:hAnsi="Arial" w:cs="Arial"/>
                <w:b/>
                <w:bCs/>
                <w:color w:val="000000"/>
                <w:sz w:val="18"/>
                <w:szCs w:val="18"/>
                <w:lang w:eastAsia="es-CO"/>
              </w:rPr>
              <w:t>NIVEL DE DESEMPEÑO</w:t>
            </w:r>
          </w:p>
        </w:tc>
        <w:tc>
          <w:tcPr>
            <w:tcW w:w="482" w:type="pct"/>
            <w:tcBorders>
              <w:top w:val="single" w:sz="4" w:space="0" w:color="auto"/>
              <w:left w:val="nil"/>
              <w:bottom w:val="nil"/>
              <w:right w:val="single" w:sz="4" w:space="0" w:color="auto"/>
            </w:tcBorders>
            <w:shd w:val="clear" w:color="auto" w:fill="auto"/>
            <w:noWrap/>
            <w:vAlign w:val="center"/>
            <w:hideMark/>
          </w:tcPr>
          <w:p w:rsidR="005C32BA" w:rsidRPr="001B2BC6" w:rsidRDefault="005C32BA" w:rsidP="005C32BA">
            <w:pPr>
              <w:jc w:val="center"/>
              <w:rPr>
                <w:rFonts w:ascii="Arial" w:hAnsi="Arial" w:cs="Arial"/>
                <w:b/>
                <w:bCs/>
                <w:color w:val="000000"/>
                <w:sz w:val="18"/>
                <w:szCs w:val="18"/>
                <w:lang w:eastAsia="es-CO"/>
              </w:rPr>
            </w:pPr>
            <w:r w:rsidRPr="001B2BC6">
              <w:rPr>
                <w:rFonts w:ascii="Arial" w:hAnsi="Arial" w:cs="Arial"/>
                <w:b/>
                <w:bCs/>
                <w:color w:val="000000"/>
                <w:sz w:val="18"/>
                <w:szCs w:val="18"/>
                <w:lang w:eastAsia="es-CO"/>
              </w:rPr>
              <w:t>AREA DE DESEMPEÑO</w:t>
            </w:r>
          </w:p>
        </w:tc>
        <w:tc>
          <w:tcPr>
            <w:tcW w:w="1200" w:type="pct"/>
            <w:tcBorders>
              <w:top w:val="single" w:sz="4" w:space="0" w:color="auto"/>
              <w:left w:val="nil"/>
              <w:bottom w:val="nil"/>
              <w:right w:val="single" w:sz="4" w:space="0" w:color="auto"/>
            </w:tcBorders>
            <w:shd w:val="clear" w:color="auto" w:fill="auto"/>
            <w:noWrap/>
            <w:vAlign w:val="center"/>
            <w:hideMark/>
          </w:tcPr>
          <w:p w:rsidR="005C32BA" w:rsidRPr="001B2BC6" w:rsidRDefault="005C32BA" w:rsidP="005C32BA">
            <w:pPr>
              <w:jc w:val="center"/>
              <w:rPr>
                <w:rFonts w:ascii="Arial" w:hAnsi="Arial" w:cs="Arial"/>
                <w:b/>
                <w:bCs/>
                <w:color w:val="000000"/>
                <w:sz w:val="18"/>
                <w:szCs w:val="18"/>
                <w:lang w:eastAsia="es-CO"/>
              </w:rPr>
            </w:pPr>
            <w:r w:rsidRPr="001B2BC6">
              <w:rPr>
                <w:rFonts w:ascii="Arial" w:hAnsi="Arial" w:cs="Arial"/>
                <w:b/>
                <w:bCs/>
                <w:color w:val="000000"/>
                <w:sz w:val="18"/>
                <w:szCs w:val="18"/>
                <w:lang w:eastAsia="es-CO"/>
              </w:rPr>
              <w:t>DIRECCIÓN RESIDENCIA</w:t>
            </w:r>
          </w:p>
        </w:tc>
      </w:tr>
      <w:tr w:rsidR="005C32BA" w:rsidRPr="001B2BC6" w:rsidTr="005C32BA">
        <w:trPr>
          <w:trHeight w:val="548"/>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5C32BA" w:rsidRPr="001B2BC6" w:rsidRDefault="005C32BA" w:rsidP="005C32BA">
            <w:pPr>
              <w:rPr>
                <w:rFonts w:ascii="Arial" w:hAnsi="Arial" w:cs="Arial"/>
                <w:b/>
                <w:color w:val="000000"/>
                <w:sz w:val="18"/>
                <w:szCs w:val="18"/>
                <w:lang w:eastAsia="es-CO"/>
              </w:rPr>
            </w:pPr>
          </w:p>
        </w:tc>
        <w:tc>
          <w:tcPr>
            <w:tcW w:w="576" w:type="pct"/>
            <w:tcBorders>
              <w:top w:val="nil"/>
              <w:left w:val="nil"/>
              <w:bottom w:val="single" w:sz="4" w:space="0" w:color="auto"/>
              <w:right w:val="single" w:sz="4" w:space="0" w:color="auto"/>
            </w:tcBorders>
            <w:shd w:val="clear" w:color="auto" w:fill="auto"/>
            <w:noWrap/>
            <w:vAlign w:val="center"/>
            <w:hideMark/>
          </w:tcPr>
          <w:p w:rsidR="005C32BA" w:rsidRPr="001B2BC6" w:rsidRDefault="005C32BA" w:rsidP="005C32BA">
            <w:pPr>
              <w:jc w:val="center"/>
              <w:rPr>
                <w:rFonts w:ascii="Arial" w:hAnsi="Arial" w:cs="Arial"/>
                <w:b/>
                <w:color w:val="000000"/>
                <w:sz w:val="18"/>
                <w:szCs w:val="18"/>
                <w:lang w:eastAsia="es-CO"/>
              </w:rPr>
            </w:pPr>
            <w:r w:rsidRPr="001B2BC6">
              <w:rPr>
                <w:rFonts w:ascii="Arial" w:hAnsi="Arial" w:cs="Arial"/>
                <w:b/>
                <w:color w:val="000000"/>
                <w:sz w:val="18"/>
                <w:szCs w:val="18"/>
                <w:lang w:eastAsia="es-CO"/>
              </w:rPr>
              <w:t> </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rsidR="005C32BA" w:rsidRPr="001B2BC6" w:rsidRDefault="005C32BA" w:rsidP="005C32BA">
            <w:pPr>
              <w:jc w:val="center"/>
              <w:rPr>
                <w:rFonts w:ascii="Arial" w:hAnsi="Arial" w:cs="Arial"/>
                <w:b/>
                <w:color w:val="000000"/>
                <w:sz w:val="18"/>
                <w:szCs w:val="18"/>
                <w:lang w:eastAsia="es-CO"/>
              </w:rPr>
            </w:pPr>
            <w:r w:rsidRPr="001B2BC6">
              <w:rPr>
                <w:rFonts w:ascii="Arial" w:hAnsi="Arial" w:cs="Arial"/>
                <w:b/>
                <w:color w:val="000000"/>
                <w:sz w:val="18"/>
                <w:szCs w:val="18"/>
                <w:lang w:eastAsia="es-CO"/>
              </w:rPr>
              <w:t>A</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5C32BA" w:rsidRPr="001B2BC6" w:rsidRDefault="005C32BA" w:rsidP="005C32BA">
            <w:pPr>
              <w:jc w:val="center"/>
              <w:rPr>
                <w:rFonts w:ascii="Arial" w:hAnsi="Arial" w:cs="Arial"/>
                <w:b/>
                <w:color w:val="000000"/>
                <w:sz w:val="18"/>
                <w:szCs w:val="18"/>
                <w:lang w:eastAsia="es-CO"/>
              </w:rPr>
            </w:pPr>
            <w:r w:rsidRPr="001B2BC6">
              <w:rPr>
                <w:rFonts w:ascii="Arial" w:hAnsi="Arial" w:cs="Arial"/>
                <w:b/>
                <w:color w:val="000000"/>
                <w:sz w:val="18"/>
                <w:szCs w:val="18"/>
                <w:lang w:eastAsia="es-CO"/>
              </w:rPr>
              <w:t>B</w:t>
            </w:r>
          </w:p>
        </w:tc>
        <w:tc>
          <w:tcPr>
            <w:tcW w:w="330" w:type="pct"/>
            <w:tcBorders>
              <w:top w:val="nil"/>
              <w:left w:val="nil"/>
              <w:bottom w:val="single" w:sz="4" w:space="0" w:color="auto"/>
              <w:right w:val="single" w:sz="4" w:space="0" w:color="auto"/>
            </w:tcBorders>
            <w:shd w:val="clear" w:color="auto" w:fill="auto"/>
            <w:noWrap/>
            <w:vAlign w:val="center"/>
            <w:hideMark/>
          </w:tcPr>
          <w:p w:rsidR="005C32BA" w:rsidRPr="001B2BC6" w:rsidRDefault="005C32BA" w:rsidP="005C32BA">
            <w:pPr>
              <w:jc w:val="center"/>
              <w:rPr>
                <w:rFonts w:ascii="Arial" w:hAnsi="Arial" w:cs="Arial"/>
                <w:b/>
                <w:color w:val="000000"/>
                <w:sz w:val="18"/>
                <w:szCs w:val="18"/>
                <w:lang w:eastAsia="es-CO"/>
              </w:rPr>
            </w:pPr>
            <w:r w:rsidRPr="001B2BC6">
              <w:rPr>
                <w:rFonts w:ascii="Arial" w:hAnsi="Arial" w:cs="Arial"/>
                <w:b/>
                <w:color w:val="000000"/>
                <w:sz w:val="18"/>
                <w:szCs w:val="18"/>
                <w:lang w:eastAsia="es-CO"/>
              </w:rPr>
              <w:t> </w:t>
            </w:r>
          </w:p>
        </w:tc>
        <w:tc>
          <w:tcPr>
            <w:tcW w:w="657" w:type="pct"/>
            <w:tcBorders>
              <w:top w:val="nil"/>
              <w:left w:val="nil"/>
              <w:bottom w:val="single" w:sz="4" w:space="0" w:color="auto"/>
              <w:right w:val="single" w:sz="4" w:space="0" w:color="auto"/>
            </w:tcBorders>
            <w:shd w:val="clear" w:color="auto" w:fill="auto"/>
            <w:noWrap/>
            <w:vAlign w:val="center"/>
            <w:hideMark/>
          </w:tcPr>
          <w:p w:rsidR="005C32BA" w:rsidRPr="001B2BC6" w:rsidRDefault="005C32BA" w:rsidP="005C32BA">
            <w:pPr>
              <w:jc w:val="center"/>
              <w:rPr>
                <w:rFonts w:ascii="Arial" w:hAnsi="Arial" w:cs="Arial"/>
                <w:b/>
                <w:color w:val="000000"/>
                <w:sz w:val="18"/>
                <w:szCs w:val="18"/>
                <w:lang w:eastAsia="es-CO"/>
              </w:rPr>
            </w:pPr>
            <w:r w:rsidRPr="001B2BC6">
              <w:rPr>
                <w:rFonts w:ascii="Arial" w:hAnsi="Arial" w:cs="Arial"/>
                <w:b/>
                <w:color w:val="000000"/>
                <w:sz w:val="18"/>
                <w:szCs w:val="18"/>
                <w:lang w:eastAsia="es-CO"/>
              </w:rPr>
              <w:t> </w:t>
            </w:r>
          </w:p>
        </w:tc>
        <w:tc>
          <w:tcPr>
            <w:tcW w:w="482" w:type="pct"/>
            <w:tcBorders>
              <w:top w:val="nil"/>
              <w:left w:val="nil"/>
              <w:bottom w:val="single" w:sz="4" w:space="0" w:color="auto"/>
              <w:right w:val="single" w:sz="4" w:space="0" w:color="auto"/>
            </w:tcBorders>
            <w:shd w:val="clear" w:color="auto" w:fill="auto"/>
            <w:noWrap/>
            <w:vAlign w:val="center"/>
            <w:hideMark/>
          </w:tcPr>
          <w:p w:rsidR="005C32BA" w:rsidRPr="001B2BC6" w:rsidRDefault="005C32BA" w:rsidP="005C32BA">
            <w:pPr>
              <w:jc w:val="center"/>
              <w:rPr>
                <w:rFonts w:ascii="Arial" w:hAnsi="Arial" w:cs="Arial"/>
                <w:b/>
                <w:color w:val="000000"/>
                <w:sz w:val="18"/>
                <w:szCs w:val="18"/>
                <w:lang w:eastAsia="es-CO"/>
              </w:rPr>
            </w:pPr>
            <w:r w:rsidRPr="001B2BC6">
              <w:rPr>
                <w:rFonts w:ascii="Arial" w:hAnsi="Arial" w:cs="Arial"/>
                <w:b/>
                <w:color w:val="000000"/>
                <w:sz w:val="18"/>
                <w:szCs w:val="18"/>
                <w:lang w:eastAsia="es-CO"/>
              </w:rPr>
              <w:t> </w:t>
            </w:r>
          </w:p>
        </w:tc>
        <w:tc>
          <w:tcPr>
            <w:tcW w:w="1200" w:type="pct"/>
            <w:tcBorders>
              <w:top w:val="nil"/>
              <w:left w:val="nil"/>
              <w:bottom w:val="single" w:sz="4" w:space="0" w:color="auto"/>
              <w:right w:val="single" w:sz="4" w:space="0" w:color="auto"/>
            </w:tcBorders>
            <w:shd w:val="clear" w:color="auto" w:fill="auto"/>
            <w:noWrap/>
            <w:vAlign w:val="center"/>
            <w:hideMark/>
          </w:tcPr>
          <w:p w:rsidR="005C32BA" w:rsidRPr="001B2BC6" w:rsidRDefault="005C32BA" w:rsidP="005C32BA">
            <w:pPr>
              <w:jc w:val="center"/>
              <w:rPr>
                <w:rFonts w:ascii="Arial" w:hAnsi="Arial" w:cs="Arial"/>
                <w:b/>
                <w:color w:val="000000"/>
                <w:sz w:val="18"/>
                <w:szCs w:val="18"/>
                <w:lang w:eastAsia="es-CO"/>
              </w:rPr>
            </w:pPr>
            <w:r w:rsidRPr="001B2BC6">
              <w:rPr>
                <w:rFonts w:ascii="Arial" w:hAnsi="Arial" w:cs="Arial"/>
                <w:b/>
                <w:color w:val="000000"/>
                <w:sz w:val="18"/>
                <w:szCs w:val="18"/>
                <w:lang w:eastAsia="es-CO"/>
              </w:rPr>
              <w:t> </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vAlign w:val="center"/>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LOPEZ CAVADIA YOLANDA ESTHER</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26.137.193</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xml:space="preserve">B. LA CRUZ </w:t>
            </w:r>
            <w:proofErr w:type="spellStart"/>
            <w:r w:rsidRPr="001B2BC6">
              <w:rPr>
                <w:rFonts w:ascii="Arial" w:hAnsi="Arial" w:cs="Arial"/>
                <w:color w:val="000000"/>
                <w:sz w:val="18"/>
                <w:szCs w:val="18"/>
                <w:lang w:eastAsia="es-CO"/>
              </w:rPr>
              <w:t>Kra</w:t>
            </w:r>
            <w:proofErr w:type="spellEnd"/>
            <w:r w:rsidRPr="001B2BC6">
              <w:rPr>
                <w:rFonts w:ascii="Arial" w:hAnsi="Arial" w:cs="Arial"/>
                <w:color w:val="000000"/>
                <w:sz w:val="18"/>
                <w:szCs w:val="18"/>
                <w:lang w:eastAsia="es-CO"/>
              </w:rPr>
              <w:t xml:space="preserve"> 6  CLL 3 ESTRELLAS N°8-89 SAN BERNARDO</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RHENALS RIOS FARIDES PAULINA</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30.651.925</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NAVIDAD CLL 3 N° 15-24 LORICA</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RIVERA PINTO REBECA</w:t>
            </w:r>
          </w:p>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26.136.457</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CORREGIMIENTO TINAJONES -SAN BERNARDO DEL VIENTO</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OSPINO HERNANDEZ ANA RAMONA</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45.455.203</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xml:space="preserve">B. SAN JOSE </w:t>
            </w:r>
            <w:proofErr w:type="spellStart"/>
            <w:r w:rsidRPr="001B2BC6">
              <w:rPr>
                <w:rFonts w:ascii="Arial" w:hAnsi="Arial" w:cs="Arial"/>
                <w:color w:val="000000"/>
                <w:sz w:val="18"/>
                <w:szCs w:val="18"/>
                <w:lang w:eastAsia="es-CO"/>
              </w:rPr>
              <w:t>Kra</w:t>
            </w:r>
            <w:proofErr w:type="spellEnd"/>
            <w:r w:rsidRPr="001B2BC6">
              <w:rPr>
                <w:rFonts w:ascii="Arial" w:hAnsi="Arial" w:cs="Arial"/>
                <w:color w:val="000000"/>
                <w:sz w:val="18"/>
                <w:szCs w:val="18"/>
                <w:lang w:eastAsia="es-CO"/>
              </w:rPr>
              <w:t xml:space="preserve"> 10 N°8A-91 SAN BERNARDO.</w:t>
            </w:r>
          </w:p>
        </w:tc>
      </w:tr>
      <w:tr w:rsidR="005C32BA" w:rsidRPr="001B2BC6" w:rsidTr="005C32BA">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MORALES ESCARPETA AUDIS OMAR</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10.939.674</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CORREGIMIENTO TINAJONES -SAN BERNARDO DEL VIENTO</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PETRO CAVADIA NEDYS JUDITH</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30.656.075</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C. SOCIALES</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CORREGIMIENTO LOS CEDROS COTORRA CALLE 16 N°451P</w:t>
            </w:r>
          </w:p>
        </w:tc>
      </w:tr>
      <w:tr w:rsidR="005C32BA" w:rsidRPr="001B2BC6" w:rsidTr="001B2BC6">
        <w:trPr>
          <w:trHeight w:val="66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MENDOZA BOHORQUEZ FRANCISCO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10.784.992</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SECUND</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INGLES</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xml:space="preserve">B. LA </w:t>
            </w:r>
            <w:proofErr w:type="gramStart"/>
            <w:r w:rsidRPr="001B2BC6">
              <w:rPr>
                <w:rFonts w:ascii="Arial" w:hAnsi="Arial" w:cs="Arial"/>
                <w:color w:val="000000"/>
                <w:sz w:val="18"/>
                <w:szCs w:val="18"/>
                <w:lang w:eastAsia="es-CO"/>
              </w:rPr>
              <w:t>PALMA .</w:t>
            </w:r>
            <w:proofErr w:type="gramEnd"/>
            <w:r w:rsidRPr="001B2BC6">
              <w:rPr>
                <w:rFonts w:ascii="Arial" w:hAnsi="Arial" w:cs="Arial"/>
                <w:color w:val="000000"/>
                <w:sz w:val="18"/>
                <w:szCs w:val="18"/>
                <w:lang w:eastAsia="es-CO"/>
              </w:rPr>
              <w:t xml:space="preserve"> MANZANA 5 LOTE 5 MONTERIA</w:t>
            </w:r>
          </w:p>
        </w:tc>
      </w:tr>
      <w:tr w:rsidR="001B2BC6" w:rsidRPr="001B2BC6" w:rsidTr="001B2BC6">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2BC6" w:rsidRPr="001B2BC6" w:rsidRDefault="001B2BC6" w:rsidP="005C32BA">
            <w:pPr>
              <w:rPr>
                <w:rFonts w:ascii="Arial" w:hAnsi="Arial" w:cs="Arial"/>
                <w:color w:val="000000"/>
                <w:sz w:val="18"/>
                <w:szCs w:val="18"/>
                <w:lang w:eastAsia="es-CO"/>
              </w:rPr>
            </w:pP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1B2BC6" w:rsidRPr="001B2BC6" w:rsidRDefault="001B2BC6" w:rsidP="005C32BA">
            <w:pPr>
              <w:jc w:val="right"/>
              <w:rPr>
                <w:rFonts w:ascii="Arial" w:hAnsi="Arial" w:cs="Arial"/>
                <w:color w:val="000000"/>
                <w:sz w:val="18"/>
                <w:szCs w:val="18"/>
                <w:lang w:eastAsia="es-CO"/>
              </w:rPr>
            </w:pP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1B2BC6" w:rsidRPr="001B2BC6" w:rsidRDefault="001B2BC6" w:rsidP="005C32BA">
            <w:pPr>
              <w:rPr>
                <w:rFonts w:ascii="Arial" w:hAnsi="Arial" w:cs="Arial"/>
                <w:color w:val="000000"/>
                <w:sz w:val="18"/>
                <w:szCs w:val="18"/>
                <w:lang w:eastAsia="es-CO"/>
              </w:rPr>
            </w:pP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1B2BC6" w:rsidRPr="001B2BC6" w:rsidRDefault="001B2BC6" w:rsidP="005C32BA">
            <w:pPr>
              <w:rPr>
                <w:rFonts w:ascii="Arial" w:hAnsi="Arial" w:cs="Arial"/>
                <w:color w:val="000000"/>
                <w:sz w:val="18"/>
                <w:szCs w:val="18"/>
                <w:lang w:eastAsia="es-CO"/>
              </w:rPr>
            </w:pP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1B2BC6" w:rsidRPr="001B2BC6" w:rsidRDefault="001B2BC6" w:rsidP="005C32BA">
            <w:pPr>
              <w:rPr>
                <w:rFonts w:ascii="Arial" w:hAnsi="Arial" w:cs="Arial"/>
                <w:color w:val="000000"/>
                <w:sz w:val="18"/>
                <w:szCs w:val="18"/>
                <w:lang w:eastAsia="es-CO"/>
              </w:rPr>
            </w:pP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1B2BC6" w:rsidRPr="001B2BC6" w:rsidRDefault="001B2BC6" w:rsidP="005C32BA">
            <w:pPr>
              <w:rPr>
                <w:rFonts w:ascii="Arial" w:hAnsi="Arial" w:cs="Arial"/>
                <w:color w:val="000000"/>
                <w:sz w:val="18"/>
                <w:szCs w:val="18"/>
                <w:lang w:eastAsia="es-CO"/>
              </w:rPr>
            </w:pP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1B2BC6" w:rsidRPr="001B2BC6" w:rsidRDefault="001B2BC6" w:rsidP="005C32BA">
            <w:pPr>
              <w:rPr>
                <w:rFonts w:ascii="Arial" w:hAnsi="Arial" w:cs="Arial"/>
                <w:color w:val="000000"/>
                <w:sz w:val="18"/>
                <w:szCs w:val="18"/>
                <w:lang w:eastAsia="es-CO"/>
              </w:rPr>
            </w:pPr>
          </w:p>
        </w:tc>
        <w:tc>
          <w:tcPr>
            <w:tcW w:w="1200" w:type="pct"/>
            <w:tcBorders>
              <w:top w:val="single" w:sz="4" w:space="0" w:color="auto"/>
              <w:left w:val="nil"/>
              <w:bottom w:val="nil"/>
              <w:right w:val="single" w:sz="4" w:space="0" w:color="auto"/>
            </w:tcBorders>
            <w:shd w:val="clear" w:color="auto" w:fill="auto"/>
            <w:noWrap/>
            <w:vAlign w:val="bottom"/>
            <w:hideMark/>
          </w:tcPr>
          <w:p w:rsidR="001B2BC6" w:rsidRPr="001B2BC6" w:rsidRDefault="001B2BC6" w:rsidP="005C32BA">
            <w:pPr>
              <w:rPr>
                <w:rFonts w:ascii="Arial" w:hAnsi="Arial" w:cs="Arial"/>
                <w:color w:val="000000"/>
                <w:sz w:val="18"/>
                <w:szCs w:val="18"/>
                <w:lang w:eastAsia="es-CO"/>
              </w:rPr>
            </w:pPr>
          </w:p>
        </w:tc>
      </w:tr>
      <w:tr w:rsidR="005C32BA" w:rsidRPr="001B2BC6" w:rsidTr="001B2BC6">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lastRenderedPageBreak/>
              <w:t>LOZANO ABAD YENNIS CRISTINA</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50.939.135</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SECUND</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TEC INF</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xml:space="preserve">B.COLON </w:t>
            </w:r>
            <w:proofErr w:type="spellStart"/>
            <w:r w:rsidRPr="001B2BC6">
              <w:rPr>
                <w:rFonts w:ascii="Arial" w:hAnsi="Arial" w:cs="Arial"/>
                <w:color w:val="000000"/>
                <w:sz w:val="18"/>
                <w:szCs w:val="18"/>
                <w:lang w:eastAsia="es-CO"/>
              </w:rPr>
              <w:t>Kra</w:t>
            </w:r>
            <w:proofErr w:type="spellEnd"/>
            <w:r w:rsidRPr="001B2BC6">
              <w:rPr>
                <w:rFonts w:ascii="Arial" w:hAnsi="Arial" w:cs="Arial"/>
                <w:color w:val="000000"/>
                <w:sz w:val="18"/>
                <w:szCs w:val="18"/>
                <w:lang w:eastAsia="es-CO"/>
              </w:rPr>
              <w:t xml:space="preserve"> 7A N°17-32 MONTERIA</w:t>
            </w:r>
          </w:p>
        </w:tc>
      </w:tr>
      <w:tr w:rsidR="005C32BA" w:rsidRPr="001B2BC6" w:rsidTr="005C32BA">
        <w:trPr>
          <w:trHeight w:val="396"/>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ORTIZ BALLESTEROS RAFAEL</w:t>
            </w:r>
          </w:p>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15.022.579</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C.NAT</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SAN FELIPE CLL 14 N° 7-151 SAN BERNARDO.</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xml:space="preserve">BALLESTERO VILLADIEGO ERIK </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11.039.061</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PROV</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xml:space="preserve">B. REMOLINO </w:t>
            </w:r>
            <w:proofErr w:type="spellStart"/>
            <w:r w:rsidRPr="001B2BC6">
              <w:rPr>
                <w:rFonts w:ascii="Arial" w:hAnsi="Arial" w:cs="Arial"/>
                <w:color w:val="000000"/>
                <w:sz w:val="18"/>
                <w:szCs w:val="18"/>
                <w:lang w:eastAsia="es-CO"/>
              </w:rPr>
              <w:t>Kra</w:t>
            </w:r>
            <w:proofErr w:type="spellEnd"/>
            <w:r w:rsidRPr="001B2BC6">
              <w:rPr>
                <w:rFonts w:ascii="Arial" w:hAnsi="Arial" w:cs="Arial"/>
                <w:color w:val="000000"/>
                <w:sz w:val="18"/>
                <w:szCs w:val="18"/>
                <w:lang w:eastAsia="es-CO"/>
              </w:rPr>
              <w:t xml:space="preserve"> 14 N° 1-54 LORICA</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DIAZ NEGRETE YERLIS DEL CARMEN</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50.969.369</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V.TEMP</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LEN  CASTE</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xml:space="preserve">B. ALFONSO LOPEZ </w:t>
            </w:r>
            <w:proofErr w:type="spellStart"/>
            <w:r w:rsidRPr="001B2BC6">
              <w:rPr>
                <w:rFonts w:ascii="Arial" w:hAnsi="Arial" w:cs="Arial"/>
                <w:color w:val="000000"/>
                <w:sz w:val="18"/>
                <w:szCs w:val="18"/>
                <w:lang w:eastAsia="es-CO"/>
              </w:rPr>
              <w:t>Kra</w:t>
            </w:r>
            <w:proofErr w:type="spellEnd"/>
            <w:r w:rsidRPr="001B2BC6">
              <w:rPr>
                <w:rFonts w:ascii="Arial" w:hAnsi="Arial" w:cs="Arial"/>
                <w:color w:val="000000"/>
                <w:sz w:val="18"/>
                <w:szCs w:val="18"/>
                <w:lang w:eastAsia="es-CO"/>
              </w:rPr>
              <w:t xml:space="preserve"> 5B N° 15-18</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AYARZA PEREZ MERLY</w:t>
            </w:r>
          </w:p>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26.138.704</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CORREGIMIENTO CAÑO GRANDE SAN BERNARDO</w:t>
            </w:r>
          </w:p>
        </w:tc>
      </w:tr>
      <w:tr w:rsidR="005C32BA" w:rsidRPr="001B2BC6" w:rsidTr="005C32BA">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DIAZ MORENO NORMA DEL CRISTO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50.960.447</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CORREGIMIENTO CAÑO GRANDE SAN BERNARDO</w:t>
            </w:r>
          </w:p>
        </w:tc>
      </w:tr>
      <w:tr w:rsidR="005C32BA" w:rsidRPr="001B2BC6" w:rsidTr="005C32BA">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BARRAGAN DIZ LEONOR</w:t>
            </w:r>
          </w:p>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26.109.631</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B.PED</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CORREGIMIENTO CAÑO GRANDE SAN BERNARDO</w:t>
            </w:r>
          </w:p>
        </w:tc>
      </w:tr>
      <w:tr w:rsidR="005C32BA" w:rsidRPr="00E21CC0"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IBAÑEZ BALLESTA NAUDIS ESTER</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30.655.709</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M.BACH</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val="en-US" w:eastAsia="es-CO"/>
              </w:rPr>
            </w:pPr>
            <w:r w:rsidRPr="001B2BC6">
              <w:rPr>
                <w:rFonts w:ascii="Arial" w:hAnsi="Arial" w:cs="Arial"/>
                <w:color w:val="000000"/>
                <w:sz w:val="18"/>
                <w:szCs w:val="18"/>
                <w:lang w:val="en-US" w:eastAsia="es-CO"/>
              </w:rPr>
              <w:t xml:space="preserve">B. </w:t>
            </w:r>
            <w:proofErr w:type="gramStart"/>
            <w:r w:rsidRPr="001B2BC6">
              <w:rPr>
                <w:rFonts w:ascii="Arial" w:hAnsi="Arial" w:cs="Arial"/>
                <w:color w:val="000000"/>
                <w:sz w:val="18"/>
                <w:szCs w:val="18"/>
                <w:lang w:val="en-US" w:eastAsia="es-CO"/>
              </w:rPr>
              <w:t>KENNEDY  CLL</w:t>
            </w:r>
            <w:proofErr w:type="gramEnd"/>
            <w:r w:rsidRPr="001B2BC6">
              <w:rPr>
                <w:rFonts w:ascii="Arial" w:hAnsi="Arial" w:cs="Arial"/>
                <w:color w:val="000000"/>
                <w:sz w:val="18"/>
                <w:szCs w:val="18"/>
                <w:lang w:val="en-US" w:eastAsia="es-CO"/>
              </w:rPr>
              <w:t xml:space="preserve"> 15 </w:t>
            </w:r>
            <w:proofErr w:type="spellStart"/>
            <w:r w:rsidRPr="001B2BC6">
              <w:rPr>
                <w:rFonts w:ascii="Arial" w:hAnsi="Arial" w:cs="Arial"/>
                <w:color w:val="000000"/>
                <w:sz w:val="18"/>
                <w:szCs w:val="18"/>
                <w:lang w:val="en-US" w:eastAsia="es-CO"/>
              </w:rPr>
              <w:t>Kra</w:t>
            </w:r>
            <w:proofErr w:type="spellEnd"/>
            <w:r w:rsidRPr="001B2BC6">
              <w:rPr>
                <w:rFonts w:ascii="Arial" w:hAnsi="Arial" w:cs="Arial"/>
                <w:color w:val="000000"/>
                <w:sz w:val="18"/>
                <w:szCs w:val="18"/>
                <w:lang w:val="en-US" w:eastAsia="es-CO"/>
              </w:rPr>
              <w:t xml:space="preserve"> 20 N° 20-04 LORICA.</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BATISTA PINTO IVAN FERNANDO</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10.938.357</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xml:space="preserve">B. GUAYABAL </w:t>
            </w:r>
            <w:proofErr w:type="spellStart"/>
            <w:r w:rsidRPr="001B2BC6">
              <w:rPr>
                <w:rFonts w:ascii="Arial" w:hAnsi="Arial" w:cs="Arial"/>
                <w:color w:val="000000"/>
                <w:sz w:val="18"/>
                <w:szCs w:val="18"/>
                <w:lang w:eastAsia="es-CO"/>
              </w:rPr>
              <w:t>Kra</w:t>
            </w:r>
            <w:proofErr w:type="spellEnd"/>
            <w:r w:rsidRPr="001B2BC6">
              <w:rPr>
                <w:rFonts w:ascii="Arial" w:hAnsi="Arial" w:cs="Arial"/>
                <w:color w:val="000000"/>
                <w:sz w:val="18"/>
                <w:szCs w:val="18"/>
                <w:lang w:eastAsia="es-CO"/>
              </w:rPr>
              <w:t xml:space="preserve"> 7 CLL 15 SAN BERNARDO.</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HERNANDEZ AVILA WILSON</w:t>
            </w:r>
          </w:p>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6.886.191</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ED FISICA</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LA FLORESTA CALL 18 -16-3 SAN BERNARDO.</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MIRANDA ALEGRIA MARTHA CECILIA</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26.136.405</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L.CAST E ING</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B.SAN JOSE CLL 7-10-71 SAN BERNARDO</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RAMOS ALVAREZ SERGIO ENRRIQUE</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15.019.711</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C. SOCI</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B.SAN JOSE CLL 17- N°10-11 SAN BERNARDO</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DIAZ RAMOS EDER ANTONIO</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15.026.657</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TEC  INF</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xml:space="preserve">B. SAN JOSE </w:t>
            </w:r>
            <w:proofErr w:type="spellStart"/>
            <w:r w:rsidRPr="001B2BC6">
              <w:rPr>
                <w:rFonts w:ascii="Arial" w:hAnsi="Arial" w:cs="Arial"/>
                <w:color w:val="000000"/>
                <w:sz w:val="18"/>
                <w:szCs w:val="18"/>
                <w:lang w:eastAsia="es-CO"/>
              </w:rPr>
              <w:t>Kra</w:t>
            </w:r>
            <w:proofErr w:type="spellEnd"/>
            <w:r w:rsidRPr="001B2BC6">
              <w:rPr>
                <w:rFonts w:ascii="Arial" w:hAnsi="Arial" w:cs="Arial"/>
                <w:color w:val="000000"/>
                <w:sz w:val="18"/>
                <w:szCs w:val="18"/>
                <w:lang w:eastAsia="es-CO"/>
              </w:rPr>
              <w:t xml:space="preserve"> 10 CLL 8  N°8-70 SAN BERNARDO.</w:t>
            </w:r>
          </w:p>
        </w:tc>
      </w:tr>
      <w:tr w:rsidR="005C32BA" w:rsidRPr="001B2BC6"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BALLESTA MARTINEZ DEIVIS ALFONSO</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15.620.844</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 xml:space="preserve">B. LA CRUZ </w:t>
            </w:r>
            <w:proofErr w:type="spellStart"/>
            <w:r w:rsidRPr="001B2BC6">
              <w:rPr>
                <w:rFonts w:ascii="Arial" w:hAnsi="Arial" w:cs="Arial"/>
                <w:color w:val="000000"/>
                <w:sz w:val="18"/>
                <w:szCs w:val="18"/>
                <w:lang w:eastAsia="es-CO"/>
              </w:rPr>
              <w:t>Kra</w:t>
            </w:r>
            <w:proofErr w:type="spellEnd"/>
            <w:r w:rsidRPr="001B2BC6">
              <w:rPr>
                <w:rFonts w:ascii="Arial" w:hAnsi="Arial" w:cs="Arial"/>
                <w:color w:val="000000"/>
                <w:sz w:val="18"/>
                <w:szCs w:val="18"/>
                <w:lang w:eastAsia="es-CO"/>
              </w:rPr>
              <w:t xml:space="preserve"> 14A N° 12B-25 SAN ANTERO.</w:t>
            </w:r>
          </w:p>
        </w:tc>
      </w:tr>
      <w:tr w:rsidR="005C32BA" w:rsidRPr="00E21CC0" w:rsidTr="005C32BA">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ANAYA SANCHEZ MANUEL RODOLFO</w:t>
            </w:r>
          </w:p>
        </w:tc>
        <w:tc>
          <w:tcPr>
            <w:tcW w:w="576"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jc w:val="right"/>
              <w:rPr>
                <w:rFonts w:ascii="Arial" w:hAnsi="Arial" w:cs="Arial"/>
                <w:color w:val="000000"/>
                <w:sz w:val="18"/>
                <w:szCs w:val="18"/>
                <w:lang w:eastAsia="es-CO"/>
              </w:rPr>
            </w:pPr>
            <w:r w:rsidRPr="001B2BC6">
              <w:rPr>
                <w:rFonts w:ascii="Arial" w:hAnsi="Arial" w:cs="Arial"/>
                <w:color w:val="000000"/>
                <w:sz w:val="18"/>
                <w:szCs w:val="18"/>
                <w:lang w:eastAsia="es-CO"/>
              </w:rPr>
              <w:t>12.000.948</w:t>
            </w:r>
          </w:p>
        </w:tc>
        <w:tc>
          <w:tcPr>
            <w:tcW w:w="41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DIR</w:t>
            </w:r>
          </w:p>
        </w:tc>
        <w:tc>
          <w:tcPr>
            <w:tcW w:w="33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N.SUP</w:t>
            </w:r>
          </w:p>
        </w:tc>
        <w:tc>
          <w:tcPr>
            <w:tcW w:w="657"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ADMINIST</w:t>
            </w:r>
          </w:p>
        </w:tc>
        <w:tc>
          <w:tcPr>
            <w:tcW w:w="482"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eastAsia="es-CO"/>
              </w:rPr>
            </w:pPr>
            <w:r w:rsidRPr="001B2BC6">
              <w:rPr>
                <w:rFonts w:ascii="Arial" w:hAnsi="Arial" w:cs="Arial"/>
                <w:color w:val="000000"/>
                <w:sz w:val="18"/>
                <w:szCs w:val="18"/>
                <w:lang w:eastAsia="es-CO"/>
              </w:rPr>
              <w:t>DIRECTIVA</w:t>
            </w:r>
          </w:p>
        </w:tc>
        <w:tc>
          <w:tcPr>
            <w:tcW w:w="1200" w:type="pct"/>
            <w:tcBorders>
              <w:top w:val="nil"/>
              <w:left w:val="nil"/>
              <w:bottom w:val="single" w:sz="4" w:space="0" w:color="auto"/>
              <w:right w:val="single" w:sz="4" w:space="0" w:color="auto"/>
            </w:tcBorders>
            <w:shd w:val="clear" w:color="auto" w:fill="auto"/>
            <w:noWrap/>
            <w:vAlign w:val="bottom"/>
            <w:hideMark/>
          </w:tcPr>
          <w:p w:rsidR="005C32BA" w:rsidRPr="001B2BC6" w:rsidRDefault="005C32BA" w:rsidP="005C32BA">
            <w:pPr>
              <w:rPr>
                <w:rFonts w:ascii="Arial" w:hAnsi="Arial" w:cs="Arial"/>
                <w:color w:val="000000"/>
                <w:sz w:val="18"/>
                <w:szCs w:val="18"/>
                <w:lang w:val="en-US" w:eastAsia="es-CO"/>
              </w:rPr>
            </w:pPr>
            <w:r w:rsidRPr="001B2BC6">
              <w:rPr>
                <w:rFonts w:ascii="Arial" w:hAnsi="Arial" w:cs="Arial"/>
                <w:color w:val="000000"/>
                <w:sz w:val="18"/>
                <w:szCs w:val="18"/>
                <w:lang w:val="en-US" w:eastAsia="es-CO"/>
              </w:rPr>
              <w:t xml:space="preserve">B. </w:t>
            </w:r>
            <w:proofErr w:type="gramStart"/>
            <w:r w:rsidRPr="001B2BC6">
              <w:rPr>
                <w:rFonts w:ascii="Arial" w:hAnsi="Arial" w:cs="Arial"/>
                <w:color w:val="000000"/>
                <w:sz w:val="18"/>
                <w:szCs w:val="18"/>
                <w:lang w:val="en-US" w:eastAsia="es-CO"/>
              </w:rPr>
              <w:t>KENNEDY  CLL</w:t>
            </w:r>
            <w:proofErr w:type="gramEnd"/>
            <w:r w:rsidRPr="001B2BC6">
              <w:rPr>
                <w:rFonts w:ascii="Arial" w:hAnsi="Arial" w:cs="Arial"/>
                <w:color w:val="000000"/>
                <w:sz w:val="18"/>
                <w:szCs w:val="18"/>
                <w:lang w:val="en-US" w:eastAsia="es-CO"/>
              </w:rPr>
              <w:t xml:space="preserve"> 17  </w:t>
            </w:r>
            <w:proofErr w:type="spellStart"/>
            <w:r w:rsidRPr="001B2BC6">
              <w:rPr>
                <w:rFonts w:ascii="Arial" w:hAnsi="Arial" w:cs="Arial"/>
                <w:color w:val="000000"/>
                <w:sz w:val="18"/>
                <w:szCs w:val="18"/>
                <w:lang w:val="en-US" w:eastAsia="es-CO"/>
              </w:rPr>
              <w:t>Kra</w:t>
            </w:r>
            <w:proofErr w:type="spellEnd"/>
            <w:r w:rsidRPr="001B2BC6">
              <w:rPr>
                <w:rFonts w:ascii="Arial" w:hAnsi="Arial" w:cs="Arial"/>
                <w:color w:val="000000"/>
                <w:sz w:val="18"/>
                <w:szCs w:val="18"/>
                <w:lang w:val="en-US" w:eastAsia="es-CO"/>
              </w:rPr>
              <w:t xml:space="preserve"> 24 N° 16 LORICA.</w:t>
            </w:r>
          </w:p>
        </w:tc>
      </w:tr>
    </w:tbl>
    <w:p w:rsidR="005C32BA" w:rsidRPr="005C32BA" w:rsidRDefault="005C32BA" w:rsidP="005225C4">
      <w:pPr>
        <w:jc w:val="both"/>
        <w:rPr>
          <w:rFonts w:ascii="Arial Unicode MS" w:eastAsia="Arial Unicode MS" w:hAnsi="Arial Unicode MS" w:cs="Arial Unicode MS"/>
          <w:lang w:val="en-US"/>
        </w:rPr>
      </w:pPr>
    </w:p>
    <w:p w:rsidR="00E545E2" w:rsidRPr="001B2BC6" w:rsidRDefault="005C32BA" w:rsidP="001B2BC6">
      <w:pPr>
        <w:pStyle w:val="Sinespaciado"/>
        <w:spacing w:line="360" w:lineRule="auto"/>
        <w:jc w:val="both"/>
        <w:rPr>
          <w:rFonts w:ascii="Arial" w:hAnsi="Arial" w:cs="Arial"/>
          <w:sz w:val="24"/>
          <w:szCs w:val="24"/>
        </w:rPr>
      </w:pPr>
      <w:r w:rsidRPr="001B2BC6">
        <w:rPr>
          <w:rFonts w:ascii="Arial" w:hAnsi="Arial" w:cs="Arial"/>
          <w:sz w:val="24"/>
          <w:szCs w:val="24"/>
        </w:rPr>
        <w:t>En cumplimiento  a la ley 715 del 2001</w:t>
      </w:r>
      <w:r w:rsidR="001B2BC6">
        <w:rPr>
          <w:rFonts w:ascii="Arial" w:hAnsi="Arial" w:cs="Arial"/>
          <w:sz w:val="24"/>
          <w:szCs w:val="24"/>
        </w:rPr>
        <w:t>,</w:t>
      </w:r>
      <w:r w:rsidRPr="001B2BC6">
        <w:rPr>
          <w:rFonts w:ascii="Arial" w:hAnsi="Arial" w:cs="Arial"/>
          <w:sz w:val="24"/>
          <w:szCs w:val="24"/>
        </w:rPr>
        <w:t xml:space="preserve"> se constituye como Centro Educativo Isla de los milagros mediante resoluci</w:t>
      </w:r>
      <w:r w:rsidR="00782138" w:rsidRPr="001B2BC6">
        <w:rPr>
          <w:rFonts w:ascii="Arial" w:hAnsi="Arial" w:cs="Arial"/>
          <w:sz w:val="24"/>
          <w:szCs w:val="24"/>
        </w:rPr>
        <w:t xml:space="preserve">ón  001221 del 20 de septiembre del año 2002. Asociando las siguientes escuelas Isla de los Milagros código DANE 223675001145 </w:t>
      </w:r>
      <w:r w:rsidR="008C7B12" w:rsidRPr="001B2BC6">
        <w:rPr>
          <w:rFonts w:ascii="Arial" w:hAnsi="Arial" w:cs="Arial"/>
          <w:sz w:val="24"/>
          <w:szCs w:val="24"/>
        </w:rPr>
        <w:t>Bocas de Tin</w:t>
      </w:r>
      <w:r w:rsidR="005455E8" w:rsidRPr="001B2BC6">
        <w:rPr>
          <w:rFonts w:ascii="Arial" w:hAnsi="Arial" w:cs="Arial"/>
          <w:sz w:val="24"/>
          <w:szCs w:val="24"/>
        </w:rPr>
        <w:t>a</w:t>
      </w:r>
      <w:r w:rsidR="008C7B12" w:rsidRPr="001B2BC6">
        <w:rPr>
          <w:rFonts w:ascii="Arial" w:hAnsi="Arial" w:cs="Arial"/>
          <w:sz w:val="24"/>
          <w:szCs w:val="24"/>
        </w:rPr>
        <w:t>jones</w:t>
      </w:r>
      <w:r w:rsidR="005455E8" w:rsidRPr="001B2BC6">
        <w:rPr>
          <w:rFonts w:ascii="Arial" w:hAnsi="Arial" w:cs="Arial"/>
          <w:sz w:val="24"/>
          <w:szCs w:val="24"/>
        </w:rPr>
        <w:t xml:space="preserve"> có</w:t>
      </w:r>
      <w:r w:rsidR="008C7B12" w:rsidRPr="001B2BC6">
        <w:rPr>
          <w:rFonts w:ascii="Arial" w:hAnsi="Arial" w:cs="Arial"/>
          <w:sz w:val="24"/>
          <w:szCs w:val="24"/>
        </w:rPr>
        <w:t>digo DANE 223675000084, San Luis de Tinajones código DANE 223675001366, Caño Grande código DANE 223675000351. Garantizando los niveles de preescolar y primaria</w:t>
      </w:r>
      <w:r w:rsidR="005455E8" w:rsidRPr="001B2BC6">
        <w:rPr>
          <w:rFonts w:ascii="Arial" w:hAnsi="Arial" w:cs="Arial"/>
          <w:sz w:val="24"/>
          <w:szCs w:val="24"/>
        </w:rPr>
        <w:t>. En el año 2003 mediante el Proyecto Educativo Rural PER, El ministerio de Educación Nacional en convenio con la secretaria de Educación Departamental y el Municipio de San</w:t>
      </w:r>
      <w:r w:rsidR="003C7E0F" w:rsidRPr="001B2BC6">
        <w:rPr>
          <w:rFonts w:ascii="Arial" w:hAnsi="Arial" w:cs="Arial"/>
          <w:sz w:val="24"/>
          <w:szCs w:val="24"/>
        </w:rPr>
        <w:t xml:space="preserve"> B</w:t>
      </w:r>
      <w:r w:rsidR="005455E8" w:rsidRPr="001B2BC6">
        <w:rPr>
          <w:rFonts w:ascii="Arial" w:hAnsi="Arial" w:cs="Arial"/>
          <w:sz w:val="24"/>
          <w:szCs w:val="24"/>
        </w:rPr>
        <w:t xml:space="preserve">ernardo del </w:t>
      </w:r>
      <w:r w:rsidR="003C7E0F" w:rsidRPr="001B2BC6">
        <w:rPr>
          <w:rFonts w:ascii="Arial" w:hAnsi="Arial" w:cs="Arial"/>
          <w:sz w:val="24"/>
          <w:szCs w:val="24"/>
        </w:rPr>
        <w:t xml:space="preserve">Viento  luego de capacitar algunos docentes en </w:t>
      </w:r>
      <w:r w:rsidR="003C7E0F" w:rsidRPr="001B2BC6">
        <w:rPr>
          <w:rFonts w:ascii="Arial" w:hAnsi="Arial" w:cs="Arial"/>
          <w:sz w:val="24"/>
          <w:szCs w:val="24"/>
        </w:rPr>
        <w:lastRenderedPageBreak/>
        <w:t>la modalidad Telesecundaria se autoriza la ampliación de cobertura de sexto grado hasta noveno grado, implantando la metodología Telesecundaria</w:t>
      </w:r>
      <w:r w:rsidR="00CF4DE0" w:rsidRPr="001B2BC6">
        <w:rPr>
          <w:rFonts w:ascii="Arial" w:hAnsi="Arial" w:cs="Arial"/>
          <w:sz w:val="24"/>
          <w:szCs w:val="24"/>
        </w:rPr>
        <w:t>.</w:t>
      </w:r>
    </w:p>
    <w:p w:rsidR="008B0272" w:rsidRPr="001B2BC6" w:rsidRDefault="008B0272" w:rsidP="001B2BC6">
      <w:pPr>
        <w:pStyle w:val="Sinespaciado"/>
        <w:spacing w:line="360" w:lineRule="auto"/>
        <w:jc w:val="both"/>
        <w:rPr>
          <w:rFonts w:ascii="Arial" w:hAnsi="Arial" w:cs="Arial"/>
          <w:sz w:val="24"/>
          <w:szCs w:val="24"/>
        </w:rPr>
      </w:pPr>
      <w:r w:rsidRPr="001B2BC6">
        <w:rPr>
          <w:rFonts w:ascii="Arial" w:hAnsi="Arial" w:cs="Arial"/>
          <w:sz w:val="24"/>
          <w:szCs w:val="24"/>
        </w:rPr>
        <w:t>Para suplir la necesidad de docentes por la ampliación de cobertura la gobernación de córdoba nombraba docentes provisionales los cuales iban siendo sustituidos paulatinamente por docentes del Decreto 1278; lográndose en el año 2010 consolidar la siguiente nómina</w:t>
      </w:r>
      <w:r w:rsidR="00CF4DE0" w:rsidRPr="001B2BC6">
        <w:rPr>
          <w:rFonts w:ascii="Arial" w:hAnsi="Arial" w:cs="Arial"/>
          <w:sz w:val="24"/>
          <w:szCs w:val="24"/>
        </w:rPr>
        <w:t>.</w:t>
      </w:r>
    </w:p>
    <w:p w:rsidR="00CF4DE0" w:rsidRPr="006039D5" w:rsidRDefault="00CF4DE0" w:rsidP="00CF4DE0">
      <w:pPr>
        <w:ind w:left="80"/>
        <w:jc w:val="center"/>
        <w:rPr>
          <w:rFonts w:ascii="Arial Unicode MS" w:eastAsia="Arial Unicode MS" w:hAnsi="Arial Unicode MS" w:cs="Arial Unicode MS"/>
        </w:rPr>
      </w:pPr>
      <w:r>
        <w:rPr>
          <w:rFonts w:ascii="Arial Unicode MS" w:eastAsia="Arial Unicode MS" w:hAnsi="Arial Unicode MS" w:cs="Arial Unicode MS"/>
        </w:rPr>
        <w:t>PLANTA DE PERSONAL 2010-</w:t>
      </w:r>
    </w:p>
    <w:tbl>
      <w:tblPr>
        <w:tblW w:w="4986" w:type="pct"/>
        <w:tblLayout w:type="fixed"/>
        <w:tblCellMar>
          <w:left w:w="70" w:type="dxa"/>
          <w:right w:w="70" w:type="dxa"/>
        </w:tblCellMar>
        <w:tblLook w:val="04A0"/>
      </w:tblPr>
      <w:tblGrid>
        <w:gridCol w:w="1773"/>
        <w:gridCol w:w="993"/>
        <w:gridCol w:w="707"/>
        <w:gridCol w:w="547"/>
        <w:gridCol w:w="569"/>
        <w:gridCol w:w="1133"/>
        <w:gridCol w:w="831"/>
        <w:gridCol w:w="2067"/>
      </w:tblGrid>
      <w:tr w:rsidR="00CF4DE0" w:rsidRPr="00F86150" w:rsidTr="00D33C89">
        <w:trPr>
          <w:trHeight w:val="705"/>
        </w:trPr>
        <w:tc>
          <w:tcPr>
            <w:tcW w:w="1029" w:type="pct"/>
            <w:tcBorders>
              <w:top w:val="single" w:sz="4" w:space="0" w:color="auto"/>
              <w:left w:val="single" w:sz="4" w:space="0" w:color="auto"/>
              <w:bottom w:val="nil"/>
              <w:right w:val="single" w:sz="4" w:space="0" w:color="auto"/>
            </w:tcBorders>
            <w:shd w:val="clear" w:color="auto" w:fill="auto"/>
            <w:vAlign w:val="center"/>
            <w:hideMark/>
          </w:tcPr>
          <w:p w:rsidR="00CF4DE0" w:rsidRPr="00F86150" w:rsidRDefault="00CF4DE0" w:rsidP="00D33C89">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APELLIDOS NOMBRES</w:t>
            </w:r>
          </w:p>
        </w:tc>
        <w:tc>
          <w:tcPr>
            <w:tcW w:w="576" w:type="pct"/>
            <w:tcBorders>
              <w:top w:val="single" w:sz="4" w:space="0" w:color="auto"/>
              <w:left w:val="nil"/>
              <w:bottom w:val="nil"/>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CEDULA</w:t>
            </w:r>
          </w:p>
        </w:tc>
        <w:tc>
          <w:tcPr>
            <w:tcW w:w="727" w:type="pct"/>
            <w:gridSpan w:val="2"/>
            <w:tcBorders>
              <w:top w:val="single" w:sz="4" w:space="0" w:color="auto"/>
              <w:left w:val="nil"/>
              <w:bottom w:val="nil"/>
              <w:right w:val="single" w:sz="4" w:space="0" w:color="000000"/>
            </w:tcBorders>
            <w:shd w:val="clear" w:color="auto" w:fill="auto"/>
            <w:vAlign w:val="center"/>
            <w:hideMark/>
          </w:tcPr>
          <w:p w:rsidR="00CF4DE0" w:rsidRPr="00F86150" w:rsidRDefault="00CF4DE0" w:rsidP="00D33C89">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FORMA DE  VINCULACIÓN Y CARGO</w:t>
            </w:r>
          </w:p>
        </w:tc>
        <w:tc>
          <w:tcPr>
            <w:tcW w:w="330" w:type="pct"/>
            <w:tcBorders>
              <w:top w:val="single" w:sz="4" w:space="0" w:color="auto"/>
              <w:left w:val="nil"/>
              <w:bottom w:val="nil"/>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AREA DE FORMACIÓN</w:t>
            </w:r>
          </w:p>
        </w:tc>
        <w:tc>
          <w:tcPr>
            <w:tcW w:w="657" w:type="pct"/>
            <w:tcBorders>
              <w:top w:val="single" w:sz="4" w:space="0" w:color="auto"/>
              <w:left w:val="nil"/>
              <w:bottom w:val="nil"/>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NIVEL DE DESEMPEÑO</w:t>
            </w:r>
          </w:p>
        </w:tc>
        <w:tc>
          <w:tcPr>
            <w:tcW w:w="482" w:type="pct"/>
            <w:tcBorders>
              <w:top w:val="single" w:sz="4" w:space="0" w:color="auto"/>
              <w:left w:val="nil"/>
              <w:bottom w:val="nil"/>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AREA DE DESEMPEÑO</w:t>
            </w:r>
          </w:p>
        </w:tc>
        <w:tc>
          <w:tcPr>
            <w:tcW w:w="1200" w:type="pct"/>
            <w:tcBorders>
              <w:top w:val="single" w:sz="4" w:space="0" w:color="auto"/>
              <w:left w:val="nil"/>
              <w:bottom w:val="nil"/>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DIRECCIÓN RESIDENCIA</w:t>
            </w:r>
          </w:p>
        </w:tc>
      </w:tr>
      <w:tr w:rsidR="00CF4DE0" w:rsidRPr="00F86150" w:rsidTr="00403939">
        <w:trPr>
          <w:trHeight w:val="352"/>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CF4DE0" w:rsidRPr="00F86150" w:rsidRDefault="00CF4DE0" w:rsidP="00D33C89">
            <w:pPr>
              <w:rPr>
                <w:rFonts w:ascii="Calibri" w:hAnsi="Calibri" w:cs="Calibri"/>
                <w:b/>
                <w:color w:val="000000"/>
                <w:sz w:val="16"/>
                <w:szCs w:val="16"/>
                <w:lang w:eastAsia="es-CO"/>
              </w:rPr>
            </w:pPr>
          </w:p>
        </w:tc>
        <w:tc>
          <w:tcPr>
            <w:tcW w:w="576" w:type="pct"/>
            <w:tcBorders>
              <w:top w:val="nil"/>
              <w:left w:val="nil"/>
              <w:bottom w:val="single" w:sz="4" w:space="0" w:color="auto"/>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A</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B</w:t>
            </w:r>
          </w:p>
        </w:tc>
        <w:tc>
          <w:tcPr>
            <w:tcW w:w="330" w:type="pct"/>
            <w:tcBorders>
              <w:top w:val="nil"/>
              <w:left w:val="nil"/>
              <w:bottom w:val="single" w:sz="4" w:space="0" w:color="auto"/>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657" w:type="pct"/>
            <w:tcBorders>
              <w:top w:val="nil"/>
              <w:left w:val="nil"/>
              <w:bottom w:val="single" w:sz="4" w:space="0" w:color="auto"/>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482" w:type="pct"/>
            <w:tcBorders>
              <w:top w:val="nil"/>
              <w:left w:val="nil"/>
              <w:bottom w:val="single" w:sz="4" w:space="0" w:color="auto"/>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1200" w:type="pct"/>
            <w:tcBorders>
              <w:top w:val="nil"/>
              <w:left w:val="nil"/>
              <w:bottom w:val="single" w:sz="4" w:space="0" w:color="auto"/>
              <w:right w:val="single" w:sz="4" w:space="0" w:color="auto"/>
            </w:tcBorders>
            <w:shd w:val="clear" w:color="auto" w:fill="auto"/>
            <w:noWrap/>
            <w:vAlign w:val="center"/>
            <w:hideMark/>
          </w:tcPr>
          <w:p w:rsidR="00CF4DE0" w:rsidRPr="00F86150" w:rsidRDefault="00CF4DE0" w:rsidP="00D33C89">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vAlign w:val="center"/>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LOPEZ CAVADIA YOLANDA ESTHER</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26.137.193</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LA CRUZ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6  CLL 3 ESTRELLAS N°8-89 SAN BERNARDO</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RHENALS RIOS FARIDES PAULINA</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30.651.925</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 NAVIDAD CLL 3 N° 15-24 LORICA</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RIVERA PINTO REBECA</w:t>
            </w:r>
          </w:p>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26.136.457</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TINAJONES -SAN BERNARDO DEL VIENTO</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OSPINO HERNANDEZ ANA RAMONA</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45.455.203</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SAN JOSE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10 N°8A-91 SAN BERNARDO.</w:t>
            </w:r>
          </w:p>
        </w:tc>
      </w:tr>
      <w:tr w:rsidR="00CF4DE0" w:rsidRPr="00F86150" w:rsidTr="00D33C89">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MORALES ESCARPETA AUDIS OMAR</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10.939.674</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TINAJONES -SAN BERNARDO DEL VIENTO</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PETRO CAVADIA NEDYS JUDITH</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30.656.075</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C. SOCIALES</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LOS CEDROS COTORRA CALLE 16 N°451P</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MENDOZA BOHORQUEZ FRANCISCO</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10.784.992</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INGLES</w:t>
            </w:r>
          </w:p>
        </w:tc>
        <w:tc>
          <w:tcPr>
            <w:tcW w:w="1200" w:type="pct"/>
            <w:tcBorders>
              <w:top w:val="nil"/>
              <w:left w:val="nil"/>
              <w:bottom w:val="nil"/>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LA </w:t>
            </w:r>
            <w:proofErr w:type="gramStart"/>
            <w:r w:rsidRPr="00F86150">
              <w:rPr>
                <w:rFonts w:ascii="Calibri" w:hAnsi="Calibri" w:cs="Calibri"/>
                <w:b/>
                <w:color w:val="000000"/>
                <w:sz w:val="16"/>
                <w:szCs w:val="16"/>
                <w:lang w:eastAsia="es-CO"/>
              </w:rPr>
              <w:t>PALMA .</w:t>
            </w:r>
            <w:proofErr w:type="gramEnd"/>
            <w:r w:rsidRPr="00F86150">
              <w:rPr>
                <w:rFonts w:ascii="Calibri" w:hAnsi="Calibri" w:cs="Calibri"/>
                <w:b/>
                <w:color w:val="000000"/>
                <w:sz w:val="16"/>
                <w:szCs w:val="16"/>
                <w:lang w:eastAsia="es-CO"/>
              </w:rPr>
              <w:t xml:space="preserve"> MANZANA 5 LOTE 5 MONTERIA</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LOZANO ABAD YENNIS CRISTINA</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50.939.135</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TEC INF</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B.COLON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7A N°17-32 MONTERIA</w:t>
            </w:r>
          </w:p>
        </w:tc>
      </w:tr>
      <w:tr w:rsidR="00CF4DE0" w:rsidRPr="00F86150" w:rsidTr="00D33C89">
        <w:trPr>
          <w:trHeight w:val="396"/>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ORTIZ BALLESTEROS RAFAEL</w:t>
            </w:r>
          </w:p>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15.022.579</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C.NAT</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 SAN FELIPE CLL 14 N° 7-151 SAN BERNARDO.</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BALLESTERO VILLADIEGO ERIK </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11.039.061</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PROV</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REMOLINO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14 N° 1-54 LORICA</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DIAZ NEGRETE YERLIS DEL CARMEN</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50.969.369</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V.TEMP</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LEN  CASTE</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ALFONSO LOPEZ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5B N° 15-18</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AYARZA PEREZ MERLY</w:t>
            </w:r>
          </w:p>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26.138.704</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CAÑO GRANDE SAN BERNARDO</w:t>
            </w:r>
          </w:p>
        </w:tc>
      </w:tr>
      <w:tr w:rsidR="00CF4DE0" w:rsidRPr="00F86150" w:rsidTr="00D33C89">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DIAZ MORENO NORMA DEL CRISTO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50.960.447</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CAÑO GRANDE SAN BERNARDO</w:t>
            </w:r>
          </w:p>
        </w:tc>
      </w:tr>
      <w:tr w:rsidR="00CF4DE0" w:rsidRPr="00F86150" w:rsidTr="00D33C89">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BARRAGAN DIZ LEONOR</w:t>
            </w:r>
          </w:p>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26.109.631</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B.PED</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CAÑO GRANDE SAN BERNARDO</w:t>
            </w:r>
          </w:p>
        </w:tc>
      </w:tr>
      <w:tr w:rsidR="00CF4DE0" w:rsidRPr="00E21CC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IBAÑEZ BALLESTA NAUDIS ESTER</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30.655.709</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M.BACH</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val="en-US" w:eastAsia="es-CO"/>
              </w:rPr>
            </w:pPr>
            <w:r w:rsidRPr="00F86150">
              <w:rPr>
                <w:rFonts w:ascii="Calibri" w:hAnsi="Calibri" w:cs="Calibri"/>
                <w:b/>
                <w:color w:val="000000"/>
                <w:sz w:val="16"/>
                <w:szCs w:val="16"/>
                <w:lang w:val="en-US" w:eastAsia="es-CO"/>
              </w:rPr>
              <w:t xml:space="preserve">B. </w:t>
            </w:r>
            <w:proofErr w:type="gramStart"/>
            <w:r w:rsidRPr="00F86150">
              <w:rPr>
                <w:rFonts w:ascii="Calibri" w:hAnsi="Calibri" w:cs="Calibri"/>
                <w:b/>
                <w:color w:val="000000"/>
                <w:sz w:val="16"/>
                <w:szCs w:val="16"/>
                <w:lang w:val="en-US" w:eastAsia="es-CO"/>
              </w:rPr>
              <w:t>KENNEDY  CLL</w:t>
            </w:r>
            <w:proofErr w:type="gramEnd"/>
            <w:r w:rsidRPr="00F86150">
              <w:rPr>
                <w:rFonts w:ascii="Calibri" w:hAnsi="Calibri" w:cs="Calibri"/>
                <w:b/>
                <w:color w:val="000000"/>
                <w:sz w:val="16"/>
                <w:szCs w:val="16"/>
                <w:lang w:val="en-US" w:eastAsia="es-CO"/>
              </w:rPr>
              <w:t xml:space="preserve"> 15 </w:t>
            </w:r>
            <w:proofErr w:type="spellStart"/>
            <w:r w:rsidRPr="00F86150">
              <w:rPr>
                <w:rFonts w:ascii="Calibri" w:hAnsi="Calibri" w:cs="Calibri"/>
                <w:b/>
                <w:color w:val="000000"/>
                <w:sz w:val="16"/>
                <w:szCs w:val="16"/>
                <w:lang w:val="en-US" w:eastAsia="es-CO"/>
              </w:rPr>
              <w:t>Kra</w:t>
            </w:r>
            <w:proofErr w:type="spellEnd"/>
            <w:r w:rsidRPr="00F86150">
              <w:rPr>
                <w:rFonts w:ascii="Calibri" w:hAnsi="Calibri" w:cs="Calibri"/>
                <w:b/>
                <w:color w:val="000000"/>
                <w:sz w:val="16"/>
                <w:szCs w:val="16"/>
                <w:lang w:val="en-US" w:eastAsia="es-CO"/>
              </w:rPr>
              <w:t xml:space="preserve"> 20 N° 20-04 LORICA.</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BATISTA PINTO IVAN FERNANDO</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10.938.357</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GUAYABAL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7 CLL 15 SAN BERNARDO.</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HERNANDEZ AVILA WILSON</w:t>
            </w:r>
          </w:p>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6.886.191</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ED FISICA</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 LA FLORESTA CALL 18 -16-3 SAN BERNARDO.</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MIRANDA ALEGRIA MARTHA CECILIA</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26.136.405</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L.CAST E ING</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B.SAN JOSE CLL 7-10-71 SAN BERNARDO</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RAMOS ALVAREZ SERGIO ENRRIQUE</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15.019.711</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C. SOCI</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B.SAN JOSE CLL 17- N°10-11 SAN BERNARDO</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DIAZ RAMOS EDER ANTONIO</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15.026.657</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TEC  INF</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SAN JOSE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10 CLL 8  N°8-70 SAN BERNARDO.</w:t>
            </w:r>
          </w:p>
        </w:tc>
      </w:tr>
      <w:tr w:rsidR="00CF4DE0" w:rsidRPr="00F86150" w:rsidTr="00D33C89">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BALLESTA MARTINEZ DEIVIS ALFONSO</w:t>
            </w:r>
          </w:p>
        </w:tc>
        <w:tc>
          <w:tcPr>
            <w:tcW w:w="576"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15.620.844</w:t>
            </w:r>
          </w:p>
        </w:tc>
        <w:tc>
          <w:tcPr>
            <w:tcW w:w="41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LA CRUZ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14A N° 12B-25 SAN ANTERO.</w:t>
            </w:r>
          </w:p>
        </w:tc>
      </w:tr>
      <w:tr w:rsidR="00CF4DE0" w:rsidRPr="00E21CC0" w:rsidTr="00403939">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lastRenderedPageBreak/>
              <w:t>ANAYA SANCHEZ MANUEL RODOLFO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12.000.948</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DIR</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N.SUP</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Pr>
                <w:rFonts w:ascii="Calibri" w:hAnsi="Calibri" w:cs="Calibri"/>
                <w:b/>
                <w:color w:val="000000"/>
                <w:sz w:val="16"/>
                <w:szCs w:val="16"/>
                <w:lang w:eastAsia="es-CO"/>
              </w:rPr>
              <w:t>ADMINIST</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eastAsia="es-CO"/>
              </w:rPr>
            </w:pPr>
            <w:r w:rsidRPr="00F86150">
              <w:rPr>
                <w:rFonts w:ascii="Calibri" w:hAnsi="Calibri" w:cs="Calibri"/>
                <w:b/>
                <w:color w:val="000000"/>
                <w:sz w:val="16"/>
                <w:szCs w:val="16"/>
                <w:lang w:eastAsia="es-CO"/>
              </w:rPr>
              <w:t>DIRECTIVA</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CF4DE0" w:rsidRPr="00F86150" w:rsidRDefault="00CF4DE0" w:rsidP="00D33C89">
            <w:pPr>
              <w:rPr>
                <w:rFonts w:ascii="Calibri" w:hAnsi="Calibri" w:cs="Calibri"/>
                <w:b/>
                <w:color w:val="000000"/>
                <w:sz w:val="16"/>
                <w:szCs w:val="16"/>
                <w:lang w:val="en-US" w:eastAsia="es-CO"/>
              </w:rPr>
            </w:pPr>
            <w:r w:rsidRPr="00F86150">
              <w:rPr>
                <w:rFonts w:ascii="Calibri" w:hAnsi="Calibri" w:cs="Calibri"/>
                <w:b/>
                <w:color w:val="000000"/>
                <w:sz w:val="16"/>
                <w:szCs w:val="16"/>
                <w:lang w:val="en-US" w:eastAsia="es-CO"/>
              </w:rPr>
              <w:t xml:space="preserve">B. </w:t>
            </w:r>
            <w:proofErr w:type="gramStart"/>
            <w:r w:rsidRPr="00F86150">
              <w:rPr>
                <w:rFonts w:ascii="Calibri" w:hAnsi="Calibri" w:cs="Calibri"/>
                <w:b/>
                <w:color w:val="000000"/>
                <w:sz w:val="16"/>
                <w:szCs w:val="16"/>
                <w:lang w:val="en-US" w:eastAsia="es-CO"/>
              </w:rPr>
              <w:t>KENNEDY  CLL</w:t>
            </w:r>
            <w:proofErr w:type="gramEnd"/>
            <w:r w:rsidRPr="00F86150">
              <w:rPr>
                <w:rFonts w:ascii="Calibri" w:hAnsi="Calibri" w:cs="Calibri"/>
                <w:b/>
                <w:color w:val="000000"/>
                <w:sz w:val="16"/>
                <w:szCs w:val="16"/>
                <w:lang w:val="en-US" w:eastAsia="es-CO"/>
              </w:rPr>
              <w:t xml:space="preserve"> 17  </w:t>
            </w:r>
            <w:proofErr w:type="spellStart"/>
            <w:r w:rsidRPr="00F86150">
              <w:rPr>
                <w:rFonts w:ascii="Calibri" w:hAnsi="Calibri" w:cs="Calibri"/>
                <w:b/>
                <w:color w:val="000000"/>
                <w:sz w:val="16"/>
                <w:szCs w:val="16"/>
                <w:lang w:val="en-US" w:eastAsia="es-CO"/>
              </w:rPr>
              <w:t>Kra</w:t>
            </w:r>
            <w:proofErr w:type="spellEnd"/>
            <w:r w:rsidRPr="00F86150">
              <w:rPr>
                <w:rFonts w:ascii="Calibri" w:hAnsi="Calibri" w:cs="Calibri"/>
                <w:b/>
                <w:color w:val="000000"/>
                <w:sz w:val="16"/>
                <w:szCs w:val="16"/>
                <w:lang w:val="en-US" w:eastAsia="es-CO"/>
              </w:rPr>
              <w:t xml:space="preserve"> 24 N° 16 LORICA.</w:t>
            </w:r>
          </w:p>
        </w:tc>
      </w:tr>
    </w:tbl>
    <w:p w:rsidR="00403939" w:rsidRPr="00E21CC0" w:rsidRDefault="00403939" w:rsidP="00403939">
      <w:pPr>
        <w:spacing w:line="360" w:lineRule="auto"/>
        <w:jc w:val="both"/>
        <w:rPr>
          <w:rFonts w:ascii="Arial" w:eastAsia="Arial Unicode MS" w:hAnsi="Arial" w:cs="Arial"/>
          <w:lang w:val="en-US"/>
        </w:rPr>
      </w:pPr>
    </w:p>
    <w:p w:rsidR="005B05CF" w:rsidRPr="00403939" w:rsidRDefault="00A8116A" w:rsidP="00403939">
      <w:pPr>
        <w:spacing w:line="360" w:lineRule="auto"/>
        <w:jc w:val="both"/>
        <w:rPr>
          <w:rFonts w:ascii="Arial" w:eastAsia="Arial Unicode MS" w:hAnsi="Arial" w:cs="Arial"/>
          <w:lang w:val="es-CO"/>
        </w:rPr>
      </w:pPr>
      <w:r w:rsidRPr="00403939">
        <w:rPr>
          <w:rFonts w:ascii="Arial" w:eastAsia="Arial Unicode MS" w:hAnsi="Arial" w:cs="Arial"/>
          <w:lang w:val="es-CO"/>
        </w:rPr>
        <w:t>En cúanto al proceso</w:t>
      </w:r>
      <w:r w:rsidR="00D33C89" w:rsidRPr="00403939">
        <w:rPr>
          <w:rFonts w:ascii="Arial" w:eastAsia="Arial Unicode MS" w:hAnsi="Arial" w:cs="Arial"/>
          <w:lang w:val="es-CO"/>
        </w:rPr>
        <w:t xml:space="preserve"> histórico de las sedes que hoy forman la Institución Educativa Isla de los Mila</w:t>
      </w:r>
      <w:r w:rsidR="005B05CF" w:rsidRPr="00403939">
        <w:rPr>
          <w:rFonts w:ascii="Arial" w:eastAsia="Arial Unicode MS" w:hAnsi="Arial" w:cs="Arial"/>
          <w:lang w:val="es-CO"/>
        </w:rPr>
        <w:t>gros podemos decir:</w:t>
      </w:r>
    </w:p>
    <w:p w:rsidR="00E545E2" w:rsidRPr="00403939" w:rsidRDefault="005B05CF" w:rsidP="00403939">
      <w:pPr>
        <w:spacing w:line="360" w:lineRule="auto"/>
        <w:jc w:val="both"/>
        <w:rPr>
          <w:rFonts w:ascii="Arial" w:eastAsia="Arial Unicode MS" w:hAnsi="Arial" w:cs="Arial"/>
          <w:lang w:val="es-CO"/>
        </w:rPr>
      </w:pPr>
      <w:r w:rsidRPr="00403939">
        <w:rPr>
          <w:rFonts w:ascii="Arial" w:eastAsia="Arial Unicode MS" w:hAnsi="Arial" w:cs="Arial"/>
          <w:lang w:val="es-CO"/>
        </w:rPr>
        <w:t>La educación en la vereda Isla de los Milagros inicio en casa del señor Pablo Banque</w:t>
      </w:r>
      <w:r w:rsidR="00DA2B59" w:rsidRPr="00403939">
        <w:rPr>
          <w:rFonts w:ascii="Arial" w:eastAsia="Arial Unicode MS" w:hAnsi="Arial" w:cs="Arial"/>
          <w:lang w:val="es-CO"/>
        </w:rPr>
        <w:t>th</w:t>
      </w:r>
      <w:r w:rsidRPr="00403939">
        <w:rPr>
          <w:rFonts w:ascii="Arial" w:eastAsia="Arial Unicode MS" w:hAnsi="Arial" w:cs="Arial"/>
          <w:lang w:val="es-CO"/>
        </w:rPr>
        <w:t xml:space="preserve"> en una casa de bahareque</w:t>
      </w:r>
      <w:r w:rsidR="00403939">
        <w:rPr>
          <w:rFonts w:ascii="Arial" w:eastAsia="Arial Unicode MS" w:hAnsi="Arial" w:cs="Arial"/>
          <w:lang w:val="es-CO"/>
        </w:rPr>
        <w:t>,</w:t>
      </w:r>
      <w:r w:rsidRPr="00403939">
        <w:rPr>
          <w:rFonts w:ascii="Arial" w:eastAsia="Arial Unicode MS" w:hAnsi="Arial" w:cs="Arial"/>
          <w:lang w:val="es-CO"/>
        </w:rPr>
        <w:t xml:space="preserve"> </w:t>
      </w:r>
      <w:r w:rsidR="00DA2B59" w:rsidRPr="00403939">
        <w:rPr>
          <w:rFonts w:ascii="Arial" w:eastAsia="Arial Unicode MS" w:hAnsi="Arial" w:cs="Arial"/>
          <w:lang w:val="es-CO"/>
        </w:rPr>
        <w:t>siendo la primera maestra Sermira</w:t>
      </w:r>
      <w:r w:rsidR="00A8116A" w:rsidRPr="00403939">
        <w:rPr>
          <w:rFonts w:ascii="Arial" w:eastAsia="Arial Unicode MS" w:hAnsi="Arial" w:cs="Arial"/>
          <w:lang w:val="es-CO"/>
        </w:rPr>
        <w:t xml:space="preserve">  </w:t>
      </w:r>
      <w:r w:rsidR="00DA2B59" w:rsidRPr="00403939">
        <w:rPr>
          <w:rFonts w:ascii="Arial" w:eastAsia="Arial Unicode MS" w:hAnsi="Arial" w:cs="Arial"/>
          <w:lang w:val="es-CO"/>
        </w:rPr>
        <w:t>Ramos</w:t>
      </w:r>
      <w:r w:rsidR="00A8116A" w:rsidRPr="00403939">
        <w:rPr>
          <w:rFonts w:ascii="Arial" w:eastAsia="Arial Unicode MS" w:hAnsi="Arial" w:cs="Arial"/>
          <w:lang w:val="es-CO"/>
        </w:rPr>
        <w:t xml:space="preserve"> </w:t>
      </w:r>
      <w:r w:rsidR="00DA2B59" w:rsidRPr="00403939">
        <w:rPr>
          <w:rFonts w:ascii="Arial" w:eastAsia="Arial Unicode MS" w:hAnsi="Arial" w:cs="Arial"/>
          <w:lang w:val="es-CO"/>
        </w:rPr>
        <w:t>con un</w:t>
      </w:r>
      <w:r w:rsidR="001372EC" w:rsidRPr="00403939">
        <w:rPr>
          <w:rFonts w:ascii="Arial" w:eastAsia="Arial Unicode MS" w:hAnsi="Arial" w:cs="Arial"/>
          <w:lang w:val="es-CO"/>
        </w:rPr>
        <w:t>a población estudiantil de 32 niños distribuidos entre 1,2 y 3 grado formada por unas 20 familias, los cuales constituyeron una junta de acción comunal</w:t>
      </w:r>
      <w:r w:rsidR="00403939">
        <w:rPr>
          <w:rFonts w:ascii="Arial" w:eastAsia="Arial Unicode MS" w:hAnsi="Arial" w:cs="Arial"/>
          <w:lang w:val="es-CO"/>
        </w:rPr>
        <w:t xml:space="preserve">; </w:t>
      </w:r>
      <w:r w:rsidR="001372EC" w:rsidRPr="00403939">
        <w:rPr>
          <w:rFonts w:ascii="Arial" w:eastAsia="Arial Unicode MS" w:hAnsi="Arial" w:cs="Arial"/>
          <w:lang w:val="es-CO"/>
        </w:rPr>
        <w:t xml:space="preserve"> </w:t>
      </w:r>
      <w:r w:rsidR="00B64E31" w:rsidRPr="00403939">
        <w:rPr>
          <w:rFonts w:ascii="Arial" w:eastAsia="Arial Unicode MS" w:hAnsi="Arial" w:cs="Arial"/>
          <w:lang w:val="es-CO"/>
        </w:rPr>
        <w:t xml:space="preserve">después de ser invadidos estos terrenos y ser adjudicados por INCORA y así ceder un </w:t>
      </w:r>
      <w:r w:rsidR="00B73773" w:rsidRPr="00403939">
        <w:rPr>
          <w:rFonts w:ascii="Arial" w:eastAsia="Arial Unicode MS" w:hAnsi="Arial" w:cs="Arial"/>
          <w:lang w:val="es-CO"/>
        </w:rPr>
        <w:t>lote</w:t>
      </w:r>
      <w:r w:rsidR="00B64E31" w:rsidRPr="00403939">
        <w:rPr>
          <w:rFonts w:ascii="Arial" w:eastAsia="Arial Unicode MS" w:hAnsi="Arial" w:cs="Arial"/>
          <w:lang w:val="es-CO"/>
        </w:rPr>
        <w:t xml:space="preserve"> que es donde hoy se encuentra</w:t>
      </w:r>
      <w:r w:rsidR="00403939">
        <w:rPr>
          <w:rFonts w:ascii="Arial" w:eastAsia="Arial Unicode MS" w:hAnsi="Arial" w:cs="Arial"/>
          <w:lang w:val="es-CO"/>
        </w:rPr>
        <w:t xml:space="preserve">  ubicada la institución educativa</w:t>
      </w:r>
      <w:proofErr w:type="gramStart"/>
      <w:r w:rsidR="00403939">
        <w:rPr>
          <w:rFonts w:ascii="Arial" w:eastAsia="Arial Unicode MS" w:hAnsi="Arial" w:cs="Arial"/>
          <w:lang w:val="es-CO"/>
        </w:rPr>
        <w:t>.</w:t>
      </w:r>
      <w:r w:rsidR="00B64E31" w:rsidRPr="00403939">
        <w:rPr>
          <w:rFonts w:ascii="Arial" w:eastAsia="Arial Unicode MS" w:hAnsi="Arial" w:cs="Arial"/>
          <w:lang w:val="es-CO"/>
        </w:rPr>
        <w:t>.</w:t>
      </w:r>
      <w:proofErr w:type="gramEnd"/>
      <w:r w:rsidR="00A8116A" w:rsidRPr="00403939">
        <w:rPr>
          <w:rFonts w:ascii="Arial" w:eastAsia="Arial Unicode MS" w:hAnsi="Arial" w:cs="Arial"/>
          <w:lang w:val="es-CO"/>
        </w:rPr>
        <w:t xml:space="preserve"> </w:t>
      </w:r>
    </w:p>
    <w:p w:rsidR="00E842EA" w:rsidRPr="00403939" w:rsidRDefault="00B73773" w:rsidP="00403939">
      <w:pPr>
        <w:spacing w:line="360" w:lineRule="auto"/>
        <w:jc w:val="both"/>
        <w:rPr>
          <w:rFonts w:ascii="Arial" w:eastAsia="Arial Unicode MS" w:hAnsi="Arial" w:cs="Arial"/>
          <w:lang w:val="es-CO"/>
        </w:rPr>
      </w:pPr>
      <w:r w:rsidRPr="00403939">
        <w:rPr>
          <w:rFonts w:ascii="Arial" w:eastAsia="Arial Unicode MS" w:hAnsi="Arial" w:cs="Arial"/>
          <w:lang w:val="es-CO"/>
        </w:rPr>
        <w:t>Esta docente duro poco tiempo y en remplazo de ella llego el docente José Miguel Villadiego para el año 1966</w:t>
      </w:r>
      <w:r w:rsidR="00305C0C" w:rsidRPr="00403939">
        <w:rPr>
          <w:rFonts w:ascii="Arial" w:eastAsia="Arial Unicode MS" w:hAnsi="Arial" w:cs="Arial"/>
          <w:lang w:val="es-CO"/>
        </w:rPr>
        <w:t>,</w:t>
      </w:r>
      <w:r w:rsidR="00191A68" w:rsidRPr="00403939">
        <w:rPr>
          <w:rFonts w:ascii="Arial" w:eastAsia="Arial Unicode MS" w:hAnsi="Arial" w:cs="Arial"/>
          <w:lang w:val="es-CO"/>
        </w:rPr>
        <w:t xml:space="preserve"> </w:t>
      </w:r>
      <w:r w:rsidR="00305C0C" w:rsidRPr="00403939">
        <w:rPr>
          <w:rFonts w:ascii="Arial" w:eastAsia="Arial Unicode MS" w:hAnsi="Arial" w:cs="Arial"/>
          <w:lang w:val="es-CO"/>
        </w:rPr>
        <w:t xml:space="preserve">el municipio construyo dos aulas </w:t>
      </w:r>
      <w:r w:rsidR="00191A68" w:rsidRPr="00403939">
        <w:rPr>
          <w:rFonts w:ascii="Arial" w:eastAsia="Arial Unicode MS" w:hAnsi="Arial" w:cs="Arial"/>
          <w:lang w:val="es-CO"/>
        </w:rPr>
        <w:t xml:space="preserve"> en concreto</w:t>
      </w:r>
      <w:r w:rsidR="007C5C7E" w:rsidRPr="00403939">
        <w:rPr>
          <w:rFonts w:ascii="Arial" w:eastAsia="Arial Unicode MS" w:hAnsi="Arial" w:cs="Arial"/>
          <w:lang w:val="es-CO"/>
        </w:rPr>
        <w:t>, en las cuales el docente siguio trabajando</w:t>
      </w:r>
      <w:r w:rsidR="00191A68" w:rsidRPr="00403939">
        <w:rPr>
          <w:rFonts w:ascii="Arial" w:eastAsia="Arial Unicode MS" w:hAnsi="Arial" w:cs="Arial"/>
          <w:lang w:val="es-CO"/>
        </w:rPr>
        <w:t xml:space="preserve"> con los mismos grados, luego llego el docente Eduardo Cano de nomina nacional</w:t>
      </w:r>
      <w:r w:rsidR="00781AC5" w:rsidRPr="00403939">
        <w:rPr>
          <w:rFonts w:ascii="Arial" w:eastAsia="Arial Unicode MS" w:hAnsi="Arial" w:cs="Arial"/>
          <w:lang w:val="es-CO"/>
        </w:rPr>
        <w:t>,</w:t>
      </w:r>
      <w:r w:rsidR="00191A68" w:rsidRPr="00403939">
        <w:rPr>
          <w:rFonts w:ascii="Arial" w:eastAsia="Arial Unicode MS" w:hAnsi="Arial" w:cs="Arial"/>
          <w:lang w:val="es-CO"/>
        </w:rPr>
        <w:t xml:space="preserve"> </w:t>
      </w:r>
      <w:r w:rsidR="00B014F6" w:rsidRPr="00403939">
        <w:rPr>
          <w:rFonts w:ascii="Arial" w:eastAsia="Arial Unicode MS" w:hAnsi="Arial" w:cs="Arial"/>
          <w:lang w:val="es-CO"/>
        </w:rPr>
        <w:t xml:space="preserve">la población fue creciendo y para el año 1972 se construyo otra aula escolar para así suplir un poco la necesidad en ese momento, en </w:t>
      </w:r>
      <w:r w:rsidR="00191A68" w:rsidRPr="00403939">
        <w:rPr>
          <w:rFonts w:ascii="Arial" w:eastAsia="Arial Unicode MS" w:hAnsi="Arial" w:cs="Arial"/>
          <w:lang w:val="es-CO"/>
        </w:rPr>
        <w:t xml:space="preserve"> transcurso de los años fueron llegando otros docentes como: Manuel Villa,</w:t>
      </w:r>
      <w:r w:rsidR="00D413B0" w:rsidRPr="00403939">
        <w:rPr>
          <w:rFonts w:ascii="Arial" w:eastAsia="Arial Unicode MS" w:hAnsi="Arial" w:cs="Arial"/>
          <w:lang w:val="es-CO"/>
        </w:rPr>
        <w:t xml:space="preserve"> </w:t>
      </w:r>
      <w:r w:rsidR="00191A68" w:rsidRPr="00403939">
        <w:rPr>
          <w:rFonts w:ascii="Arial" w:eastAsia="Arial Unicode MS" w:hAnsi="Arial" w:cs="Arial"/>
          <w:lang w:val="es-CO"/>
        </w:rPr>
        <w:t>José Miguel</w:t>
      </w:r>
      <w:r w:rsidR="00D413B0" w:rsidRPr="00403939">
        <w:rPr>
          <w:rFonts w:ascii="Arial" w:eastAsia="Arial Unicode MS" w:hAnsi="Arial" w:cs="Arial"/>
          <w:lang w:val="es-CO"/>
        </w:rPr>
        <w:t xml:space="preserve"> </w:t>
      </w:r>
      <w:r w:rsidR="00191A68" w:rsidRPr="00403939">
        <w:rPr>
          <w:rFonts w:ascii="Arial" w:eastAsia="Arial Unicode MS" w:hAnsi="Arial" w:cs="Arial"/>
          <w:lang w:val="es-CO"/>
        </w:rPr>
        <w:t xml:space="preserve"> </w:t>
      </w:r>
      <w:r w:rsidR="00D413B0" w:rsidRPr="00403939">
        <w:rPr>
          <w:rFonts w:ascii="Arial" w:eastAsia="Arial Unicode MS" w:hAnsi="Arial" w:cs="Arial"/>
          <w:lang w:val="es-CO"/>
        </w:rPr>
        <w:t>Pá</w:t>
      </w:r>
      <w:r w:rsidR="00191A68" w:rsidRPr="00403939">
        <w:rPr>
          <w:rFonts w:ascii="Arial" w:eastAsia="Arial Unicode MS" w:hAnsi="Arial" w:cs="Arial"/>
          <w:lang w:val="es-CO"/>
        </w:rPr>
        <w:t>jaro</w:t>
      </w:r>
      <w:r w:rsidR="00D413B0" w:rsidRPr="00403939">
        <w:rPr>
          <w:rFonts w:ascii="Arial" w:eastAsia="Arial Unicode MS" w:hAnsi="Arial" w:cs="Arial"/>
          <w:lang w:val="es-CO"/>
        </w:rPr>
        <w:t>, Adalgisa  Ospino, Victor Olvares,</w:t>
      </w:r>
    </w:p>
    <w:p w:rsidR="00E842EA" w:rsidRPr="00403939" w:rsidRDefault="00E842EA" w:rsidP="00403939">
      <w:pPr>
        <w:spacing w:line="360" w:lineRule="auto"/>
        <w:jc w:val="both"/>
        <w:rPr>
          <w:rFonts w:ascii="Arial" w:eastAsia="Arial Unicode MS" w:hAnsi="Arial" w:cs="Arial"/>
          <w:lang w:val="es-CO"/>
        </w:rPr>
      </w:pPr>
      <w:r w:rsidRPr="00403939">
        <w:rPr>
          <w:rFonts w:ascii="Arial" w:eastAsia="Arial Unicode MS" w:hAnsi="Arial" w:cs="Arial"/>
          <w:lang w:val="es-CO"/>
        </w:rPr>
        <w:t xml:space="preserve"> </w:t>
      </w:r>
      <w:r w:rsidR="00DF7DDB" w:rsidRPr="00403939">
        <w:rPr>
          <w:rFonts w:ascii="Arial" w:eastAsia="Arial Unicode MS" w:hAnsi="Arial" w:cs="Arial"/>
          <w:lang w:val="es-CO"/>
        </w:rPr>
        <w:t>En el año 1988, se dio inicio</w:t>
      </w:r>
      <w:r w:rsidR="00AE0057" w:rsidRPr="00403939">
        <w:rPr>
          <w:rFonts w:ascii="Arial" w:eastAsia="Arial Unicode MS" w:hAnsi="Arial" w:cs="Arial"/>
          <w:lang w:val="es-CO"/>
        </w:rPr>
        <w:t xml:space="preserve"> a las capacitaciones docentes por parte del Ministerio de Educación Nacional</w:t>
      </w:r>
      <w:r w:rsidR="00951182" w:rsidRPr="00403939">
        <w:rPr>
          <w:rFonts w:ascii="Arial" w:eastAsia="Arial Unicode MS" w:hAnsi="Arial" w:cs="Arial"/>
          <w:lang w:val="es-CO"/>
        </w:rPr>
        <w:t xml:space="preserve"> (MEN)</w:t>
      </w:r>
      <w:r w:rsidR="00AE0057" w:rsidRPr="00403939">
        <w:rPr>
          <w:rFonts w:ascii="Arial" w:eastAsia="Arial Unicode MS" w:hAnsi="Arial" w:cs="Arial"/>
          <w:lang w:val="es-CO"/>
        </w:rPr>
        <w:t xml:space="preserve"> en la modalidad “</w:t>
      </w:r>
      <w:r w:rsidR="00AE0057" w:rsidRPr="00403939">
        <w:rPr>
          <w:rFonts w:ascii="Arial" w:eastAsia="Arial Unicode MS" w:hAnsi="Arial" w:cs="Arial"/>
          <w:i/>
          <w:lang w:val="es-CO"/>
        </w:rPr>
        <w:t xml:space="preserve">Promoción Automática” </w:t>
      </w:r>
      <w:r w:rsidR="00951182" w:rsidRPr="00403939">
        <w:rPr>
          <w:rFonts w:ascii="Arial" w:eastAsia="Arial Unicode MS" w:hAnsi="Arial" w:cs="Arial"/>
          <w:lang w:val="es-CO"/>
        </w:rPr>
        <w:t xml:space="preserve"> después de éstas capacitaciones se nombran dos docentes por contrato </w:t>
      </w:r>
      <w:r w:rsidR="00E90E7A" w:rsidRPr="00403939">
        <w:rPr>
          <w:rFonts w:ascii="Arial" w:eastAsia="Arial Unicode MS" w:hAnsi="Arial" w:cs="Arial"/>
          <w:lang w:val="es-CO"/>
        </w:rPr>
        <w:t>que suplirían las necesidades de la escuela.</w:t>
      </w:r>
      <w:r w:rsidRPr="00403939">
        <w:rPr>
          <w:rFonts w:ascii="Arial" w:eastAsia="Arial Unicode MS" w:hAnsi="Arial" w:cs="Arial"/>
          <w:lang w:val="es-CO"/>
        </w:rPr>
        <w:t xml:space="preserve"> Sus nombres eran José Miguel Castellar</w:t>
      </w:r>
      <w:r w:rsidR="00EF4AA5" w:rsidRPr="00403939">
        <w:rPr>
          <w:rFonts w:ascii="Arial" w:eastAsia="Arial Unicode MS" w:hAnsi="Arial" w:cs="Arial"/>
          <w:lang w:val="es-CO"/>
        </w:rPr>
        <w:t xml:space="preserve"> y</w:t>
      </w:r>
      <w:r w:rsidRPr="00403939">
        <w:rPr>
          <w:rFonts w:ascii="Arial" w:eastAsia="Arial Unicode MS" w:hAnsi="Arial" w:cs="Arial"/>
          <w:lang w:val="es-CO"/>
        </w:rPr>
        <w:t xml:space="preserve"> Arcadio Perez. </w:t>
      </w:r>
    </w:p>
    <w:p w:rsidR="00854F62" w:rsidRPr="00403939" w:rsidRDefault="00854F62" w:rsidP="00403939">
      <w:pPr>
        <w:spacing w:line="360" w:lineRule="auto"/>
        <w:jc w:val="both"/>
        <w:rPr>
          <w:rFonts w:ascii="Arial" w:eastAsia="Arial Unicode MS" w:hAnsi="Arial" w:cs="Arial"/>
          <w:i/>
          <w:lang w:val="es-CO"/>
        </w:rPr>
      </w:pPr>
      <w:r w:rsidRPr="00403939">
        <w:rPr>
          <w:rFonts w:ascii="Arial" w:eastAsia="Arial Unicode MS" w:hAnsi="Arial" w:cs="Arial"/>
          <w:lang w:val="es-CO"/>
        </w:rPr>
        <w:t xml:space="preserve">Un año después, en 1989 se realiza una nueva capacitación, esta vez llamada </w:t>
      </w:r>
      <w:r w:rsidR="00B02E93" w:rsidRPr="00403939">
        <w:rPr>
          <w:rFonts w:ascii="Arial" w:eastAsia="Arial Unicode MS" w:hAnsi="Arial" w:cs="Arial"/>
          <w:lang w:val="es-CO"/>
        </w:rPr>
        <w:t>“</w:t>
      </w:r>
      <w:r w:rsidRPr="00403939">
        <w:rPr>
          <w:rFonts w:ascii="Arial" w:eastAsia="Arial Unicode MS" w:hAnsi="Arial" w:cs="Arial"/>
          <w:i/>
          <w:lang w:val="es-CO"/>
        </w:rPr>
        <w:t>Escuela Nueva</w:t>
      </w:r>
      <w:r w:rsidR="00B02E93" w:rsidRPr="00403939">
        <w:rPr>
          <w:rFonts w:ascii="Arial" w:eastAsia="Arial Unicode MS" w:hAnsi="Arial" w:cs="Arial"/>
          <w:i/>
          <w:lang w:val="es-CO"/>
        </w:rPr>
        <w:t>”</w:t>
      </w:r>
      <w:r w:rsidR="00A054C7" w:rsidRPr="00403939">
        <w:rPr>
          <w:rFonts w:ascii="Arial" w:eastAsia="Arial Unicode MS" w:hAnsi="Arial" w:cs="Arial"/>
          <w:lang w:val="es-CO"/>
        </w:rPr>
        <w:t xml:space="preserve">. </w:t>
      </w:r>
      <w:r w:rsidR="00B02E93" w:rsidRPr="00403939">
        <w:rPr>
          <w:rFonts w:ascii="Arial" w:eastAsia="Arial Unicode MS" w:hAnsi="Arial" w:cs="Arial"/>
          <w:lang w:val="es-CO"/>
        </w:rPr>
        <w:t>Contando con los mismos docentes que fueron participes de la modalidad “</w:t>
      </w:r>
      <w:r w:rsidR="00B02E93" w:rsidRPr="00403939">
        <w:rPr>
          <w:rFonts w:ascii="Arial" w:eastAsia="Arial Unicode MS" w:hAnsi="Arial" w:cs="Arial"/>
          <w:i/>
          <w:lang w:val="es-CO"/>
        </w:rPr>
        <w:t>Promoción automática”.</w:t>
      </w:r>
    </w:p>
    <w:p w:rsidR="0043014C" w:rsidRPr="00403939" w:rsidRDefault="0043014C" w:rsidP="00403939">
      <w:pPr>
        <w:spacing w:line="360" w:lineRule="auto"/>
        <w:jc w:val="both"/>
        <w:rPr>
          <w:rFonts w:ascii="Arial" w:eastAsia="Arial Unicode MS" w:hAnsi="Arial" w:cs="Arial"/>
          <w:lang w:val="es-CO"/>
        </w:rPr>
      </w:pPr>
      <w:r w:rsidRPr="00403939">
        <w:rPr>
          <w:rFonts w:ascii="Arial" w:eastAsia="Arial Unicode MS" w:hAnsi="Arial" w:cs="Arial"/>
          <w:lang w:val="es-CO"/>
        </w:rPr>
        <w:t xml:space="preserve">En el año 1991, </w:t>
      </w:r>
      <w:r w:rsidR="00D84D23" w:rsidRPr="00403939">
        <w:rPr>
          <w:rFonts w:ascii="Arial" w:eastAsia="Arial Unicode MS" w:hAnsi="Arial" w:cs="Arial"/>
          <w:lang w:val="es-CO"/>
        </w:rPr>
        <w:t>a través de directrices nacionales, departamentales y municipales se decide dar p</w:t>
      </w:r>
      <w:r w:rsidR="00943CB9" w:rsidRPr="00403939">
        <w:rPr>
          <w:rFonts w:ascii="Arial" w:eastAsia="Arial Unicode MS" w:hAnsi="Arial" w:cs="Arial"/>
          <w:lang w:val="es-CO"/>
        </w:rPr>
        <w:t>o</w:t>
      </w:r>
      <w:r w:rsidR="00D84D23" w:rsidRPr="00403939">
        <w:rPr>
          <w:rFonts w:ascii="Arial" w:eastAsia="Arial Unicode MS" w:hAnsi="Arial" w:cs="Arial"/>
          <w:lang w:val="es-CO"/>
        </w:rPr>
        <w:t xml:space="preserve">r terminada la contratación a docentes que no </w:t>
      </w:r>
      <w:r w:rsidR="00943CB9" w:rsidRPr="00403939">
        <w:rPr>
          <w:rFonts w:ascii="Arial" w:eastAsia="Arial Unicode MS" w:hAnsi="Arial" w:cs="Arial"/>
          <w:lang w:val="es-CO"/>
        </w:rPr>
        <w:t>ostentan título de bachiller. Con lo cual, Ingresan nuevos docentes lo que da paso a inclusión de toda la Básica primaria en la escuela</w:t>
      </w:r>
      <w:r w:rsidR="003C35D2" w:rsidRPr="00403939">
        <w:rPr>
          <w:rFonts w:ascii="Arial" w:eastAsia="Arial Unicode MS" w:hAnsi="Arial" w:cs="Arial"/>
          <w:lang w:val="es-CO"/>
        </w:rPr>
        <w:t xml:space="preserve"> </w:t>
      </w:r>
      <w:r w:rsidR="0075436E" w:rsidRPr="00403939">
        <w:rPr>
          <w:rFonts w:ascii="Arial" w:eastAsia="Arial Unicode MS" w:hAnsi="Arial" w:cs="Arial"/>
          <w:lang w:val="es-CO"/>
        </w:rPr>
        <w:t>para</w:t>
      </w:r>
      <w:r w:rsidR="003C35D2" w:rsidRPr="00403939">
        <w:rPr>
          <w:rFonts w:ascii="Arial" w:eastAsia="Arial Unicode MS" w:hAnsi="Arial" w:cs="Arial"/>
          <w:lang w:val="es-CO"/>
        </w:rPr>
        <w:t xml:space="preserve"> el año 1992</w:t>
      </w:r>
      <w:r w:rsidR="00943CB9" w:rsidRPr="00403939">
        <w:rPr>
          <w:rFonts w:ascii="Arial" w:eastAsia="Arial Unicode MS" w:hAnsi="Arial" w:cs="Arial"/>
          <w:lang w:val="es-CO"/>
        </w:rPr>
        <w:t xml:space="preserve">. </w:t>
      </w:r>
      <w:r w:rsidR="006A7F75" w:rsidRPr="00403939">
        <w:rPr>
          <w:rFonts w:ascii="Arial" w:eastAsia="Arial Unicode MS" w:hAnsi="Arial" w:cs="Arial"/>
          <w:lang w:val="es-CO"/>
        </w:rPr>
        <w:t xml:space="preserve">Los docentes para esta nueva etapa son: Iván Batista Pinto, Ana Ramona Ospino. </w:t>
      </w:r>
    </w:p>
    <w:p w:rsidR="001E576C" w:rsidRPr="00403939" w:rsidRDefault="001E576C" w:rsidP="00403939">
      <w:pPr>
        <w:spacing w:line="360" w:lineRule="auto"/>
        <w:jc w:val="both"/>
        <w:rPr>
          <w:rFonts w:ascii="Arial" w:eastAsia="Arial Unicode MS" w:hAnsi="Arial" w:cs="Arial"/>
          <w:lang w:val="es-CO"/>
        </w:rPr>
      </w:pPr>
    </w:p>
    <w:p w:rsidR="001E576C" w:rsidRPr="00403939" w:rsidRDefault="001E576C" w:rsidP="00403939">
      <w:pPr>
        <w:spacing w:line="360" w:lineRule="auto"/>
        <w:jc w:val="both"/>
        <w:rPr>
          <w:rFonts w:ascii="Arial" w:eastAsia="Arial Unicode MS" w:hAnsi="Arial" w:cs="Arial"/>
          <w:lang w:val="es-CO"/>
        </w:rPr>
      </w:pPr>
      <w:r w:rsidRPr="00403939">
        <w:rPr>
          <w:rFonts w:ascii="Arial" w:eastAsia="Arial Unicode MS" w:hAnsi="Arial" w:cs="Arial"/>
          <w:lang w:val="es-CO"/>
        </w:rPr>
        <w:lastRenderedPageBreak/>
        <w:t>A medida que la población estudiantil crecía, nuevos docentes eran incluidos en la planta</w:t>
      </w:r>
      <w:r w:rsidR="00EB3226" w:rsidRPr="00403939">
        <w:rPr>
          <w:rFonts w:ascii="Arial" w:eastAsia="Arial Unicode MS" w:hAnsi="Arial" w:cs="Arial"/>
          <w:lang w:val="es-CO"/>
        </w:rPr>
        <w:t xml:space="preserve"> de personal del Municipio de San Bernardo del Viento</w:t>
      </w:r>
      <w:r w:rsidR="00673A7D" w:rsidRPr="00403939">
        <w:rPr>
          <w:rFonts w:ascii="Arial" w:eastAsia="Arial Unicode MS" w:hAnsi="Arial" w:cs="Arial"/>
          <w:lang w:val="es-CO"/>
        </w:rPr>
        <w:t xml:space="preserve">, </w:t>
      </w:r>
      <w:r w:rsidR="00CC3550" w:rsidRPr="00403939">
        <w:rPr>
          <w:rFonts w:ascii="Arial" w:eastAsia="Arial Unicode MS" w:hAnsi="Arial" w:cs="Arial"/>
          <w:lang w:val="es-CO"/>
        </w:rPr>
        <w:t>éstos</w:t>
      </w:r>
      <w:r w:rsidR="00673A7D" w:rsidRPr="00403939">
        <w:rPr>
          <w:rFonts w:ascii="Arial" w:eastAsia="Arial Unicode MS" w:hAnsi="Arial" w:cs="Arial"/>
          <w:lang w:val="es-CO"/>
        </w:rPr>
        <w:t xml:space="preserve"> fueron capacitados en convenio con el municipio y el departamento</w:t>
      </w:r>
      <w:r w:rsidR="00EB3226" w:rsidRPr="00403939">
        <w:rPr>
          <w:rFonts w:ascii="Arial" w:eastAsia="Arial Unicode MS" w:hAnsi="Arial" w:cs="Arial"/>
          <w:lang w:val="es-CO"/>
        </w:rPr>
        <w:t xml:space="preserve">. </w:t>
      </w:r>
      <w:r w:rsidR="009D0F09" w:rsidRPr="00403939">
        <w:rPr>
          <w:rFonts w:ascii="Arial" w:eastAsia="Arial Unicode MS" w:hAnsi="Arial" w:cs="Arial"/>
          <w:lang w:val="es-CO"/>
        </w:rPr>
        <w:t>Como resultado, en el año 1994</w:t>
      </w:r>
      <w:r w:rsidR="00A973DE" w:rsidRPr="00403939">
        <w:rPr>
          <w:rFonts w:ascii="Arial" w:eastAsia="Arial Unicode MS" w:hAnsi="Arial" w:cs="Arial"/>
          <w:lang w:val="es-CO"/>
        </w:rPr>
        <w:t xml:space="preserve"> y 1995</w:t>
      </w:r>
      <w:r w:rsidR="009D0F09" w:rsidRPr="00403939">
        <w:rPr>
          <w:rFonts w:ascii="Arial" w:eastAsia="Arial Unicode MS" w:hAnsi="Arial" w:cs="Arial"/>
          <w:lang w:val="es-CO"/>
        </w:rPr>
        <w:t xml:space="preserve">, </w:t>
      </w:r>
      <w:r w:rsidR="00125FCC" w:rsidRPr="00403939">
        <w:rPr>
          <w:rFonts w:ascii="Arial" w:eastAsia="Arial Unicode MS" w:hAnsi="Arial" w:cs="Arial"/>
          <w:lang w:val="es-CO"/>
        </w:rPr>
        <w:t>ingresan a la escuela</w:t>
      </w:r>
      <w:r w:rsidR="00B60498" w:rsidRPr="00403939">
        <w:rPr>
          <w:rFonts w:ascii="Arial" w:eastAsia="Arial Unicode MS" w:hAnsi="Arial" w:cs="Arial"/>
          <w:lang w:val="es-CO"/>
        </w:rPr>
        <w:t>,</w:t>
      </w:r>
      <w:r w:rsidR="00125FCC" w:rsidRPr="00403939">
        <w:rPr>
          <w:rFonts w:ascii="Arial" w:eastAsia="Arial Unicode MS" w:hAnsi="Arial" w:cs="Arial"/>
          <w:lang w:val="es-CO"/>
        </w:rPr>
        <w:t xml:space="preserve"> docentes como: </w:t>
      </w:r>
      <w:r w:rsidR="00EE03E3" w:rsidRPr="00403939">
        <w:rPr>
          <w:rFonts w:ascii="Arial" w:eastAsia="Arial Unicode MS" w:hAnsi="Arial" w:cs="Arial"/>
          <w:lang w:val="es-CO"/>
        </w:rPr>
        <w:t>Manuel Díaz</w:t>
      </w:r>
      <w:r w:rsidR="009F0A03" w:rsidRPr="00403939">
        <w:rPr>
          <w:rFonts w:ascii="Arial" w:eastAsia="Arial Unicode MS" w:hAnsi="Arial" w:cs="Arial"/>
          <w:lang w:val="es-CO"/>
        </w:rPr>
        <w:t xml:space="preserve"> (director de la escuela</w:t>
      </w:r>
      <w:r w:rsidR="00DD4650" w:rsidRPr="00403939">
        <w:rPr>
          <w:rFonts w:ascii="Arial" w:eastAsia="Arial Unicode MS" w:hAnsi="Arial" w:cs="Arial"/>
          <w:lang w:val="es-CO"/>
        </w:rPr>
        <w:t>, luego reemplazado por José Niño Bitar</w:t>
      </w:r>
      <w:r w:rsidR="009F0A03" w:rsidRPr="00403939">
        <w:rPr>
          <w:rFonts w:ascii="Arial" w:eastAsia="Arial Unicode MS" w:hAnsi="Arial" w:cs="Arial"/>
          <w:lang w:val="es-CO"/>
        </w:rPr>
        <w:t>)</w:t>
      </w:r>
      <w:r w:rsidR="00EE03E3" w:rsidRPr="00403939">
        <w:rPr>
          <w:rFonts w:ascii="Arial" w:eastAsia="Arial Unicode MS" w:hAnsi="Arial" w:cs="Arial"/>
          <w:lang w:val="es-CO"/>
        </w:rPr>
        <w:t>, Catalina Guerra, Yolanda López</w:t>
      </w:r>
      <w:r w:rsidR="00DB3F71" w:rsidRPr="00403939">
        <w:rPr>
          <w:rFonts w:ascii="Arial" w:eastAsia="Arial Unicode MS" w:hAnsi="Arial" w:cs="Arial"/>
          <w:lang w:val="es-CO"/>
        </w:rPr>
        <w:t xml:space="preserve"> y</w:t>
      </w:r>
      <w:r w:rsidR="00EE03E3" w:rsidRPr="00403939">
        <w:rPr>
          <w:rFonts w:ascii="Arial" w:eastAsia="Arial Unicode MS" w:hAnsi="Arial" w:cs="Arial"/>
          <w:lang w:val="es-CO"/>
        </w:rPr>
        <w:t xml:space="preserve"> Vilma Hawkins</w:t>
      </w:r>
      <w:r w:rsidR="00DB3F71" w:rsidRPr="00403939">
        <w:rPr>
          <w:rFonts w:ascii="Arial" w:eastAsia="Arial Unicode MS" w:hAnsi="Arial" w:cs="Arial"/>
          <w:lang w:val="es-CO"/>
        </w:rPr>
        <w:t>.</w:t>
      </w:r>
      <w:r w:rsidR="00673A7D" w:rsidRPr="00403939">
        <w:rPr>
          <w:rFonts w:ascii="Arial" w:eastAsia="Arial Unicode MS" w:hAnsi="Arial" w:cs="Arial"/>
          <w:lang w:val="es-CO"/>
        </w:rPr>
        <w:t xml:space="preserve"> </w:t>
      </w:r>
    </w:p>
    <w:p w:rsidR="00A973DE" w:rsidRPr="00403939" w:rsidRDefault="00A973DE" w:rsidP="00403939">
      <w:pPr>
        <w:spacing w:line="360" w:lineRule="auto"/>
        <w:jc w:val="both"/>
        <w:rPr>
          <w:rFonts w:ascii="Arial" w:eastAsia="Arial Unicode MS" w:hAnsi="Arial" w:cs="Arial"/>
          <w:lang w:val="es-CO"/>
        </w:rPr>
      </w:pPr>
    </w:p>
    <w:p w:rsidR="00437575" w:rsidRPr="00403939" w:rsidRDefault="00DF2D02" w:rsidP="00403939">
      <w:pPr>
        <w:spacing w:line="360" w:lineRule="auto"/>
        <w:jc w:val="both"/>
        <w:rPr>
          <w:rFonts w:ascii="Arial" w:eastAsia="Arial Unicode MS" w:hAnsi="Arial" w:cs="Arial"/>
          <w:lang w:val="es-CO"/>
        </w:rPr>
      </w:pPr>
      <w:r w:rsidRPr="00403939">
        <w:rPr>
          <w:rFonts w:ascii="Arial" w:eastAsia="Arial Unicode MS" w:hAnsi="Arial" w:cs="Arial"/>
          <w:lang w:val="es-CO"/>
        </w:rPr>
        <w:t xml:space="preserve">En el año 1996, </w:t>
      </w:r>
      <w:r w:rsidR="008C66ED" w:rsidRPr="00403939">
        <w:rPr>
          <w:rFonts w:ascii="Arial" w:eastAsia="Arial Unicode MS" w:hAnsi="Arial" w:cs="Arial"/>
          <w:lang w:val="es-CO"/>
        </w:rPr>
        <w:t xml:space="preserve">se anexa a la planta de docentes de la escuela el profesor Audis Omar Morales Escarpeta </w:t>
      </w:r>
      <w:r w:rsidR="0039325B" w:rsidRPr="00403939">
        <w:rPr>
          <w:rFonts w:ascii="Arial" w:eastAsia="Arial Unicode MS" w:hAnsi="Arial" w:cs="Arial"/>
          <w:lang w:val="es-CO"/>
        </w:rPr>
        <w:t>proveniente de</w:t>
      </w:r>
      <w:r w:rsidR="008C66ED" w:rsidRPr="00403939">
        <w:rPr>
          <w:rFonts w:ascii="Arial" w:eastAsia="Arial Unicode MS" w:hAnsi="Arial" w:cs="Arial"/>
          <w:lang w:val="es-CO"/>
        </w:rPr>
        <w:t xml:space="preserve"> </w:t>
      </w:r>
      <w:r w:rsidR="0039325B" w:rsidRPr="00403939">
        <w:rPr>
          <w:rFonts w:ascii="Arial" w:eastAsia="Arial Unicode MS" w:hAnsi="Arial" w:cs="Arial"/>
          <w:lang w:val="es-CO"/>
        </w:rPr>
        <w:t>la “Escuela Nueva Bonanza”</w:t>
      </w:r>
      <w:r w:rsidR="001812A1" w:rsidRPr="00403939">
        <w:rPr>
          <w:rFonts w:ascii="Arial" w:eastAsia="Arial Unicode MS" w:hAnsi="Arial" w:cs="Arial"/>
          <w:lang w:val="es-CO"/>
        </w:rPr>
        <w:t>.</w:t>
      </w:r>
      <w:r w:rsidR="00231E4E" w:rsidRPr="00403939">
        <w:rPr>
          <w:rFonts w:ascii="Arial" w:eastAsia="Arial Unicode MS" w:hAnsi="Arial" w:cs="Arial"/>
          <w:lang w:val="es-CO"/>
        </w:rPr>
        <w:t xml:space="preserve"> </w:t>
      </w:r>
    </w:p>
    <w:p w:rsidR="009A7B9B" w:rsidRPr="00403939" w:rsidRDefault="009A7B9B" w:rsidP="00403939">
      <w:pPr>
        <w:spacing w:line="360" w:lineRule="auto"/>
        <w:jc w:val="both"/>
        <w:rPr>
          <w:rFonts w:ascii="Arial" w:eastAsia="Arial Unicode MS" w:hAnsi="Arial" w:cs="Arial"/>
          <w:lang w:val="es-CO"/>
        </w:rPr>
      </w:pPr>
    </w:p>
    <w:p w:rsidR="00185331" w:rsidRPr="00403939" w:rsidRDefault="009A7B9B" w:rsidP="00403939">
      <w:pPr>
        <w:spacing w:line="360" w:lineRule="auto"/>
        <w:jc w:val="both"/>
        <w:rPr>
          <w:rFonts w:ascii="Arial" w:eastAsia="Arial Unicode MS" w:hAnsi="Arial" w:cs="Arial"/>
          <w:lang w:val="es-CO"/>
        </w:rPr>
      </w:pPr>
      <w:r w:rsidRPr="00403939">
        <w:rPr>
          <w:rFonts w:ascii="Arial" w:eastAsia="Arial Unicode MS" w:hAnsi="Arial" w:cs="Arial"/>
          <w:lang w:val="es-CO"/>
        </w:rPr>
        <w:t xml:space="preserve">Para el año 1997, El docente José Niño Bitar </w:t>
      </w:r>
      <w:r w:rsidR="00BE0629" w:rsidRPr="00403939">
        <w:rPr>
          <w:rFonts w:ascii="Arial" w:eastAsia="Arial Unicode MS" w:hAnsi="Arial" w:cs="Arial"/>
          <w:lang w:val="es-CO"/>
        </w:rPr>
        <w:t xml:space="preserve">es reubicado; Abandonando </w:t>
      </w:r>
      <w:r w:rsidRPr="00403939">
        <w:rPr>
          <w:rFonts w:ascii="Arial" w:eastAsia="Arial Unicode MS" w:hAnsi="Arial" w:cs="Arial"/>
          <w:lang w:val="es-CO"/>
        </w:rPr>
        <w:t>el cargo de director de la escuela y asum</w:t>
      </w:r>
      <w:r w:rsidR="00BE0629" w:rsidRPr="00403939">
        <w:rPr>
          <w:rFonts w:ascii="Arial" w:eastAsia="Arial Unicode MS" w:hAnsi="Arial" w:cs="Arial"/>
          <w:lang w:val="es-CO"/>
        </w:rPr>
        <w:t>iendo</w:t>
      </w:r>
      <w:r w:rsidRPr="00403939">
        <w:rPr>
          <w:rFonts w:ascii="Arial" w:eastAsia="Arial Unicode MS" w:hAnsi="Arial" w:cs="Arial"/>
          <w:lang w:val="es-CO"/>
        </w:rPr>
        <w:t xml:space="preserve"> la docente Ana Ramona Ospino</w:t>
      </w:r>
      <w:r w:rsidR="00367643" w:rsidRPr="00403939">
        <w:rPr>
          <w:rFonts w:ascii="Arial" w:eastAsia="Arial Unicode MS" w:hAnsi="Arial" w:cs="Arial"/>
          <w:lang w:val="es-CO"/>
        </w:rPr>
        <w:t xml:space="preserve"> hasta el año 2002</w:t>
      </w:r>
      <w:r w:rsidR="00AC3474" w:rsidRPr="00403939">
        <w:rPr>
          <w:rFonts w:ascii="Arial" w:eastAsia="Arial Unicode MS" w:hAnsi="Arial" w:cs="Arial"/>
          <w:lang w:val="es-CO"/>
        </w:rPr>
        <w:t xml:space="preserve">. </w:t>
      </w:r>
      <w:r w:rsidR="004B484F" w:rsidRPr="00403939">
        <w:rPr>
          <w:rFonts w:ascii="Arial" w:eastAsia="Arial Unicode MS" w:hAnsi="Arial" w:cs="Arial"/>
          <w:lang w:val="es-CO"/>
        </w:rPr>
        <w:t xml:space="preserve">A partir de la fecha, </w:t>
      </w:r>
      <w:r w:rsidR="00082C9A" w:rsidRPr="00403939">
        <w:rPr>
          <w:rFonts w:ascii="Arial" w:eastAsia="Arial Unicode MS" w:hAnsi="Arial" w:cs="Arial"/>
          <w:lang w:val="es-CO"/>
        </w:rPr>
        <w:t xml:space="preserve">La escuela cambia de razón social y se constituye en </w:t>
      </w:r>
      <w:r w:rsidR="00082C9A" w:rsidRPr="00403939">
        <w:rPr>
          <w:rFonts w:ascii="Arial" w:eastAsia="Arial Unicode MS" w:hAnsi="Arial" w:cs="Arial"/>
          <w:i/>
          <w:lang w:val="es-CO"/>
        </w:rPr>
        <w:t xml:space="preserve">“Centro Educativo Isla de los Milagros” </w:t>
      </w:r>
      <w:r w:rsidR="00082C9A" w:rsidRPr="00403939">
        <w:rPr>
          <w:rFonts w:ascii="Arial" w:eastAsia="Arial Unicode MS" w:hAnsi="Arial" w:cs="Arial"/>
          <w:lang w:val="es-CO"/>
        </w:rPr>
        <w:t xml:space="preserve">y  asume la dirección el </w:t>
      </w:r>
      <w:r w:rsidR="004B484F" w:rsidRPr="00403939">
        <w:rPr>
          <w:rFonts w:ascii="Arial" w:eastAsia="Arial Unicode MS" w:hAnsi="Arial" w:cs="Arial"/>
          <w:lang w:val="es-CO"/>
        </w:rPr>
        <w:t xml:space="preserve">Docente Sergio Ramos Álvarez </w:t>
      </w:r>
      <w:r w:rsidR="00367643" w:rsidRPr="00403939">
        <w:rPr>
          <w:rFonts w:ascii="Arial" w:eastAsia="Arial Unicode MS" w:hAnsi="Arial" w:cs="Arial"/>
          <w:lang w:val="es-CO"/>
        </w:rPr>
        <w:t xml:space="preserve"> </w:t>
      </w:r>
      <w:r w:rsidR="004B484F" w:rsidRPr="00403939">
        <w:rPr>
          <w:rFonts w:ascii="Arial" w:eastAsia="Arial Unicode MS" w:hAnsi="Arial" w:cs="Arial"/>
          <w:lang w:val="es-CO"/>
        </w:rPr>
        <w:t>quien es asignado en encargo</w:t>
      </w:r>
      <w:r w:rsidR="00B774A9" w:rsidRPr="00403939">
        <w:rPr>
          <w:rFonts w:ascii="Arial" w:eastAsia="Arial Unicode MS" w:hAnsi="Arial" w:cs="Arial"/>
          <w:lang w:val="es-CO"/>
        </w:rPr>
        <w:t xml:space="preserve"> hasta el 23 de Agosto del 2010</w:t>
      </w:r>
      <w:r w:rsidR="00683FCD" w:rsidRPr="00403939">
        <w:rPr>
          <w:rFonts w:ascii="Arial" w:eastAsia="Arial Unicode MS" w:hAnsi="Arial" w:cs="Arial"/>
          <w:lang w:val="es-CO"/>
        </w:rPr>
        <w:t>.</w:t>
      </w:r>
    </w:p>
    <w:p w:rsidR="00185331" w:rsidRPr="00403939" w:rsidRDefault="00185331" w:rsidP="00403939">
      <w:pPr>
        <w:spacing w:line="360" w:lineRule="auto"/>
        <w:jc w:val="both"/>
        <w:rPr>
          <w:rFonts w:ascii="Arial" w:eastAsia="Arial Unicode MS" w:hAnsi="Arial" w:cs="Arial"/>
          <w:lang w:val="es-CO"/>
        </w:rPr>
      </w:pPr>
    </w:p>
    <w:p w:rsidR="00185331" w:rsidRPr="00403939" w:rsidRDefault="00185331" w:rsidP="00403939">
      <w:pPr>
        <w:spacing w:line="360" w:lineRule="auto"/>
        <w:jc w:val="both"/>
        <w:rPr>
          <w:rFonts w:ascii="Arial" w:eastAsia="Arial Unicode MS" w:hAnsi="Arial" w:cs="Arial"/>
          <w:lang w:val="es-CO"/>
        </w:rPr>
      </w:pPr>
      <w:r w:rsidRPr="00403939">
        <w:rPr>
          <w:rFonts w:ascii="Arial" w:eastAsia="Arial Unicode MS" w:hAnsi="Arial" w:cs="Arial"/>
          <w:b/>
          <w:lang w:val="es-CO"/>
        </w:rPr>
        <w:t>Reseña histórica de la escuela rural mixta Caño Grande</w:t>
      </w:r>
      <w:r w:rsidRPr="00403939">
        <w:rPr>
          <w:rFonts w:ascii="Arial" w:eastAsia="Arial Unicode MS" w:hAnsi="Arial" w:cs="Arial"/>
          <w:lang w:val="es-CO"/>
        </w:rPr>
        <w:t>.</w:t>
      </w:r>
    </w:p>
    <w:p w:rsidR="00185331" w:rsidRDefault="00185331" w:rsidP="00E842EA">
      <w:pPr>
        <w:jc w:val="both"/>
        <w:rPr>
          <w:rFonts w:ascii="Arial Unicode MS" w:eastAsia="Arial Unicode MS" w:hAnsi="Arial Unicode MS" w:cs="Arial Unicode MS"/>
          <w:sz w:val="18"/>
          <w:szCs w:val="18"/>
          <w:lang w:val="es-CO"/>
        </w:rPr>
      </w:pPr>
    </w:p>
    <w:p w:rsidR="009A7B9B" w:rsidRPr="00403939" w:rsidRDefault="00C06CDE" w:rsidP="00403939">
      <w:pPr>
        <w:spacing w:line="360" w:lineRule="auto"/>
        <w:jc w:val="both"/>
        <w:rPr>
          <w:rFonts w:ascii="Arial" w:eastAsia="Arial Unicode MS" w:hAnsi="Arial" w:cs="Arial"/>
          <w:lang w:val="es-CO"/>
        </w:rPr>
      </w:pPr>
      <w:r w:rsidRPr="00403939">
        <w:rPr>
          <w:rFonts w:ascii="Arial" w:eastAsia="Arial Unicode MS" w:hAnsi="Arial" w:cs="Arial"/>
          <w:lang w:val="es-CO"/>
        </w:rPr>
        <w:t>La historia de la escuela la podemos resumir, de la siguiente manera</w:t>
      </w:r>
      <w:r w:rsidR="001A2CD5" w:rsidRPr="00403939">
        <w:rPr>
          <w:rFonts w:ascii="Arial" w:eastAsia="Arial Unicode MS" w:hAnsi="Arial" w:cs="Arial"/>
          <w:lang w:val="es-CO"/>
        </w:rPr>
        <w:t>. E</w:t>
      </w:r>
      <w:r w:rsidRPr="00403939">
        <w:rPr>
          <w:rFonts w:ascii="Arial" w:eastAsia="Arial Unicode MS" w:hAnsi="Arial" w:cs="Arial"/>
          <w:lang w:val="es-CO"/>
        </w:rPr>
        <w:t xml:space="preserve">n 1965 los padres de familia construyen una casa de palma y bareque, </w:t>
      </w:r>
      <w:r w:rsidR="00683FCD" w:rsidRPr="00403939">
        <w:rPr>
          <w:rFonts w:ascii="Arial" w:eastAsia="Arial Unicode MS" w:hAnsi="Arial" w:cs="Arial"/>
          <w:lang w:val="es-CO"/>
        </w:rPr>
        <w:t xml:space="preserve"> </w:t>
      </w:r>
      <w:r w:rsidRPr="00403939">
        <w:rPr>
          <w:rFonts w:ascii="Arial" w:eastAsia="Arial Unicode MS" w:hAnsi="Arial" w:cs="Arial"/>
          <w:lang w:val="es-CO"/>
        </w:rPr>
        <w:t>y la acondicionan para tal fin e inicio con 21 estudiantes de 7 a 18 años,</w:t>
      </w:r>
      <w:r w:rsidR="001A2CD5" w:rsidRPr="00403939">
        <w:rPr>
          <w:rFonts w:ascii="Arial" w:eastAsia="Arial Unicode MS" w:hAnsi="Arial" w:cs="Arial"/>
          <w:lang w:val="es-CO"/>
        </w:rPr>
        <w:t xml:space="preserve"> un maestro atendía los grados de 1° a 4° de primaria.</w:t>
      </w:r>
    </w:p>
    <w:p w:rsidR="001A2CD5" w:rsidRPr="00403939" w:rsidRDefault="001A2CD5" w:rsidP="00403939">
      <w:pPr>
        <w:spacing w:line="360" w:lineRule="auto"/>
        <w:jc w:val="both"/>
        <w:rPr>
          <w:rFonts w:ascii="Arial" w:eastAsia="Arial Unicode MS" w:hAnsi="Arial" w:cs="Arial"/>
          <w:lang w:val="es-CO"/>
        </w:rPr>
      </w:pPr>
    </w:p>
    <w:p w:rsidR="001A2CD5" w:rsidRPr="00403939" w:rsidRDefault="001A2CD5" w:rsidP="00403939">
      <w:pPr>
        <w:spacing w:line="360" w:lineRule="auto"/>
        <w:jc w:val="both"/>
        <w:rPr>
          <w:rFonts w:ascii="Arial" w:eastAsia="Arial Unicode MS" w:hAnsi="Arial" w:cs="Arial"/>
          <w:lang w:val="es-CO"/>
        </w:rPr>
      </w:pPr>
      <w:r w:rsidRPr="00403939">
        <w:rPr>
          <w:rFonts w:ascii="Arial" w:eastAsia="Arial Unicode MS" w:hAnsi="Arial" w:cs="Arial"/>
          <w:lang w:val="es-CO"/>
        </w:rPr>
        <w:t>En 1972 es registrada ante el MEN con el nombre de Escuela Rural Mixta de Caño Grande, se seguían ofreciendo los primeros 4 años de primaria. En 1976 se construyen 2 aulas en concreto con el esfuerzo de padres de familia y comunidad, y en 1980</w:t>
      </w:r>
      <w:r w:rsidRPr="00403939">
        <w:rPr>
          <w:rFonts w:ascii="Arial" w:eastAsia="Arial Unicode MS" w:hAnsi="Arial" w:cs="Arial"/>
          <w:color w:val="FF0000"/>
          <w:lang w:val="es-CO"/>
        </w:rPr>
        <w:t xml:space="preserve"> </w:t>
      </w:r>
      <w:r w:rsidRPr="00403939">
        <w:rPr>
          <w:rFonts w:ascii="Arial" w:eastAsia="Arial Unicode MS" w:hAnsi="Arial" w:cs="Arial"/>
          <w:lang w:val="es-CO"/>
        </w:rPr>
        <w:t>se construye una tercera aula.</w:t>
      </w:r>
    </w:p>
    <w:p w:rsidR="001A2CD5" w:rsidRPr="00403939" w:rsidRDefault="001A2CD5" w:rsidP="00403939">
      <w:pPr>
        <w:spacing w:line="360" w:lineRule="auto"/>
        <w:jc w:val="both"/>
        <w:rPr>
          <w:rFonts w:ascii="Arial" w:eastAsia="Arial Unicode MS" w:hAnsi="Arial" w:cs="Arial"/>
          <w:lang w:val="es-CO"/>
        </w:rPr>
      </w:pPr>
    </w:p>
    <w:p w:rsidR="001A2CD5" w:rsidRPr="00403939" w:rsidRDefault="001A2CD5" w:rsidP="00403939">
      <w:pPr>
        <w:spacing w:line="360" w:lineRule="auto"/>
        <w:jc w:val="both"/>
        <w:rPr>
          <w:rFonts w:ascii="Arial" w:eastAsia="Arial Unicode MS" w:hAnsi="Arial" w:cs="Arial"/>
          <w:lang w:val="es-CO"/>
        </w:rPr>
      </w:pPr>
      <w:r w:rsidRPr="00403939">
        <w:rPr>
          <w:rFonts w:ascii="Arial" w:eastAsia="Arial Unicode MS" w:hAnsi="Arial" w:cs="Arial"/>
          <w:lang w:val="es-CO"/>
        </w:rPr>
        <w:t>En 1989 se cambia de metodología tradicional por la activa modalidad Escuela Nueva</w:t>
      </w:r>
      <w:r w:rsidR="00EF518A" w:rsidRPr="00403939">
        <w:rPr>
          <w:rFonts w:ascii="Arial" w:eastAsia="Arial Unicode MS" w:hAnsi="Arial" w:cs="Arial"/>
          <w:lang w:val="es-CO"/>
        </w:rPr>
        <w:t xml:space="preserve"> lo que permite ampliar la cobertura hasta el grado 5°. En 1993 por intermedio de la gobernación de Córdoba, se construye un aula y se autoriza la apertura del grado transición, para entonces se contaba con 160 de ambos sexo entre los 5 y 15 años. En el año 2002 en cumplimiento de la ley 715</w:t>
      </w:r>
      <w:r w:rsidR="00990778" w:rsidRPr="00403939">
        <w:rPr>
          <w:rFonts w:ascii="Arial" w:eastAsia="Arial Unicode MS" w:hAnsi="Arial" w:cs="Arial"/>
          <w:lang w:val="es-CO"/>
        </w:rPr>
        <w:t xml:space="preserve">, la </w:t>
      </w:r>
      <w:r w:rsidR="00990778" w:rsidRPr="00403939">
        <w:rPr>
          <w:rFonts w:ascii="Arial" w:eastAsia="Arial Unicode MS" w:hAnsi="Arial" w:cs="Arial"/>
          <w:lang w:val="es-CO"/>
        </w:rPr>
        <w:lastRenderedPageBreak/>
        <w:t>Escuela Rural Mixta de Caño Grande es anexada como subsede al Centro Educativo Isla de los Milagros mediante resolución 001221 del 20 de septiembre de 2002. En el año 2003 a través del proyecto PER del Ministerio de Educación Nacional, son capacitados en la modalidad Telesecundaria los docentes Sergio Ramos y Eder Díaz, y ese mismo año se abre cobertura para los grados 6° y 7° con 38 estudiantes, los cuales logran terminar hasta 9° grado año 2006 y 2007 respectivamente.</w:t>
      </w:r>
    </w:p>
    <w:p w:rsidR="00990778" w:rsidRPr="00403939" w:rsidRDefault="00990778" w:rsidP="00403939">
      <w:pPr>
        <w:spacing w:line="360" w:lineRule="auto"/>
        <w:jc w:val="both"/>
        <w:rPr>
          <w:rFonts w:ascii="Arial" w:eastAsia="Arial Unicode MS" w:hAnsi="Arial" w:cs="Arial"/>
          <w:lang w:val="es-CO"/>
        </w:rPr>
      </w:pPr>
    </w:p>
    <w:p w:rsidR="00990778" w:rsidRPr="00403939" w:rsidRDefault="00990778" w:rsidP="00403939">
      <w:pPr>
        <w:spacing w:line="360" w:lineRule="auto"/>
        <w:jc w:val="both"/>
        <w:rPr>
          <w:rFonts w:ascii="Arial" w:eastAsia="Arial Unicode MS" w:hAnsi="Arial" w:cs="Arial"/>
          <w:lang w:val="es-CO"/>
        </w:rPr>
      </w:pPr>
      <w:r w:rsidRPr="00403939">
        <w:rPr>
          <w:rFonts w:ascii="Arial" w:eastAsia="Arial Unicode MS" w:hAnsi="Arial" w:cs="Arial"/>
          <w:lang w:val="es-CO"/>
        </w:rPr>
        <w:t>A partir del 2007 por falta de docentes no fue posible llegar hasta 9° y sólo se ofrecían los 6° y 7°. Entre los años 2006 y 2008</w:t>
      </w:r>
      <w:r w:rsidR="00403B68" w:rsidRPr="00403939">
        <w:rPr>
          <w:rFonts w:ascii="Arial" w:eastAsia="Arial Unicode MS" w:hAnsi="Arial" w:cs="Arial"/>
          <w:lang w:val="es-CO"/>
        </w:rPr>
        <w:t xml:space="preserve"> el municipio de San Bernardo construye 3 aulas escolares con las especificaciones técnicas y un aula de informática.</w:t>
      </w:r>
    </w:p>
    <w:p w:rsidR="007B22AF" w:rsidRPr="00403939" w:rsidRDefault="007B22AF" w:rsidP="00403939">
      <w:pPr>
        <w:spacing w:line="360" w:lineRule="auto"/>
        <w:jc w:val="both"/>
        <w:rPr>
          <w:rFonts w:ascii="Arial" w:eastAsia="Arial Unicode MS" w:hAnsi="Arial" w:cs="Arial"/>
          <w:lang w:val="es-CO"/>
        </w:rPr>
      </w:pPr>
    </w:p>
    <w:p w:rsidR="007B22AF" w:rsidRPr="00403939" w:rsidRDefault="007B22AF" w:rsidP="00403939">
      <w:pPr>
        <w:spacing w:line="360" w:lineRule="auto"/>
        <w:jc w:val="both"/>
        <w:rPr>
          <w:rFonts w:ascii="Arial" w:eastAsia="Arial Unicode MS" w:hAnsi="Arial" w:cs="Arial"/>
          <w:lang w:val="es-CO"/>
        </w:rPr>
      </w:pPr>
      <w:r w:rsidRPr="00403939">
        <w:rPr>
          <w:rFonts w:ascii="Arial" w:eastAsia="Arial Unicode MS" w:hAnsi="Arial" w:cs="Arial"/>
          <w:lang w:val="es-CO"/>
        </w:rPr>
        <w:t>Desde el año 1965 hasta la fecha han laborado los siguientes docentes: Dolores Maza Rebolledo que no presento titulo de idoneidad. Inició en 1965 y es reubicada por el mismo nominador a Sicara Limón en 1973. Amílcar Niño Núñez de nomina departamental inicia en 1972 asume la dirección de la escuela hasta el año 1983, donde es reubicado a la cabecera municipal.</w:t>
      </w:r>
    </w:p>
    <w:p w:rsidR="00AE1E63" w:rsidRPr="00403939" w:rsidRDefault="00AE1E63" w:rsidP="00403939">
      <w:pPr>
        <w:spacing w:line="360" w:lineRule="auto"/>
        <w:jc w:val="both"/>
        <w:rPr>
          <w:rFonts w:ascii="Arial" w:eastAsia="Arial Unicode MS" w:hAnsi="Arial" w:cs="Arial"/>
          <w:lang w:val="es-CO"/>
        </w:rPr>
      </w:pPr>
    </w:p>
    <w:p w:rsidR="00AE1E63" w:rsidRPr="00403939" w:rsidRDefault="00AE1E63" w:rsidP="00403939">
      <w:pPr>
        <w:spacing w:line="360" w:lineRule="auto"/>
        <w:jc w:val="both"/>
        <w:rPr>
          <w:rFonts w:ascii="Arial" w:eastAsia="Arial Unicode MS" w:hAnsi="Arial" w:cs="Arial"/>
          <w:lang w:val="es-CO"/>
        </w:rPr>
      </w:pPr>
      <w:r w:rsidRPr="00403939">
        <w:rPr>
          <w:rFonts w:ascii="Arial" w:eastAsia="Arial Unicode MS" w:hAnsi="Arial" w:cs="Arial"/>
          <w:lang w:val="es-CO"/>
        </w:rPr>
        <w:t>Elvia Perez nomina departamental, trabajo por problemas de salud 7 meses en el año 1975 y se retira. Leonor Barragán Diz inicia sin ningún tipo de vinculación en febrero de 1976, posteriormente en agosto del mismo año ha solicitud de los padres de familia logra ser nombrada</w:t>
      </w:r>
      <w:r w:rsidR="00DF1D25" w:rsidRPr="00403939">
        <w:rPr>
          <w:rFonts w:ascii="Arial" w:eastAsia="Arial Unicode MS" w:hAnsi="Arial" w:cs="Arial"/>
          <w:lang w:val="es-CO"/>
        </w:rPr>
        <w:t xml:space="preserve"> en la nomina nacionalizada en el año 1976, asume la dirección de la escuela desde 1983 hasta 1998. A partir de 1980 son incorporados por el municipio de San Bernardo del Viento con títulos de bachilleres académicos los siguientes: Nelly Ramos Álvarez inicia en 1980 y se retira voluntariamente en 1982. Sergio Ramos Álvarez de 1980 hasta la fecha, en 1994 es nombrado en propiedad como plaza cofinanciada y en 1995 obtiene el título de Maestro Bachiller,  asume la dirección de la escuela en 1998 hasta agosto del año 2010, obtiene el título de Licenciado etnoeducación año 2002. Eduardo Doria laboró desde al año 1982 hasta 1985. Juan Manuel Carmona 1983 a 1990. Fredis Díaz laboró el año 1985. Eder Díaz Ramos inicia en 1986 hasta la fecha, tiene el título de Maestro Bachiller en el año 1995, ese mismo año es nombrado en propiedad, </w:t>
      </w:r>
      <w:r w:rsidR="00DF1D25" w:rsidRPr="00403939">
        <w:rPr>
          <w:rFonts w:ascii="Arial" w:eastAsia="Arial Unicode MS" w:hAnsi="Arial" w:cs="Arial"/>
          <w:lang w:val="es-CO"/>
        </w:rPr>
        <w:lastRenderedPageBreak/>
        <w:t xml:space="preserve">se gradúa como licenciado en Educación Infantil en el año 1999. Luz Mary Ayarza laboró en el año 1989. Enith Palomino </w:t>
      </w:r>
      <w:r w:rsidR="00046830" w:rsidRPr="00403939">
        <w:rPr>
          <w:rFonts w:ascii="Arial" w:eastAsia="Arial Unicode MS" w:hAnsi="Arial" w:cs="Arial"/>
          <w:lang w:val="es-CO"/>
        </w:rPr>
        <w:t>laboró el año 1990. Merly Ayarza Perez inicia en el año 1991 hasta la fecha, obtiene el título de Maestra Bachiller en el año 1995, se gradúa como Licenciado en Educación Infantil en el año 2000. Rebeca Rivera Pinto inicia en 1991 hasta el año 2005 donde es reubicada a la sede principal y sigue laborando hasta la fecha, obtiene el título de Maestro Bachiller en 1995, obtiene el titule de Licenciado en Educación Infantil año 2002. Marcos Mórelo Madariaga laboró los años de 1991 hasta 1992. Wilson Hernández Ávila entra como maestro cofinanciando nombrado en propiedad en abril de 1994 y sigue laborando hasta la fecha, obtiene el título de Maestro Bachiller en 1995, obtiene el título en Educación Infantil en 1999.</w:t>
      </w:r>
    </w:p>
    <w:p w:rsidR="00046830" w:rsidRPr="00403939" w:rsidRDefault="00046830" w:rsidP="00403939">
      <w:pPr>
        <w:spacing w:line="360" w:lineRule="auto"/>
        <w:jc w:val="both"/>
        <w:rPr>
          <w:rFonts w:ascii="Arial" w:eastAsia="Arial Unicode MS" w:hAnsi="Arial" w:cs="Arial"/>
          <w:lang w:val="es-CO"/>
        </w:rPr>
      </w:pPr>
    </w:p>
    <w:p w:rsidR="00046830" w:rsidRPr="00403939" w:rsidRDefault="00046830" w:rsidP="00403939">
      <w:pPr>
        <w:spacing w:line="360" w:lineRule="auto"/>
        <w:jc w:val="both"/>
        <w:rPr>
          <w:rFonts w:ascii="Arial" w:eastAsia="Arial Unicode MS" w:hAnsi="Arial" w:cs="Arial"/>
          <w:lang w:val="es-CO"/>
        </w:rPr>
      </w:pPr>
      <w:r w:rsidRPr="00403939">
        <w:rPr>
          <w:rFonts w:ascii="Arial" w:eastAsia="Arial Unicode MS" w:hAnsi="Arial" w:cs="Arial"/>
          <w:lang w:val="es-CO"/>
        </w:rPr>
        <w:t xml:space="preserve">En el año 2005 son nombrados provisionalmente </w:t>
      </w:r>
      <w:proofErr w:type="spellStart"/>
      <w:r w:rsidRPr="00403939">
        <w:rPr>
          <w:rFonts w:ascii="Arial" w:eastAsia="Arial Unicode MS" w:hAnsi="Arial" w:cs="Arial"/>
          <w:lang w:val="es-CO"/>
        </w:rPr>
        <w:t>Lenis</w:t>
      </w:r>
      <w:proofErr w:type="spellEnd"/>
      <w:r w:rsidRPr="00403939">
        <w:rPr>
          <w:rFonts w:ascii="Arial" w:eastAsia="Arial Unicode MS" w:hAnsi="Arial" w:cs="Arial"/>
          <w:lang w:val="es-CO"/>
        </w:rPr>
        <w:t xml:space="preserve"> Petro, Luzmila Julio, Luz Enith Arboleda</w:t>
      </w:r>
      <w:r w:rsidR="00E32185" w:rsidRPr="00403939">
        <w:rPr>
          <w:rFonts w:ascii="Arial" w:eastAsia="Arial Unicode MS" w:hAnsi="Arial" w:cs="Arial"/>
          <w:lang w:val="es-CO"/>
        </w:rPr>
        <w:t xml:space="preserve">; esta última </w:t>
      </w:r>
      <w:r w:rsidR="00D316F4" w:rsidRPr="00403939">
        <w:rPr>
          <w:rFonts w:ascii="Arial" w:eastAsia="Arial Unicode MS" w:hAnsi="Arial" w:cs="Arial"/>
          <w:lang w:val="es-CO"/>
        </w:rPr>
        <w:t xml:space="preserve">hace una permuta con </w:t>
      </w:r>
      <w:proofErr w:type="spellStart"/>
      <w:r w:rsidR="00D316F4" w:rsidRPr="00403939">
        <w:rPr>
          <w:rFonts w:ascii="Arial" w:eastAsia="Arial Unicode MS" w:hAnsi="Arial" w:cs="Arial"/>
          <w:lang w:val="es-CO"/>
        </w:rPr>
        <w:t>Melquisedec</w:t>
      </w:r>
      <w:proofErr w:type="spellEnd"/>
      <w:r w:rsidR="00E32185" w:rsidRPr="00403939">
        <w:rPr>
          <w:rFonts w:ascii="Arial" w:eastAsia="Arial Unicode MS" w:hAnsi="Arial" w:cs="Arial"/>
          <w:lang w:val="es-CO"/>
        </w:rPr>
        <w:t xml:space="preserve"> Pájaro, el cual continúa laborando hasta el año 2006. En el 2007 entra a laborar </w:t>
      </w:r>
      <w:proofErr w:type="spellStart"/>
      <w:r w:rsidR="00E32185" w:rsidRPr="00403939">
        <w:rPr>
          <w:rFonts w:ascii="Arial" w:eastAsia="Arial Unicode MS" w:hAnsi="Arial" w:cs="Arial"/>
          <w:lang w:val="es-CO"/>
        </w:rPr>
        <w:t>Eber</w:t>
      </w:r>
      <w:proofErr w:type="spellEnd"/>
      <w:r w:rsidR="00E32185" w:rsidRPr="00403939">
        <w:rPr>
          <w:rFonts w:ascii="Arial" w:eastAsia="Arial Unicode MS" w:hAnsi="Arial" w:cs="Arial"/>
          <w:lang w:val="es-CO"/>
        </w:rPr>
        <w:t xml:space="preserve"> Soto Martínez quien labora hasta el año 2008. En agosto de 2007 son reubicados los docentes de Ley 60 Mart</w:t>
      </w:r>
      <w:r w:rsidR="00D316F4" w:rsidRPr="00403939">
        <w:rPr>
          <w:rFonts w:ascii="Arial" w:eastAsia="Arial Unicode MS" w:hAnsi="Arial" w:cs="Arial"/>
          <w:lang w:val="es-CO"/>
        </w:rPr>
        <w:t>h</w:t>
      </w:r>
      <w:r w:rsidR="00E32185" w:rsidRPr="00403939">
        <w:rPr>
          <w:rFonts w:ascii="Arial" w:eastAsia="Arial Unicode MS" w:hAnsi="Arial" w:cs="Arial"/>
          <w:lang w:val="es-CO"/>
        </w:rPr>
        <w:t>a Miranda Alegría, Claudia Campo y Benigna Ramos, todas con títulos de Licenciados en Educación Infantil. Los cuales laboraron el siguiente tiempo, Mart</w:t>
      </w:r>
      <w:r w:rsidR="00D316F4" w:rsidRPr="00403939">
        <w:rPr>
          <w:rFonts w:ascii="Arial" w:eastAsia="Arial Unicode MS" w:hAnsi="Arial" w:cs="Arial"/>
          <w:lang w:val="es-CO"/>
        </w:rPr>
        <w:t>h</w:t>
      </w:r>
      <w:r w:rsidR="00E32185" w:rsidRPr="00403939">
        <w:rPr>
          <w:rFonts w:ascii="Arial" w:eastAsia="Arial Unicode MS" w:hAnsi="Arial" w:cs="Arial"/>
          <w:lang w:val="es-CO"/>
        </w:rPr>
        <w:t>a Miranda desde su fecha de reubicación hasta la fecha de hoy, Claudia Campo desde su reubicación hasta febrero de 2010, Benigna Ramos solo laboró 3 semanas en el año 2009.</w:t>
      </w:r>
    </w:p>
    <w:p w:rsidR="00E32185" w:rsidRPr="00403939" w:rsidRDefault="00E32185" w:rsidP="00403939">
      <w:pPr>
        <w:spacing w:line="360" w:lineRule="auto"/>
        <w:jc w:val="both"/>
        <w:rPr>
          <w:rFonts w:ascii="Arial" w:eastAsia="Arial Unicode MS" w:hAnsi="Arial" w:cs="Arial"/>
          <w:lang w:val="es-CO"/>
        </w:rPr>
      </w:pPr>
    </w:p>
    <w:p w:rsidR="00E32185" w:rsidRPr="00403939" w:rsidRDefault="00E32185" w:rsidP="00403939">
      <w:pPr>
        <w:spacing w:line="360" w:lineRule="auto"/>
        <w:jc w:val="both"/>
        <w:rPr>
          <w:rFonts w:ascii="Arial" w:eastAsia="Arial Unicode MS" w:hAnsi="Arial" w:cs="Arial"/>
          <w:lang w:val="es-CO"/>
        </w:rPr>
      </w:pPr>
      <w:r w:rsidRPr="00403939">
        <w:rPr>
          <w:rFonts w:ascii="Arial" w:eastAsia="Arial Unicode MS" w:hAnsi="Arial" w:cs="Arial"/>
          <w:lang w:val="es-CO"/>
        </w:rPr>
        <w:t xml:space="preserve">En el 2008 es nombrada Norma del Cristo Díaz Licenciada en Educación Infantil y continúa laborando hasta la fecha. En el año 2009 son nombrados como docentes provisionales, </w:t>
      </w:r>
      <w:proofErr w:type="spellStart"/>
      <w:r w:rsidRPr="00403939">
        <w:rPr>
          <w:rFonts w:ascii="Arial" w:eastAsia="Arial Unicode MS" w:hAnsi="Arial" w:cs="Arial"/>
          <w:lang w:val="es-CO"/>
        </w:rPr>
        <w:t>Marleidis</w:t>
      </w:r>
      <w:proofErr w:type="spellEnd"/>
      <w:r w:rsidRPr="00403939">
        <w:rPr>
          <w:rFonts w:ascii="Arial" w:eastAsia="Arial Unicode MS" w:hAnsi="Arial" w:cs="Arial"/>
          <w:lang w:val="es-CO"/>
        </w:rPr>
        <w:t xml:space="preserve"> Sepúlveda Rhenals y </w:t>
      </w:r>
      <w:proofErr w:type="spellStart"/>
      <w:r w:rsidRPr="00403939">
        <w:rPr>
          <w:rFonts w:ascii="Arial" w:eastAsia="Arial Unicode MS" w:hAnsi="Arial" w:cs="Arial"/>
          <w:lang w:val="es-CO"/>
        </w:rPr>
        <w:t>Serly</w:t>
      </w:r>
      <w:proofErr w:type="spellEnd"/>
      <w:r w:rsidRPr="00403939">
        <w:rPr>
          <w:rFonts w:ascii="Arial" w:eastAsia="Arial Unicode MS" w:hAnsi="Arial" w:cs="Arial"/>
          <w:lang w:val="es-CO"/>
        </w:rPr>
        <w:t xml:space="preserve"> Llorente Ávila las cuales laboran hasta agosto de 2010, y son reemplazadas por Nedys Cavadia Licencia en Ciencias Sociales, la cual es reubicada en febrero de 2011 en la sede principal, donde continua laborando hasta la fecha. Deivis Ballesta Martínez con título de Ingeniero Sanitario y Ambiental. Iván Batista Pinto es reubicado </w:t>
      </w:r>
      <w:r w:rsidR="00AA10B2" w:rsidRPr="00403939">
        <w:rPr>
          <w:rFonts w:ascii="Arial" w:eastAsia="Arial Unicode MS" w:hAnsi="Arial" w:cs="Arial"/>
          <w:lang w:val="es-CO"/>
        </w:rPr>
        <w:t xml:space="preserve">de la sede principal a la sede de Caño Grande </w:t>
      </w:r>
      <w:r w:rsidR="005F1616" w:rsidRPr="00403939">
        <w:rPr>
          <w:rFonts w:ascii="Arial" w:eastAsia="Arial Unicode MS" w:hAnsi="Arial" w:cs="Arial"/>
          <w:lang w:val="es-CO"/>
        </w:rPr>
        <w:t>en febrero de 2011.</w:t>
      </w:r>
    </w:p>
    <w:p w:rsidR="00367643" w:rsidRDefault="00367643" w:rsidP="00E842EA">
      <w:pPr>
        <w:jc w:val="both"/>
        <w:rPr>
          <w:rFonts w:ascii="Arial Unicode MS" w:eastAsia="Arial Unicode MS" w:hAnsi="Arial Unicode MS" w:cs="Arial Unicode MS"/>
          <w:sz w:val="18"/>
          <w:szCs w:val="18"/>
          <w:lang w:val="es-CO"/>
        </w:rPr>
      </w:pPr>
    </w:p>
    <w:p w:rsidR="00367643" w:rsidRDefault="00367643" w:rsidP="00E842EA">
      <w:pPr>
        <w:jc w:val="both"/>
        <w:rPr>
          <w:rFonts w:ascii="Arial Unicode MS" w:eastAsia="Arial Unicode MS" w:hAnsi="Arial Unicode MS" w:cs="Arial Unicode MS"/>
          <w:sz w:val="18"/>
          <w:szCs w:val="18"/>
          <w:lang w:val="es-CO"/>
        </w:rPr>
      </w:pPr>
    </w:p>
    <w:p w:rsidR="002561F1" w:rsidRDefault="002561F1" w:rsidP="00E842EA">
      <w:pPr>
        <w:jc w:val="both"/>
        <w:rPr>
          <w:rFonts w:ascii="Arial Unicode MS" w:eastAsia="Arial Unicode MS" w:hAnsi="Arial Unicode MS" w:cs="Arial Unicode MS"/>
          <w:sz w:val="18"/>
          <w:szCs w:val="18"/>
          <w:lang w:val="es-CO"/>
        </w:rPr>
      </w:pPr>
    </w:p>
    <w:p w:rsidR="00E95E01" w:rsidRDefault="00E95E01" w:rsidP="005225C4">
      <w:pPr>
        <w:jc w:val="both"/>
        <w:rPr>
          <w:rFonts w:ascii="Arial Unicode MS" w:eastAsia="Arial Unicode MS" w:hAnsi="Arial Unicode MS" w:cs="Arial Unicode MS"/>
          <w:b/>
        </w:rPr>
      </w:pPr>
    </w:p>
    <w:p w:rsidR="005225C4" w:rsidRPr="006344DF" w:rsidRDefault="00E545E2" w:rsidP="005225C4">
      <w:pPr>
        <w:jc w:val="both"/>
        <w:rPr>
          <w:rFonts w:ascii="Arial Unicode MS" w:eastAsia="Arial Unicode MS" w:hAnsi="Arial Unicode MS" w:cs="Arial Unicode MS"/>
          <w:b/>
        </w:rPr>
      </w:pPr>
      <w:r>
        <w:rPr>
          <w:rFonts w:ascii="Arial Unicode MS" w:eastAsia="Arial Unicode MS" w:hAnsi="Arial Unicode MS" w:cs="Arial Unicode MS"/>
          <w:b/>
        </w:rPr>
        <w:lastRenderedPageBreak/>
        <w:t>2.2</w:t>
      </w:r>
      <w:r w:rsidR="005225C4" w:rsidRPr="006344DF">
        <w:rPr>
          <w:rFonts w:ascii="Arial Unicode MS" w:eastAsia="Arial Unicode MS" w:hAnsi="Arial Unicode MS" w:cs="Arial Unicode MS"/>
          <w:b/>
        </w:rPr>
        <w:t>-NUEVO ORDEN SOCIAL</w:t>
      </w:r>
    </w:p>
    <w:p w:rsidR="005225C4" w:rsidRPr="006344DF" w:rsidRDefault="005225C4" w:rsidP="005225C4">
      <w:pPr>
        <w:jc w:val="both"/>
        <w:rPr>
          <w:rFonts w:ascii="Arial Unicode MS" w:eastAsia="Arial Unicode MS" w:hAnsi="Arial Unicode MS" w:cs="Arial Unicode MS"/>
        </w:rPr>
      </w:pP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 xml:space="preserve">Hoy día la educación busca un nuevo orden social donde sus componentes sean </w:t>
      </w:r>
      <w:r w:rsidR="00DF7DDB" w:rsidRPr="006344DF">
        <w:rPr>
          <w:rFonts w:ascii="Arial Unicode MS" w:eastAsia="Arial Unicode MS" w:hAnsi="Arial Unicode MS" w:cs="Arial Unicode MS"/>
        </w:rPr>
        <w:t>más</w:t>
      </w:r>
      <w:r w:rsidRPr="006344DF">
        <w:rPr>
          <w:rFonts w:ascii="Arial Unicode MS" w:eastAsia="Arial Unicode MS" w:hAnsi="Arial Unicode MS" w:cs="Arial Unicode MS"/>
        </w:rPr>
        <w:t xml:space="preserve"> comprometidos con sus procesos de desarrollo, se busca el fomento de la solidaridad para que en el campo de la competencia se abran espacios, mejores alternativas para las futuras generaciones, ya que una sociedad que dependa de </w:t>
      </w:r>
      <w:proofErr w:type="spellStart"/>
      <w:r w:rsidRPr="006344DF">
        <w:rPr>
          <w:rFonts w:ascii="Arial Unicode MS" w:eastAsia="Arial Unicode MS" w:hAnsi="Arial Unicode MS" w:cs="Arial Unicode MS"/>
        </w:rPr>
        <w:t>si</w:t>
      </w:r>
      <w:proofErr w:type="spellEnd"/>
      <w:r w:rsidRPr="006344DF">
        <w:rPr>
          <w:rFonts w:ascii="Arial Unicode MS" w:eastAsia="Arial Unicode MS" w:hAnsi="Arial Unicode MS" w:cs="Arial Unicode MS"/>
        </w:rPr>
        <w:t xml:space="preserve"> misma se constituye en gran fuente para construir su desarrollo de forma activa y dinámica planteando metas que permitan corregir los márgenes de error que se dan durante su proceso</w:t>
      </w:r>
      <w:r w:rsidR="004D4869">
        <w:rPr>
          <w:rFonts w:ascii="Arial Unicode MS" w:eastAsia="Arial Unicode MS" w:hAnsi="Arial Unicode MS" w:cs="Arial Unicode MS"/>
        </w:rPr>
        <w:t>.</w:t>
      </w:r>
    </w:p>
    <w:p w:rsidR="00BC50D3" w:rsidRDefault="00BC50D3" w:rsidP="005225C4">
      <w:pPr>
        <w:jc w:val="both"/>
        <w:rPr>
          <w:rFonts w:ascii="Arial Unicode MS" w:eastAsia="Arial Unicode MS" w:hAnsi="Arial Unicode MS" w:cs="Arial Unicode MS"/>
          <w:b/>
        </w:rPr>
      </w:pPr>
    </w:p>
    <w:p w:rsidR="005225C4" w:rsidRPr="006344DF" w:rsidRDefault="005225C4" w:rsidP="005225C4">
      <w:pPr>
        <w:jc w:val="both"/>
        <w:rPr>
          <w:rFonts w:ascii="Arial Unicode MS" w:eastAsia="Arial Unicode MS" w:hAnsi="Arial Unicode MS" w:cs="Arial Unicode MS"/>
          <w:b/>
        </w:rPr>
      </w:pPr>
      <w:r w:rsidRPr="006344DF">
        <w:rPr>
          <w:rFonts w:ascii="Arial Unicode MS" w:eastAsia="Arial Unicode MS" w:hAnsi="Arial Unicode MS" w:cs="Arial Unicode MS"/>
          <w:b/>
        </w:rPr>
        <w:t>2.2-FORTALEZAS:</w:t>
      </w:r>
    </w:p>
    <w:p w:rsidR="005225C4" w:rsidRPr="006344DF" w:rsidRDefault="005225C4" w:rsidP="005225C4">
      <w:pPr>
        <w:jc w:val="both"/>
        <w:rPr>
          <w:rFonts w:ascii="Arial Unicode MS" w:eastAsia="Arial Unicode MS" w:hAnsi="Arial Unicode MS" w:cs="Arial Unicode MS"/>
        </w:rPr>
      </w:pP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Personal docente idóneo y capacitado.</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Disponibilidad de los docentes para el buen desarrollo de los procesos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Infraestructura básica para el desarrollo educativo.</w:t>
      </w:r>
    </w:p>
    <w:p w:rsidR="005225C4" w:rsidRPr="006344DF" w:rsidRDefault="006344DF"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Posesión</w:t>
      </w:r>
      <w:r w:rsidR="005225C4" w:rsidRPr="006344DF">
        <w:rPr>
          <w:rFonts w:ascii="Arial Unicode MS" w:eastAsia="Arial Unicode MS" w:hAnsi="Arial Unicode MS" w:cs="Arial Unicode MS"/>
        </w:rPr>
        <w:t xml:space="preserve"> de algunos materiales </w:t>
      </w:r>
      <w:r w:rsidRPr="006344DF">
        <w:rPr>
          <w:rFonts w:ascii="Arial Unicode MS" w:eastAsia="Arial Unicode MS" w:hAnsi="Arial Unicode MS" w:cs="Arial Unicode MS"/>
        </w:rPr>
        <w:t>tecnológicos</w:t>
      </w:r>
      <w:r w:rsidR="005225C4" w:rsidRPr="006344DF">
        <w:rPr>
          <w:rFonts w:ascii="Arial Unicode MS" w:eastAsia="Arial Unicode MS" w:hAnsi="Arial Unicode MS" w:cs="Arial Unicode MS"/>
        </w:rPr>
        <w:t>.</w:t>
      </w:r>
    </w:p>
    <w:p w:rsidR="005225C4" w:rsidRPr="006344DF" w:rsidRDefault="006344DF"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Acompañamiento</w:t>
      </w:r>
      <w:r w:rsidR="005225C4" w:rsidRPr="006344DF">
        <w:rPr>
          <w:rFonts w:ascii="Arial Unicode MS" w:eastAsia="Arial Unicode MS" w:hAnsi="Arial Unicode MS" w:cs="Arial Unicode MS"/>
        </w:rPr>
        <w:t xml:space="preserve"> de la comunidad educativa por parte de los padres de familia.</w:t>
      </w:r>
    </w:p>
    <w:p w:rsidR="005225C4" w:rsidRPr="006344DF" w:rsidRDefault="006344DF"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Contamos</w:t>
      </w:r>
      <w:r w:rsidR="005225C4" w:rsidRPr="006344DF">
        <w:rPr>
          <w:rFonts w:ascii="Arial Unicode MS" w:eastAsia="Arial Unicode MS" w:hAnsi="Arial Unicode MS" w:cs="Arial Unicode MS"/>
        </w:rPr>
        <w:t xml:space="preserve"> con gran variedad de recursos n</w:t>
      </w:r>
      <w:r w:rsidRPr="006344DF">
        <w:rPr>
          <w:rFonts w:ascii="Arial Unicode MS" w:eastAsia="Arial Unicode MS" w:hAnsi="Arial Unicode MS" w:cs="Arial Unicode MS"/>
        </w:rPr>
        <w:t>aturales para satisfacer con al</w:t>
      </w:r>
      <w:r w:rsidR="005225C4" w:rsidRPr="006344DF">
        <w:rPr>
          <w:rFonts w:ascii="Arial Unicode MS" w:eastAsia="Arial Unicode MS" w:hAnsi="Arial Unicode MS" w:cs="Arial Unicode MS"/>
        </w:rPr>
        <w:t xml:space="preserve">gunas necesidades </w:t>
      </w:r>
      <w:r w:rsidRPr="006344DF">
        <w:rPr>
          <w:rFonts w:ascii="Arial Unicode MS" w:eastAsia="Arial Unicode MS" w:hAnsi="Arial Unicode MS" w:cs="Arial Unicode MS"/>
        </w:rPr>
        <w:t>básicas</w:t>
      </w:r>
      <w:r w:rsidR="005225C4" w:rsidRPr="006344DF">
        <w:rPr>
          <w:rFonts w:ascii="Arial Unicode MS" w:eastAsia="Arial Unicode MS" w:hAnsi="Arial Unicode MS" w:cs="Arial Unicode MS"/>
        </w:rPr>
        <w:t>.</w:t>
      </w:r>
    </w:p>
    <w:p w:rsidR="005225C4" w:rsidRPr="006344DF" w:rsidRDefault="005225C4" w:rsidP="005225C4">
      <w:pPr>
        <w:jc w:val="both"/>
        <w:rPr>
          <w:rFonts w:ascii="Arial Unicode MS" w:eastAsia="Arial Unicode MS" w:hAnsi="Arial Unicode MS" w:cs="Arial Unicode MS"/>
        </w:rPr>
      </w:pP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2.3-</w:t>
      </w:r>
      <w:r w:rsidRPr="006344DF">
        <w:rPr>
          <w:rFonts w:ascii="Arial Unicode MS" w:eastAsia="Arial Unicode MS" w:hAnsi="Arial Unicode MS" w:cs="Arial Unicode MS"/>
          <w:b/>
        </w:rPr>
        <w:t>OPORTUNIDADES DE MEJORAMIENTO</w:t>
      </w:r>
      <w:r w:rsidRPr="006344DF">
        <w:rPr>
          <w:rFonts w:ascii="Arial Unicode MS" w:eastAsia="Arial Unicode MS" w:hAnsi="Arial Unicode MS" w:cs="Arial Unicode MS"/>
        </w:rPr>
        <w:t>:</w:t>
      </w:r>
    </w:p>
    <w:p w:rsidR="005225C4" w:rsidRPr="006344DF" w:rsidRDefault="005225C4" w:rsidP="005225C4">
      <w:pPr>
        <w:jc w:val="both"/>
        <w:rPr>
          <w:rFonts w:ascii="Arial Unicode MS" w:eastAsia="Arial Unicode MS" w:hAnsi="Arial Unicode MS" w:cs="Arial Unicode MS"/>
        </w:rPr>
      </w:pP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Población estudiantil cercana al centro educativo.</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Aumento en la taza de la fertilidad de los hogares.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Medios para mantener una economía estable en la región</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 xml:space="preserve">Apoyos de otras organizaciones tales como: computadores para educar y </w:t>
      </w:r>
      <w:smartTag w:uri="urn:schemas-microsoft-com:office:smarttags" w:element="PersonName">
        <w:smartTagPr>
          <w:attr w:name="ProductID" w:val="la UNICEF"/>
        </w:smartTagPr>
        <w:r w:rsidRPr="006344DF">
          <w:rPr>
            <w:rFonts w:ascii="Arial Unicode MS" w:eastAsia="Arial Unicode MS" w:hAnsi="Arial Unicode MS" w:cs="Arial Unicode MS"/>
          </w:rPr>
          <w:t>la UNICEF</w:t>
        </w:r>
      </w:smartTag>
      <w:r w:rsidRPr="006344DF">
        <w:rPr>
          <w:rFonts w:ascii="Arial Unicode MS" w:eastAsia="Arial Unicode MS" w:hAnsi="Arial Unicode MS" w:cs="Arial Unicode MS"/>
        </w:rPr>
        <w:t>, ASPROCIG, PASTORAL SOCIAL, OXFAN INTERNACIONAL, SERVICIOS JUDIOS AMERICANOS, ENTRE OTRAS.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Un medio geográfico para el desarrollo de programas tecnológicos.</w:t>
      </w:r>
    </w:p>
    <w:p w:rsidR="005225C4" w:rsidRPr="006344DF" w:rsidRDefault="006344DF"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Predisposición</w:t>
      </w:r>
      <w:r w:rsidR="005225C4" w:rsidRPr="006344DF">
        <w:rPr>
          <w:rFonts w:ascii="Arial Unicode MS" w:eastAsia="Arial Unicode MS" w:hAnsi="Arial Unicode MS" w:cs="Arial Unicode MS"/>
        </w:rPr>
        <w:t xml:space="preserve"> de la comunidad para propiciar condiciones que favorecen al mejoramiento en la </w:t>
      </w:r>
      <w:r w:rsidRPr="006344DF">
        <w:rPr>
          <w:rFonts w:ascii="Arial Unicode MS" w:eastAsia="Arial Unicode MS" w:hAnsi="Arial Unicode MS" w:cs="Arial Unicode MS"/>
        </w:rPr>
        <w:t>prestación</w:t>
      </w:r>
      <w:r w:rsidR="005225C4" w:rsidRPr="006344DF">
        <w:rPr>
          <w:rFonts w:ascii="Arial Unicode MS" w:eastAsia="Arial Unicode MS" w:hAnsi="Arial Unicode MS" w:cs="Arial Unicode MS"/>
        </w:rPr>
        <w:t xml:space="preserve"> del servicio educativo.</w:t>
      </w:r>
    </w:p>
    <w:p w:rsidR="005225C4" w:rsidRPr="006344DF" w:rsidRDefault="006344DF"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Vinculación</w:t>
      </w:r>
      <w:r w:rsidR="005225C4" w:rsidRPr="006344DF">
        <w:rPr>
          <w:rFonts w:ascii="Arial Unicode MS" w:eastAsia="Arial Unicode MS" w:hAnsi="Arial Unicode MS" w:cs="Arial Unicode MS"/>
        </w:rPr>
        <w:t xml:space="preserve"> de la comunidad a programas estatales para algunos subsidios, (familias en </w:t>
      </w:r>
      <w:proofErr w:type="spellStart"/>
      <w:r w:rsidR="005225C4" w:rsidRPr="006344DF">
        <w:rPr>
          <w:rFonts w:ascii="Arial Unicode MS" w:eastAsia="Arial Unicode MS" w:hAnsi="Arial Unicode MS" w:cs="Arial Unicode MS"/>
        </w:rPr>
        <w:t>accion</w:t>
      </w:r>
      <w:proofErr w:type="spellEnd"/>
      <w:r w:rsidR="005225C4" w:rsidRPr="006344DF">
        <w:rPr>
          <w:rFonts w:ascii="Arial Unicode MS" w:eastAsia="Arial Unicode MS" w:hAnsi="Arial Unicode MS" w:cs="Arial Unicode MS"/>
        </w:rPr>
        <w:t xml:space="preserve">, desayunos escolares, adulto mayor, </w:t>
      </w:r>
      <w:proofErr w:type="spellStart"/>
      <w:r w:rsidR="005225C4" w:rsidRPr="006344DF">
        <w:rPr>
          <w:rFonts w:ascii="Arial Unicode MS" w:eastAsia="Arial Unicode MS" w:hAnsi="Arial Unicode MS" w:cs="Arial Unicode MS"/>
        </w:rPr>
        <w:t>paipi</w:t>
      </w:r>
      <w:proofErr w:type="spellEnd"/>
      <w:r w:rsidR="005225C4" w:rsidRPr="006344DF">
        <w:rPr>
          <w:rFonts w:ascii="Arial Unicode MS" w:eastAsia="Arial Unicode MS" w:hAnsi="Arial Unicode MS" w:cs="Arial Unicode MS"/>
        </w:rPr>
        <w:t>, entre otros).</w:t>
      </w:r>
    </w:p>
    <w:p w:rsidR="005225C4" w:rsidRPr="006344DF" w:rsidRDefault="006344DF"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lastRenderedPageBreak/>
        <w:t>Implantación</w:t>
      </w:r>
      <w:r w:rsidR="005225C4" w:rsidRPr="006344DF">
        <w:rPr>
          <w:rFonts w:ascii="Arial Unicode MS" w:eastAsia="Arial Unicode MS" w:hAnsi="Arial Unicode MS" w:cs="Arial Unicode MS"/>
        </w:rPr>
        <w:t xml:space="preserve"> de programas del Ministerio de </w:t>
      </w:r>
      <w:r w:rsidRPr="006344DF">
        <w:rPr>
          <w:rFonts w:ascii="Arial Unicode MS" w:eastAsia="Arial Unicode MS" w:hAnsi="Arial Unicode MS" w:cs="Arial Unicode MS"/>
        </w:rPr>
        <w:t>Educación</w:t>
      </w:r>
      <w:r w:rsidR="005225C4" w:rsidRPr="006344DF">
        <w:rPr>
          <w:rFonts w:ascii="Arial Unicode MS" w:eastAsia="Arial Unicode MS" w:hAnsi="Arial Unicode MS" w:cs="Arial Unicode MS"/>
        </w:rPr>
        <w:t xml:space="preserve"> Nacional tales como CAFAM y TRANSFORMEMOS</w:t>
      </w:r>
    </w:p>
    <w:p w:rsidR="005225C4" w:rsidRPr="006344DF" w:rsidRDefault="005225C4" w:rsidP="005225C4">
      <w:pPr>
        <w:jc w:val="both"/>
        <w:rPr>
          <w:rFonts w:ascii="Arial Unicode MS" w:eastAsia="Arial Unicode MS" w:hAnsi="Arial Unicode MS" w:cs="Arial Unicode MS"/>
        </w:rPr>
      </w:pPr>
    </w:p>
    <w:p w:rsidR="005225C4" w:rsidRPr="006344DF" w:rsidRDefault="005225C4" w:rsidP="005225C4">
      <w:pPr>
        <w:jc w:val="both"/>
        <w:rPr>
          <w:rFonts w:ascii="Arial Unicode MS" w:eastAsia="Arial Unicode MS" w:hAnsi="Arial Unicode MS" w:cs="Arial Unicode MS"/>
          <w:b/>
        </w:rPr>
      </w:pPr>
      <w:r w:rsidRPr="006344DF">
        <w:rPr>
          <w:rFonts w:ascii="Arial Unicode MS" w:eastAsia="Arial Unicode MS" w:hAnsi="Arial Unicode MS" w:cs="Arial Unicode MS"/>
          <w:b/>
        </w:rPr>
        <w:t>2.4-AMENAZAS: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El mal estado y dificultades de las vías de acceso</w:t>
      </w:r>
    </w:p>
    <w:p w:rsidR="005225C4" w:rsidRPr="006344DF" w:rsidRDefault="006344DF"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Poca</w:t>
      </w:r>
      <w:r w:rsidR="005225C4" w:rsidRPr="006344DF">
        <w:rPr>
          <w:rFonts w:ascii="Arial Unicode MS" w:eastAsia="Arial Unicode MS" w:hAnsi="Arial Unicode MS" w:cs="Arial Unicode MS"/>
        </w:rPr>
        <w:t xml:space="preserve"> </w:t>
      </w:r>
      <w:r w:rsidRPr="006344DF">
        <w:rPr>
          <w:rFonts w:ascii="Arial Unicode MS" w:eastAsia="Arial Unicode MS" w:hAnsi="Arial Unicode MS" w:cs="Arial Unicode MS"/>
        </w:rPr>
        <w:t>motivación</w:t>
      </w:r>
      <w:r w:rsidR="005225C4" w:rsidRPr="006344DF">
        <w:rPr>
          <w:rFonts w:ascii="Arial Unicode MS" w:eastAsia="Arial Unicode MS" w:hAnsi="Arial Unicode MS" w:cs="Arial Unicode MS"/>
        </w:rPr>
        <w:t xml:space="preserve"> de algunos padres de familia por el proceso de formación de sus hijos.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 xml:space="preserve">Condiciones </w:t>
      </w:r>
      <w:r w:rsidR="006344DF" w:rsidRPr="006344DF">
        <w:rPr>
          <w:rFonts w:ascii="Arial Unicode MS" w:eastAsia="Arial Unicode MS" w:hAnsi="Arial Unicode MS" w:cs="Arial Unicode MS"/>
        </w:rPr>
        <w:t>climáticas</w:t>
      </w:r>
      <w:r w:rsidRPr="006344DF">
        <w:rPr>
          <w:rFonts w:ascii="Arial Unicode MS" w:eastAsia="Arial Unicode MS" w:hAnsi="Arial Unicode MS" w:cs="Arial Unicode MS"/>
        </w:rPr>
        <w:t xml:space="preserve"> desfavorables, (inundaciones, lluvias torrenciales, aumento de la cuña salina).</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 xml:space="preserve">Problemas de orden </w:t>
      </w:r>
      <w:r w:rsidR="006344DF" w:rsidRPr="006344DF">
        <w:rPr>
          <w:rFonts w:ascii="Arial Unicode MS" w:eastAsia="Arial Unicode MS" w:hAnsi="Arial Unicode MS" w:cs="Arial Unicode MS"/>
        </w:rPr>
        <w:t>público</w:t>
      </w:r>
      <w:r w:rsidRPr="006344DF">
        <w:rPr>
          <w:rFonts w:ascii="Arial Unicode MS" w:eastAsia="Arial Unicode MS" w:hAnsi="Arial Unicode MS" w:cs="Arial Unicode MS"/>
        </w:rPr>
        <w:t>.</w:t>
      </w:r>
    </w:p>
    <w:p w:rsidR="00BC50D3" w:rsidRDefault="00BC50D3" w:rsidP="005225C4">
      <w:pPr>
        <w:jc w:val="both"/>
        <w:rPr>
          <w:rFonts w:ascii="Arial Unicode MS" w:eastAsia="Arial Unicode MS" w:hAnsi="Arial Unicode MS" w:cs="Arial Unicode MS"/>
          <w:b/>
        </w:rPr>
      </w:pPr>
    </w:p>
    <w:p w:rsidR="005225C4" w:rsidRPr="006344DF" w:rsidRDefault="005225C4" w:rsidP="005225C4">
      <w:pPr>
        <w:jc w:val="both"/>
        <w:rPr>
          <w:rFonts w:ascii="Arial Unicode MS" w:eastAsia="Arial Unicode MS" w:hAnsi="Arial Unicode MS" w:cs="Arial Unicode MS"/>
          <w:b/>
        </w:rPr>
      </w:pPr>
      <w:r w:rsidRPr="006344DF">
        <w:rPr>
          <w:rFonts w:ascii="Arial Unicode MS" w:eastAsia="Arial Unicode MS" w:hAnsi="Arial Unicode MS" w:cs="Arial Unicode MS"/>
          <w:b/>
        </w:rPr>
        <w:t>2.5-DEBILIDADES: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La poca infraestructura con que se cuenta actualmente.</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La falta de materiales didácticos.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La falta de una biblioteca dotada con libros para la investigación.</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Carencia de laboratorios.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Falta de espacios para zonas deportivas y recreativas en las sedes que conforman el centro educativo.</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 xml:space="preserve">Carencia de algunos servicios </w:t>
      </w:r>
      <w:r w:rsidR="006344DF" w:rsidRPr="006344DF">
        <w:rPr>
          <w:rFonts w:ascii="Arial Unicode MS" w:eastAsia="Arial Unicode MS" w:hAnsi="Arial Unicode MS" w:cs="Arial Unicode MS"/>
        </w:rPr>
        <w:t>públicos</w:t>
      </w:r>
      <w:r w:rsidRPr="006344DF">
        <w:rPr>
          <w:rFonts w:ascii="Arial Unicode MS" w:eastAsia="Arial Unicode MS" w:hAnsi="Arial Unicode MS" w:cs="Arial Unicode MS"/>
        </w:rPr>
        <w:t xml:space="preserve"> </w:t>
      </w:r>
      <w:r w:rsidR="006344DF" w:rsidRPr="006344DF">
        <w:rPr>
          <w:rFonts w:ascii="Arial Unicode MS" w:eastAsia="Arial Unicode MS" w:hAnsi="Arial Unicode MS" w:cs="Arial Unicode MS"/>
        </w:rPr>
        <w:t>básicos</w:t>
      </w:r>
      <w:r w:rsidRPr="006344DF">
        <w:rPr>
          <w:rFonts w:ascii="Arial Unicode MS" w:eastAsia="Arial Unicode MS" w:hAnsi="Arial Unicode MS" w:cs="Arial Unicode MS"/>
        </w:rPr>
        <w:t>.</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No se cuenta con espacios para la ampliación de la planta física</w:t>
      </w:r>
    </w:p>
    <w:p w:rsidR="005225C4" w:rsidRPr="006344DF" w:rsidRDefault="006344DF"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Hacinamiento</w:t>
      </w:r>
      <w:r w:rsidR="005225C4" w:rsidRPr="006344DF">
        <w:rPr>
          <w:rFonts w:ascii="Arial Unicode MS" w:eastAsia="Arial Unicode MS" w:hAnsi="Arial Unicode MS" w:cs="Arial Unicode MS"/>
        </w:rPr>
        <w:t xml:space="preserve"> en los hogares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 xml:space="preserve">Falta de </w:t>
      </w:r>
      <w:r w:rsidR="006344DF" w:rsidRPr="006344DF">
        <w:rPr>
          <w:rFonts w:ascii="Arial Unicode MS" w:eastAsia="Arial Unicode MS" w:hAnsi="Arial Unicode MS" w:cs="Arial Unicode MS"/>
        </w:rPr>
        <w:t>capacitación</w:t>
      </w:r>
      <w:r w:rsidRPr="006344DF">
        <w:rPr>
          <w:rFonts w:ascii="Arial Unicode MS" w:eastAsia="Arial Unicode MS" w:hAnsi="Arial Unicode MS" w:cs="Arial Unicode MS"/>
        </w:rPr>
        <w:t xml:space="preserve"> para implementar nuevas estrategias productivas.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 xml:space="preserve">Insuficiencias de unidades sanitarias para suplir las necesidades </w:t>
      </w:r>
      <w:r w:rsidR="006344DF" w:rsidRPr="006344DF">
        <w:rPr>
          <w:rFonts w:ascii="Arial Unicode MS" w:eastAsia="Arial Unicode MS" w:hAnsi="Arial Unicode MS" w:cs="Arial Unicode MS"/>
        </w:rPr>
        <w:t>fisiológicas en la s</w:t>
      </w:r>
      <w:r w:rsidRPr="006344DF">
        <w:rPr>
          <w:rFonts w:ascii="Arial Unicode MS" w:eastAsia="Arial Unicode MS" w:hAnsi="Arial Unicode MS" w:cs="Arial Unicode MS"/>
        </w:rPr>
        <w:t>ede principal del centro educativo.</w:t>
      </w:r>
    </w:p>
    <w:p w:rsidR="005225C4" w:rsidRPr="006344DF" w:rsidRDefault="005225C4" w:rsidP="005225C4">
      <w:pPr>
        <w:jc w:val="both"/>
        <w:rPr>
          <w:rFonts w:ascii="Arial Unicode MS" w:eastAsia="Arial Unicode MS" w:hAnsi="Arial Unicode MS" w:cs="Arial Unicode MS"/>
        </w:rPr>
      </w:pPr>
    </w:p>
    <w:p w:rsidR="005225C4" w:rsidRPr="00BC50D3" w:rsidRDefault="005225C4" w:rsidP="005225C4">
      <w:pPr>
        <w:jc w:val="both"/>
        <w:rPr>
          <w:rFonts w:ascii="Arial Unicode MS" w:eastAsia="Arial Unicode MS" w:hAnsi="Arial Unicode MS" w:cs="Arial Unicode MS"/>
          <w:b/>
        </w:rPr>
      </w:pPr>
      <w:r w:rsidRPr="006344DF">
        <w:rPr>
          <w:rFonts w:ascii="Arial Unicode MS" w:eastAsia="Arial Unicode MS" w:hAnsi="Arial Unicode MS" w:cs="Arial Unicode MS"/>
          <w:b/>
        </w:rPr>
        <w:t>2.6- PROBLEMAS O NECESIDADES:</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La falta de integración y conformación de los entes que conforman el gobierno escolar.</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La poca integración de algunos padres de familia y docentes en los procesos y actividades de la escuela.</w:t>
      </w:r>
    </w:p>
    <w:p w:rsidR="005225C4" w:rsidRPr="006344DF" w:rsidRDefault="005225C4" w:rsidP="005225C4">
      <w:pPr>
        <w:jc w:val="both"/>
        <w:rPr>
          <w:rFonts w:ascii="Arial Unicode MS" w:eastAsia="Arial Unicode MS" w:hAnsi="Arial Unicode MS" w:cs="Arial Unicode MS"/>
        </w:rPr>
      </w:pPr>
      <w:r w:rsidRPr="006344DF">
        <w:rPr>
          <w:rFonts w:ascii="Arial Unicode MS" w:eastAsia="Arial Unicode MS" w:hAnsi="Arial Unicode MS" w:cs="Arial Unicode MS"/>
        </w:rPr>
        <w:t>El distanciamiento entres las sedes que conforman el centro educativo.</w:t>
      </w:r>
    </w:p>
    <w:p w:rsidR="00EC0DCD" w:rsidRPr="00EB4C56" w:rsidRDefault="005225C4" w:rsidP="0091466F">
      <w:pPr>
        <w:jc w:val="both"/>
        <w:rPr>
          <w:rFonts w:ascii="Arial Unicode MS" w:eastAsia="Arial Unicode MS" w:hAnsi="Arial Unicode MS" w:cs="Arial Unicode MS"/>
        </w:rPr>
      </w:pPr>
      <w:r w:rsidRPr="006344DF">
        <w:rPr>
          <w:rFonts w:ascii="Arial Unicode MS" w:eastAsia="Arial Unicode MS" w:hAnsi="Arial Unicode MS" w:cs="Arial Unicode MS"/>
        </w:rPr>
        <w:t>La falta de planificación de actividades que permitan el acercamiento entre las dos sedes que conforman el centro educativo.</w:t>
      </w:r>
    </w:p>
    <w:p w:rsidR="003D7968" w:rsidRPr="007F5712" w:rsidRDefault="003D7968" w:rsidP="0091466F">
      <w:pPr>
        <w:jc w:val="both"/>
        <w:rPr>
          <w:rFonts w:ascii="Arial Unicode MS" w:eastAsia="Arial Unicode MS" w:hAnsi="Arial Unicode MS" w:cs="Arial Unicode MS"/>
          <w:b/>
        </w:rPr>
      </w:pPr>
      <w:r w:rsidRPr="007F5712">
        <w:rPr>
          <w:rFonts w:ascii="Arial Unicode MS" w:eastAsia="Arial Unicode MS" w:hAnsi="Arial Unicode MS" w:cs="Arial Unicode MS"/>
          <w:b/>
        </w:rPr>
        <w:lastRenderedPageBreak/>
        <w:t xml:space="preserve">3. COMPONENTE PEDAGÒGICO. </w:t>
      </w:r>
    </w:p>
    <w:p w:rsidR="003D7968" w:rsidRDefault="003D7968" w:rsidP="0091466F">
      <w:pPr>
        <w:jc w:val="both"/>
        <w:rPr>
          <w:rFonts w:ascii="Arial Unicode MS" w:eastAsia="Arial Unicode MS" w:hAnsi="Arial Unicode MS" w:cs="Arial Unicode MS"/>
          <w:b/>
        </w:rPr>
      </w:pPr>
    </w:p>
    <w:p w:rsidR="003D7968" w:rsidRPr="007F5712" w:rsidRDefault="003D7968" w:rsidP="0091466F">
      <w:pPr>
        <w:jc w:val="both"/>
        <w:rPr>
          <w:rFonts w:ascii="Arial Unicode MS" w:eastAsia="Arial Unicode MS" w:hAnsi="Arial Unicode MS" w:cs="Arial Unicode MS"/>
          <w:b/>
        </w:rPr>
      </w:pPr>
      <w:r>
        <w:rPr>
          <w:rFonts w:ascii="Arial Unicode MS" w:eastAsia="Arial Unicode MS" w:hAnsi="Arial Unicode MS" w:cs="Arial Unicode MS"/>
          <w:b/>
        </w:rPr>
        <w:t>3.1-</w:t>
      </w:r>
      <w:r w:rsidRPr="007F5712">
        <w:rPr>
          <w:rFonts w:ascii="Arial Unicode MS" w:eastAsia="Arial Unicode MS" w:hAnsi="Arial Unicode MS" w:cs="Arial Unicode MS"/>
          <w:b/>
        </w:rPr>
        <w:t xml:space="preserve"> METODOLOGÍA</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El   preescolar  guía su accionar a través de dos líneas claves dentro del proceso educativo, al basar su metodología en los  principales preceptos trabajados por el constructivismo y por la pedagogía activa.</w:t>
      </w:r>
    </w:p>
    <w:p w:rsidR="003D7968" w:rsidRPr="006712EF" w:rsidRDefault="003D7968" w:rsidP="0091466F">
      <w:pPr>
        <w:jc w:val="both"/>
        <w:rPr>
          <w:rFonts w:ascii="Arial Unicode MS" w:eastAsia="Arial Unicode MS" w:hAnsi="Arial Unicode MS" w:cs="Arial Unicode MS"/>
          <w:lang w:val="es-CO"/>
        </w:rPr>
      </w:pPr>
      <w:r w:rsidRPr="006712EF">
        <w:rPr>
          <w:rFonts w:ascii="Arial Unicode MS" w:eastAsia="Arial Unicode MS" w:hAnsi="Arial Unicode MS" w:cs="Arial Unicode MS"/>
          <w:lang w:val="es-CO"/>
        </w:rPr>
        <w:t>El constructivismo tiene sus raíces en la reflexión sobre la imposibilidad de la ciencia de conocer la verdad y su visión interaccionista en la construcción del conocimiento de los fenómenos.  Aparece al final del postmodernismo con el desarrollo de las epistemologías genéticas.  Es una propuesta de reflexión y análisis sobre los alcances y límites del conocimiento científico hecho por los mismos científicos.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Uno de los desarrollos más sobresalientes del constructivista posterior a Kant tiene que ver con el estructuralismo  genético Piagetiano el cual postula un modelo del desarrollo de la vida biológica y de la mente que explica ciertos postulados constructivistas.  Los constructivistas se guían por una concepción parecida a la investigación – acción – participativa (IAP) la cual busca que las personas reflexionen sobre su propio entorno y cree</w:t>
      </w:r>
      <w:r>
        <w:rPr>
          <w:rFonts w:ascii="Arial Unicode MS" w:eastAsia="Arial Unicode MS" w:hAnsi="Arial Unicode MS" w:cs="Arial Unicode MS"/>
        </w:rPr>
        <w:t>n modelos que puedan funcionar .</w:t>
      </w:r>
      <w:r w:rsidRPr="006712EF">
        <w:rPr>
          <w:rFonts w:ascii="Arial Unicode MS" w:eastAsia="Arial Unicode MS" w:hAnsi="Arial Unicode MS" w:cs="Arial Unicode MS"/>
        </w:rPr>
        <w:t>En el momento de abordar la propuesta constructiva es importante mencionar sus diferentes matices desde la óptica de las siguientes teorías.</w:t>
      </w:r>
    </w:p>
    <w:p w:rsidR="003D7968" w:rsidRPr="006712EF" w:rsidRDefault="0091466F" w:rsidP="0091466F">
      <w:pPr>
        <w:jc w:val="both"/>
        <w:rPr>
          <w:rFonts w:ascii="Arial Unicode MS" w:eastAsia="Arial Unicode MS" w:hAnsi="Arial Unicode MS" w:cs="Arial Unicode MS"/>
          <w:lang w:val="en-US"/>
        </w:rPr>
      </w:pPr>
      <w:proofErr w:type="spellStart"/>
      <w:r w:rsidRPr="006712EF">
        <w:rPr>
          <w:rFonts w:ascii="Arial Unicode MS" w:eastAsia="Arial Unicode MS" w:hAnsi="Arial Unicode MS" w:cs="Arial Unicode MS"/>
          <w:lang w:val="en-US"/>
        </w:rPr>
        <w:t>Constructivismo</w:t>
      </w:r>
      <w:proofErr w:type="spellEnd"/>
      <w:r w:rsidRPr="006712EF">
        <w:rPr>
          <w:rFonts w:ascii="Arial Unicode MS" w:eastAsia="Arial Unicode MS" w:hAnsi="Arial Unicode MS" w:cs="Arial Unicode MS"/>
          <w:lang w:val="en-US"/>
        </w:rPr>
        <w:t xml:space="preserve"> </w:t>
      </w:r>
      <w:r>
        <w:rPr>
          <w:rFonts w:ascii="Arial Unicode MS" w:eastAsia="Arial Unicode MS" w:hAnsi="Arial Unicode MS" w:cs="Arial Unicode MS"/>
          <w:lang w:val="en-US"/>
        </w:rPr>
        <w:t>radical</w:t>
      </w:r>
      <w:r w:rsidR="003D7968" w:rsidRPr="006712EF">
        <w:rPr>
          <w:rFonts w:ascii="Arial Unicode MS" w:eastAsia="Arial Unicode MS" w:hAnsi="Arial Unicode MS" w:cs="Arial Unicode MS"/>
          <w:lang w:val="en-US"/>
        </w:rPr>
        <w:t xml:space="preserve">: Kant, Piaget, </w:t>
      </w:r>
      <w:proofErr w:type="spellStart"/>
      <w:r w:rsidR="003D7968" w:rsidRPr="006712EF">
        <w:rPr>
          <w:rFonts w:ascii="Arial Unicode MS" w:eastAsia="Arial Unicode MS" w:hAnsi="Arial Unicode MS" w:cs="Arial Unicode MS"/>
          <w:lang w:val="en-US"/>
        </w:rPr>
        <w:t>Vico</w:t>
      </w:r>
      <w:proofErr w:type="spellEnd"/>
      <w:r w:rsidR="003D7968" w:rsidRPr="006712EF">
        <w:rPr>
          <w:rFonts w:ascii="Arial Unicode MS" w:eastAsia="Arial Unicode MS" w:hAnsi="Arial Unicode MS" w:cs="Arial Unicode MS"/>
          <w:lang w:val="en-US"/>
        </w:rPr>
        <w:t xml:space="preserve">, Von </w:t>
      </w:r>
      <w:proofErr w:type="spellStart"/>
      <w:r w:rsidR="003D7968" w:rsidRPr="006712EF">
        <w:rPr>
          <w:rFonts w:ascii="Arial Unicode MS" w:eastAsia="Arial Unicode MS" w:hAnsi="Arial Unicode MS" w:cs="Arial Unicode MS"/>
          <w:lang w:val="en-US"/>
        </w:rPr>
        <w:t>Glasersfeld</w:t>
      </w:r>
      <w:proofErr w:type="spellEnd"/>
      <w:r w:rsidR="003D7968" w:rsidRPr="006712EF">
        <w:rPr>
          <w:rFonts w:ascii="Arial Unicode MS" w:eastAsia="Arial Unicode MS" w:hAnsi="Arial Unicode MS" w:cs="Arial Unicode MS"/>
          <w:lang w:val="en-US"/>
        </w:rPr>
        <w:t>.</w:t>
      </w:r>
    </w:p>
    <w:p w:rsidR="003D7968" w:rsidRPr="003D7968" w:rsidRDefault="003D7968" w:rsidP="0091466F">
      <w:pPr>
        <w:jc w:val="both"/>
        <w:rPr>
          <w:rFonts w:ascii="Arial Unicode MS" w:eastAsia="Arial Unicode MS" w:hAnsi="Arial Unicode MS" w:cs="Arial Unicode MS"/>
        </w:rPr>
      </w:pPr>
      <w:r w:rsidRPr="003D7968">
        <w:rPr>
          <w:rFonts w:ascii="Arial Unicode MS" w:eastAsia="Arial Unicode MS" w:hAnsi="Arial Unicode MS" w:cs="Arial Unicode MS"/>
        </w:rPr>
        <w:t xml:space="preserve">Constructivismo social: </w:t>
      </w:r>
      <w:proofErr w:type="spellStart"/>
      <w:r w:rsidRPr="003D7968">
        <w:rPr>
          <w:rFonts w:ascii="Arial Unicode MS" w:eastAsia="Arial Unicode MS" w:hAnsi="Arial Unicode MS" w:cs="Arial Unicode MS"/>
        </w:rPr>
        <w:t>Bruner</w:t>
      </w:r>
      <w:proofErr w:type="spellEnd"/>
      <w:r w:rsidRPr="003D7968">
        <w:rPr>
          <w:rFonts w:ascii="Arial Unicode MS" w:eastAsia="Arial Unicode MS" w:hAnsi="Arial Unicode MS" w:cs="Arial Unicode MS"/>
        </w:rPr>
        <w:t xml:space="preserve">, </w:t>
      </w:r>
      <w:proofErr w:type="spellStart"/>
      <w:r w:rsidRPr="003D7968">
        <w:rPr>
          <w:rFonts w:ascii="Arial Unicode MS" w:eastAsia="Arial Unicode MS" w:hAnsi="Arial Unicode MS" w:cs="Arial Unicode MS"/>
        </w:rPr>
        <w:t>Vigotoky</w:t>
      </w:r>
      <w:proofErr w:type="spellEnd"/>
      <w:r w:rsidRPr="003D7968">
        <w:rPr>
          <w:rFonts w:ascii="Arial Unicode MS" w:eastAsia="Arial Unicode MS" w:hAnsi="Arial Unicode MS" w:cs="Arial Unicode MS"/>
        </w:rPr>
        <w:t xml:space="preserve">; </w:t>
      </w:r>
      <w:proofErr w:type="spellStart"/>
      <w:r w:rsidRPr="003D7968">
        <w:rPr>
          <w:rFonts w:ascii="Arial Unicode MS" w:eastAsia="Arial Unicode MS" w:hAnsi="Arial Unicode MS" w:cs="Arial Unicode MS"/>
        </w:rPr>
        <w:t>Bergei</w:t>
      </w:r>
      <w:proofErr w:type="spellEnd"/>
      <w:r w:rsidRPr="003D7968">
        <w:rPr>
          <w:rFonts w:ascii="Arial Unicode MS" w:eastAsia="Arial Unicode MS" w:hAnsi="Arial Unicode MS" w:cs="Arial Unicode MS"/>
        </w:rPr>
        <w:t xml:space="preserve">, </w:t>
      </w:r>
      <w:proofErr w:type="spellStart"/>
      <w:r w:rsidRPr="003D7968">
        <w:rPr>
          <w:rFonts w:ascii="Arial Unicode MS" w:eastAsia="Arial Unicode MS" w:hAnsi="Arial Unicode MS" w:cs="Arial Unicode MS"/>
        </w:rPr>
        <w:t>Luckmann</w:t>
      </w:r>
      <w:proofErr w:type="spellEnd"/>
      <w:r w:rsidRPr="003D7968">
        <w:rPr>
          <w:rFonts w:ascii="Arial Unicode MS" w:eastAsia="Arial Unicode MS" w:hAnsi="Arial Unicode MS" w:cs="Arial Unicode MS"/>
        </w:rPr>
        <w:t xml:space="preserve">, </w:t>
      </w:r>
      <w:proofErr w:type="spellStart"/>
      <w:r w:rsidRPr="003D7968">
        <w:rPr>
          <w:rFonts w:ascii="Arial Unicode MS" w:eastAsia="Arial Unicode MS" w:hAnsi="Arial Unicode MS" w:cs="Arial Unicode MS"/>
        </w:rPr>
        <w:t>Freird</w:t>
      </w:r>
      <w:proofErr w:type="spellEnd"/>
      <w:r w:rsidRPr="003D7968">
        <w:rPr>
          <w:rFonts w:ascii="Arial Unicode MS" w:eastAsia="Arial Unicode MS" w:hAnsi="Arial Unicode MS" w:cs="Arial Unicode MS"/>
        </w:rPr>
        <w:t xml:space="preserve">, O </w:t>
      </w:r>
      <w:proofErr w:type="spellStart"/>
      <w:r w:rsidRPr="003D7968">
        <w:rPr>
          <w:rFonts w:ascii="Arial Unicode MS" w:eastAsia="Arial Unicode MS" w:hAnsi="Arial Unicode MS" w:cs="Arial Unicode MS"/>
        </w:rPr>
        <w:t>Longhlin</w:t>
      </w:r>
      <w:proofErr w:type="spellEnd"/>
      <w:r w:rsidRPr="003D7968">
        <w:rPr>
          <w:rFonts w:ascii="Arial Unicode MS" w:eastAsia="Arial Unicode MS" w:hAnsi="Arial Unicode MS" w:cs="Arial Unicode MS"/>
        </w:rPr>
        <w:t>.</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Constructivismo Propuesto por </w:t>
      </w:r>
      <w:proofErr w:type="spellStart"/>
      <w:r w:rsidRPr="006712EF">
        <w:rPr>
          <w:rFonts w:ascii="Arial Unicode MS" w:eastAsia="Arial Unicode MS" w:hAnsi="Arial Unicode MS" w:cs="Arial Unicode MS"/>
        </w:rPr>
        <w:t>Guba</w:t>
      </w:r>
      <w:proofErr w:type="spellEnd"/>
      <w:r w:rsidRPr="006712EF">
        <w:rPr>
          <w:rFonts w:ascii="Arial Unicode MS" w:eastAsia="Arial Unicode MS" w:hAnsi="Arial Unicode MS" w:cs="Arial Unicode MS"/>
        </w:rPr>
        <w:t xml:space="preserve"> y Lincoln.</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Constructivismo propuesto por la escuela de </w:t>
      </w:r>
      <w:proofErr w:type="spellStart"/>
      <w:r w:rsidRPr="006712EF">
        <w:rPr>
          <w:rFonts w:ascii="Arial Unicode MS" w:eastAsia="Arial Unicode MS" w:hAnsi="Arial Unicode MS" w:cs="Arial Unicode MS"/>
        </w:rPr>
        <w:t>Erlanger</w:t>
      </w:r>
      <w:proofErr w:type="spellEnd"/>
      <w:r w:rsidRPr="006712EF">
        <w:rPr>
          <w:rFonts w:ascii="Arial Unicode MS" w:eastAsia="Arial Unicode MS" w:hAnsi="Arial Unicode MS" w:cs="Arial Unicode MS"/>
        </w:rPr>
        <w:t>.</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El Movimiento del cambio conceptual en el salón de c</w:t>
      </w:r>
      <w:r>
        <w:rPr>
          <w:rFonts w:ascii="Arial Unicode MS" w:eastAsia="Arial Unicode MS" w:hAnsi="Arial Unicode MS" w:cs="Arial Unicode MS"/>
        </w:rPr>
        <w:t xml:space="preserve">lases: </w:t>
      </w:r>
      <w:proofErr w:type="spellStart"/>
      <w:r>
        <w:rPr>
          <w:rFonts w:ascii="Arial Unicode MS" w:eastAsia="Arial Unicode MS" w:hAnsi="Arial Unicode MS" w:cs="Arial Unicode MS"/>
        </w:rPr>
        <w:t>Nussbaum</w:t>
      </w:r>
      <w:proofErr w:type="spellEnd"/>
      <w:r>
        <w:rPr>
          <w:rFonts w:ascii="Arial Unicode MS" w:eastAsia="Arial Unicode MS" w:hAnsi="Arial Unicode MS" w:cs="Arial Unicode MS"/>
        </w:rPr>
        <w:t xml:space="preserve">, Driver, </w:t>
      </w:r>
      <w:proofErr w:type="spellStart"/>
      <w:r>
        <w:rPr>
          <w:rFonts w:ascii="Arial Unicode MS" w:eastAsia="Arial Unicode MS" w:hAnsi="Arial Unicode MS" w:cs="Arial Unicode MS"/>
        </w:rPr>
        <w:t>Novak</w:t>
      </w:r>
      <w:proofErr w:type="spellEnd"/>
      <w:r>
        <w:rPr>
          <w:rFonts w:ascii="Arial Unicode MS" w:eastAsia="Arial Unicode MS" w:hAnsi="Arial Unicode MS" w:cs="Arial Unicode MS"/>
        </w:rPr>
        <w:t xml:space="preserve">. </w:t>
      </w:r>
      <w:r w:rsidRPr="006712EF">
        <w:rPr>
          <w:rFonts w:ascii="Arial Unicode MS" w:eastAsia="Arial Unicode MS" w:hAnsi="Arial Unicode MS" w:cs="Arial Unicode MS"/>
        </w:rPr>
        <w:t>Constructivismo electico.</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Constructivismo trivial o de simple “moda”.</w:t>
      </w:r>
      <w:r>
        <w:rPr>
          <w:rFonts w:ascii="Arial Unicode MS" w:eastAsia="Arial Unicode MS" w:hAnsi="Arial Unicode MS" w:cs="Arial Unicode MS"/>
        </w:rPr>
        <w:t xml:space="preserve">   </w:t>
      </w:r>
      <w:r w:rsidRPr="006712EF">
        <w:rPr>
          <w:rFonts w:ascii="Arial Unicode MS" w:eastAsia="Arial Unicode MS" w:hAnsi="Arial Unicode MS" w:cs="Arial Unicode MS"/>
        </w:rPr>
        <w:t xml:space="preserve">La teoría constructivista postula que el mismo niño construya su aprendizaje partiendo de sus experiencias necesidades e intereses.  El ambiente es primordial; </w:t>
      </w:r>
    </w:p>
    <w:p w:rsidR="003D7968" w:rsidRPr="004D4869" w:rsidRDefault="003D7968" w:rsidP="0091466F">
      <w:pPr>
        <w:jc w:val="both"/>
        <w:rPr>
          <w:rFonts w:ascii="Arial Unicode MS" w:eastAsia="Arial Unicode MS" w:hAnsi="Arial Unicode MS" w:cs="Arial Unicode MS"/>
        </w:rPr>
      </w:pPr>
      <w:proofErr w:type="gramStart"/>
      <w:r w:rsidRPr="006712EF">
        <w:rPr>
          <w:rFonts w:ascii="Arial Unicode MS" w:eastAsia="Arial Unicode MS" w:hAnsi="Arial Unicode MS" w:cs="Arial Unicode MS"/>
        </w:rPr>
        <w:t>la</w:t>
      </w:r>
      <w:proofErr w:type="gramEnd"/>
      <w:r w:rsidRPr="006712EF">
        <w:rPr>
          <w:rFonts w:ascii="Arial Unicode MS" w:eastAsia="Arial Unicode MS" w:hAnsi="Arial Unicode MS" w:cs="Arial Unicode MS"/>
        </w:rPr>
        <w:t xml:space="preserve"> escuela debe propiciar en el niño la necesidad de adquirir conocimientos con  base en lo que él trae y las nuevas experiencias que adquiere en ella para construir sus propios juicios de valor.</w:t>
      </w:r>
    </w:p>
    <w:p w:rsidR="003D7968" w:rsidRPr="006712EF" w:rsidRDefault="003D7968" w:rsidP="0091466F">
      <w:pPr>
        <w:jc w:val="both"/>
        <w:rPr>
          <w:rFonts w:ascii="Arial Unicode MS" w:eastAsia="Arial Unicode MS" w:hAnsi="Arial Unicode MS" w:cs="Arial Unicode MS"/>
          <w:lang w:val="es-CO"/>
        </w:rPr>
      </w:pPr>
      <w:r w:rsidRPr="006712EF">
        <w:rPr>
          <w:rFonts w:ascii="Arial Unicode MS" w:eastAsia="Arial Unicode MS" w:hAnsi="Arial Unicode MS" w:cs="Arial Unicode MS"/>
          <w:lang w:val="es-CO"/>
        </w:rPr>
        <w:lastRenderedPageBreak/>
        <w:t>El maestro debe encontrar un acontecimiento  que tenga significación y sentido para los estudiantes ya que a partir de esa experiencia rica en retos e interrogantes, promover la divulgación y la crítica sobre distintas formas como cada uno de ellos logró producir y construir soluciones para  superarlos; con esto permitimos que todos los estudiantes y aún nosotros mismos aprendamos en tiempos y con alcances absolutamente sorprendentes.</w:t>
      </w:r>
      <w:r>
        <w:rPr>
          <w:rFonts w:ascii="Arial Unicode MS" w:eastAsia="Arial Unicode MS" w:hAnsi="Arial Unicode MS" w:cs="Arial Unicode MS"/>
          <w:lang w:val="es-CO"/>
        </w:rPr>
        <w:t xml:space="preserve"> </w:t>
      </w:r>
      <w:r w:rsidRPr="006712EF">
        <w:rPr>
          <w:rFonts w:ascii="Arial Unicode MS" w:eastAsia="Arial Unicode MS" w:hAnsi="Arial Unicode MS" w:cs="Arial Unicode MS"/>
        </w:rPr>
        <w:t>Características del constructivismo:</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Parte de las ideas y preconceptos que el estudiante trae sobre el tema.</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P</w:t>
      </w:r>
      <w:r>
        <w:rPr>
          <w:rFonts w:ascii="Arial Unicode MS" w:eastAsia="Arial Unicode MS" w:hAnsi="Arial Unicode MS" w:cs="Arial Unicode MS"/>
        </w:rPr>
        <w:t xml:space="preserve">recede el cambio </w:t>
      </w:r>
      <w:proofErr w:type="spellStart"/>
      <w:r>
        <w:rPr>
          <w:rFonts w:ascii="Arial Unicode MS" w:eastAsia="Arial Unicode MS" w:hAnsi="Arial Unicode MS" w:cs="Arial Unicode MS"/>
        </w:rPr>
        <w:t>preconceptual</w:t>
      </w:r>
      <w:proofErr w:type="spellEnd"/>
      <w:r>
        <w:rPr>
          <w:rFonts w:ascii="Arial Unicode MS" w:eastAsia="Arial Unicode MS" w:hAnsi="Arial Unicode MS" w:cs="Arial Unicode MS"/>
        </w:rPr>
        <w:t xml:space="preserve">. </w:t>
      </w:r>
      <w:r w:rsidRPr="006712EF">
        <w:rPr>
          <w:rFonts w:ascii="Arial Unicode MS" w:eastAsia="Arial Unicode MS" w:hAnsi="Arial Unicode MS" w:cs="Arial Unicode MS"/>
        </w:rPr>
        <w:t>Confronta conce</w:t>
      </w:r>
      <w:r>
        <w:rPr>
          <w:rFonts w:ascii="Arial Unicode MS" w:eastAsia="Arial Unicode MS" w:hAnsi="Arial Unicode MS" w:cs="Arial Unicode MS"/>
        </w:rPr>
        <w:t xml:space="preserve">ptos anteriores con los nuevos. </w:t>
      </w:r>
      <w:r w:rsidRPr="006712EF">
        <w:rPr>
          <w:rFonts w:ascii="Arial Unicode MS" w:eastAsia="Arial Unicode MS" w:hAnsi="Arial Unicode MS" w:cs="Arial Unicode MS"/>
        </w:rPr>
        <w:t>Aplica en nuevo concepto a situaciones concretas.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Tiene en cuenta que leer es comprender y no descifrar y que escribir no es copiar, es decir, el niño construye su </w:t>
      </w:r>
      <w:proofErr w:type="spellStart"/>
      <w:r w:rsidRPr="006712EF">
        <w:rPr>
          <w:rFonts w:ascii="Arial Unicode MS" w:eastAsia="Arial Unicode MS" w:hAnsi="Arial Unicode MS" w:cs="Arial Unicode MS"/>
        </w:rPr>
        <w:t>lecto</w:t>
      </w:r>
      <w:r>
        <w:rPr>
          <w:rFonts w:ascii="Arial Unicode MS" w:eastAsia="Arial Unicode MS" w:hAnsi="Arial Unicode MS" w:cs="Arial Unicode MS"/>
        </w:rPr>
        <w:t>-</w:t>
      </w:r>
      <w:r w:rsidRPr="006712EF">
        <w:rPr>
          <w:rFonts w:ascii="Arial Unicode MS" w:eastAsia="Arial Unicode MS" w:hAnsi="Arial Unicode MS" w:cs="Arial Unicode MS"/>
        </w:rPr>
        <w:t>esritura</w:t>
      </w:r>
      <w:proofErr w:type="spellEnd"/>
      <w:r w:rsidRPr="006712EF">
        <w:rPr>
          <w:rFonts w:ascii="Arial Unicode MS" w:eastAsia="Arial Unicode MS" w:hAnsi="Arial Unicode MS" w:cs="Arial Unicode MS"/>
        </w:rPr>
        <w:t xml:space="preserve"> en un proceso activo –cognitivo al reconstruir sus hipótesis y apropiarse de su lengua escrita.</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Considera que la moral es una especie de lógica de la dimensión socio – afectiva, mientras que la lógica es una moral del razonamiento.</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Papel del maestro dentro del enfoque constructivista:</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 Aceptar y respetar las diferencias individuales.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El aprendizaje no debe plantearse desde afuera.</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Involucrar a la familia dentro del proceso enseñanza aprendizaje.</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Recrear el aprendizaje.</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Crear situaciones con significado para el estudiante.</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Propiciar momentos que permitan construir aprendizajes creando conflictos cognitivos que obliguen al niño a pasar a niveles superiores.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Replantear políticas.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Interpretar y aprovechar errores.  Creer en los beneficios del enfoque constructivista.</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Un maestro constructivista tiene una cierta actitud ante la ciencia y ante construcciones espontáneas de sus estudiantes, piensa que los conocimientos </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Elaborados por la humanidad son propios de una época determinada y que al estudiante le sucede lo mismo.</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lastRenderedPageBreak/>
        <w:t>Tiene que dominar muy bien los contenidos y estar actualizándose permanentemente para poder proporcionar opciones más avanzadas a sus estudiantes.</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Para que el niño construya su aprendizaje el docente debe:</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Partir de lo que el sujeto sabe y conoce.</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Enriquecer sus conocimientos con los que el ambiente brinda.</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Permitir interactuar con el medio y así compartir sus conocimientos.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Permitir que el sujeto se equivoque, que él mismo caiga en el error y lo corrija.</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Lograr que el estudiante mantenga un interés permanente hacia el aprendizaje. </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Amar lo que hace.</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Trabajar a   nivel individual: Cada estudiante interactúa con lo que va a construir.</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Trabajar en equipo lo cual permite, compartir, discutir, apoyar, o refutar ideas.</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7F5712">
        <w:rPr>
          <w:rFonts w:ascii="Arial Unicode MS" w:eastAsia="Arial Unicode MS" w:hAnsi="Arial Unicode MS" w:cs="Arial Unicode MS"/>
          <w:b/>
        </w:rPr>
        <w:t>Experiencias claves dentro del constructivismo</w:t>
      </w:r>
      <w:r w:rsidRPr="006712EF">
        <w:rPr>
          <w:rFonts w:ascii="Arial Unicode MS" w:eastAsia="Arial Unicode MS" w:hAnsi="Arial Unicode MS" w:cs="Arial Unicode MS"/>
        </w:rPr>
        <w:t>:</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Investigar y descubrir los atributos de las cosas.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Usar y describir los objetos de diferentes maneras.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Observar, describir y representar su entorno gráficamente.</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Hablar sobre las características que poseen o no poseen los objetos.</w:t>
      </w:r>
    </w:p>
    <w:p w:rsidR="003D7968" w:rsidRPr="006712EF" w:rsidRDefault="003D7968" w:rsidP="0091466F">
      <w:pPr>
        <w:jc w:val="both"/>
        <w:rPr>
          <w:rFonts w:ascii="Arial Unicode MS" w:eastAsia="Arial Unicode MS" w:hAnsi="Arial Unicode MS" w:cs="Arial Unicode MS"/>
        </w:rPr>
      </w:pPr>
    </w:p>
    <w:p w:rsidR="003D7968" w:rsidRPr="007F5712" w:rsidRDefault="003D7968" w:rsidP="0091466F">
      <w:pPr>
        <w:jc w:val="both"/>
        <w:rPr>
          <w:rFonts w:ascii="Arial Unicode MS" w:eastAsia="Arial Unicode MS" w:hAnsi="Arial Unicode MS" w:cs="Arial Unicode MS"/>
          <w:b/>
        </w:rPr>
      </w:pPr>
      <w:r>
        <w:rPr>
          <w:rFonts w:ascii="Arial Unicode MS" w:eastAsia="Arial Unicode MS" w:hAnsi="Arial Unicode MS" w:cs="Arial Unicode MS"/>
          <w:b/>
        </w:rPr>
        <w:t>3.1.1.</w:t>
      </w:r>
      <w:r w:rsidRPr="007F5712">
        <w:rPr>
          <w:rFonts w:ascii="Arial Unicode MS" w:eastAsia="Arial Unicode MS" w:hAnsi="Arial Unicode MS" w:cs="Arial Unicode MS"/>
          <w:b/>
        </w:rPr>
        <w:t xml:space="preserve"> PEDAGOGÍA ACTIVA</w:t>
      </w:r>
      <w:r>
        <w:rPr>
          <w:rFonts w:ascii="Arial Unicode MS" w:eastAsia="Arial Unicode MS" w:hAnsi="Arial Unicode MS" w:cs="Arial Unicode MS"/>
          <w:b/>
        </w:rPr>
        <w:t>.</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La pedagogía activa es un actualizar y responder a las circunstancias actuales, a la razón de ser de la educación.  Pretende aumentar y acrecentar el potencial espiritual y la capacidad de trabajo productivo del niño y del adolescente, por lo tanto la pedagogía activa es un movimiento de reacción. ( </w:t>
      </w:r>
      <w:proofErr w:type="gramStart"/>
      <w:r w:rsidRPr="006712EF">
        <w:rPr>
          <w:rFonts w:ascii="Arial Unicode MS" w:eastAsia="Arial Unicode MS" w:hAnsi="Arial Unicode MS" w:cs="Arial Unicode MS"/>
        </w:rPr>
        <w:t>no</w:t>
      </w:r>
      <w:proofErr w:type="gramEnd"/>
      <w:r w:rsidRPr="006712EF">
        <w:rPr>
          <w:rFonts w:ascii="Arial Unicode MS" w:eastAsia="Arial Unicode MS" w:hAnsi="Arial Unicode MS" w:cs="Arial Unicode MS"/>
        </w:rPr>
        <w:t xml:space="preserve"> se debe presionar sobre el alumno, sino estimular para que actúe y así lograr el máximo de efectos, útiles con el mínimo de esfuerzos inútiles).</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La pedagogía activa se asienta sobre el respeto a las necesidades físicas y psíquicas del estudiante, pretende una educación mediante la libertad y para la libertad; fomenta la actividad espontanea, personal y fecunda, base y meta de </w:t>
      </w:r>
      <w:r w:rsidRPr="006712EF">
        <w:rPr>
          <w:rFonts w:ascii="Arial Unicode MS" w:eastAsia="Arial Unicode MS" w:hAnsi="Arial Unicode MS" w:cs="Arial Unicode MS"/>
        </w:rPr>
        <w:lastRenderedPageBreak/>
        <w:t>su trabajo se centra en la iniciativa del niño y no en los prejuicios del adulto.  El papel de la pedagogía activa es dar a los estudiantes oportunidad de ejercitar las  actividades por las que están motivados y a través de ellas, adquirir la mayor cantidad posible de experiencias originales, variables y abundantes como lo permitan, las posibilidades. La pedagogía activa no es un método, es un principio, es toda una filosofía, no es una técnica.</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En el plano de la educación moral, la pedagogía activa se limita a hacer posible la autonomía de los escolares y facilitarles el aprendizaje de la libertad, se espera como ideal de que el niño se conduzca así mismo,  considera la escuela como una </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Institución social que debe proporcionar el ambiente para vivir la democracia, la solidaridad, la cooperación y el enriquecimiento mutuo de la comunidad educativa.</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Se consideran precursores de la pedagogía activa a </w:t>
      </w:r>
      <w:proofErr w:type="spellStart"/>
      <w:r w:rsidRPr="006712EF">
        <w:rPr>
          <w:rFonts w:ascii="Arial Unicode MS" w:eastAsia="Arial Unicode MS" w:hAnsi="Arial Unicode MS" w:cs="Arial Unicode MS"/>
        </w:rPr>
        <w:t>Rabelais</w:t>
      </w:r>
      <w:proofErr w:type="spellEnd"/>
      <w:r w:rsidRPr="006712EF">
        <w:rPr>
          <w:rFonts w:ascii="Arial Unicode MS" w:eastAsia="Arial Unicode MS" w:hAnsi="Arial Unicode MS" w:cs="Arial Unicode MS"/>
        </w:rPr>
        <w:t xml:space="preserve">, Erasmo de Rotterdam, Juan Luis Vives y Juan Jacobo </w:t>
      </w:r>
      <w:proofErr w:type="spellStart"/>
      <w:r w:rsidRPr="006712EF">
        <w:rPr>
          <w:rFonts w:ascii="Arial Unicode MS" w:eastAsia="Arial Unicode MS" w:hAnsi="Arial Unicode MS" w:cs="Arial Unicode MS"/>
        </w:rPr>
        <w:t>Rousseeau</w:t>
      </w:r>
      <w:proofErr w:type="spellEnd"/>
      <w:r w:rsidRPr="006712EF">
        <w:rPr>
          <w:rFonts w:ascii="Arial Unicode MS" w:eastAsia="Arial Unicode MS" w:hAnsi="Arial Unicode MS" w:cs="Arial Unicode MS"/>
        </w:rPr>
        <w:t xml:space="preserve">; La cual se consolidó con el desarrollo de la pedagogía moderna a través de </w:t>
      </w:r>
      <w:proofErr w:type="spellStart"/>
      <w:r w:rsidRPr="006712EF">
        <w:rPr>
          <w:rFonts w:ascii="Arial Unicode MS" w:eastAsia="Arial Unicode MS" w:hAnsi="Arial Unicode MS" w:cs="Arial Unicode MS"/>
        </w:rPr>
        <w:t>Decroly</w:t>
      </w:r>
      <w:proofErr w:type="spellEnd"/>
      <w:r w:rsidRPr="006712EF">
        <w:rPr>
          <w:rFonts w:ascii="Arial Unicode MS" w:eastAsia="Arial Unicode MS" w:hAnsi="Arial Unicode MS" w:cs="Arial Unicode MS"/>
        </w:rPr>
        <w:t xml:space="preserve">, Montessori, Dewey, </w:t>
      </w:r>
      <w:proofErr w:type="spellStart"/>
      <w:r w:rsidRPr="006712EF">
        <w:rPr>
          <w:rFonts w:ascii="Arial Unicode MS" w:eastAsia="Arial Unicode MS" w:hAnsi="Arial Unicode MS" w:cs="Arial Unicode MS"/>
        </w:rPr>
        <w:t>Claparéde</w:t>
      </w:r>
      <w:proofErr w:type="spellEnd"/>
      <w:r w:rsidRPr="006712EF">
        <w:rPr>
          <w:rFonts w:ascii="Arial Unicode MS" w:eastAsia="Arial Unicode MS" w:hAnsi="Arial Unicode MS" w:cs="Arial Unicode MS"/>
        </w:rPr>
        <w:t xml:space="preserve">, </w:t>
      </w:r>
      <w:proofErr w:type="spellStart"/>
      <w:r w:rsidRPr="006712EF">
        <w:rPr>
          <w:rFonts w:ascii="Arial Unicode MS" w:eastAsia="Arial Unicode MS" w:hAnsi="Arial Unicode MS" w:cs="Arial Unicode MS"/>
        </w:rPr>
        <w:t>Sguín</w:t>
      </w:r>
      <w:proofErr w:type="spellEnd"/>
      <w:r w:rsidRPr="006712EF">
        <w:rPr>
          <w:rFonts w:ascii="Arial Unicode MS" w:eastAsia="Arial Unicode MS" w:hAnsi="Arial Unicode MS" w:cs="Arial Unicode MS"/>
        </w:rPr>
        <w:t xml:space="preserve">, </w:t>
      </w:r>
      <w:proofErr w:type="spellStart"/>
      <w:r w:rsidRPr="006712EF">
        <w:rPr>
          <w:rFonts w:ascii="Arial Unicode MS" w:eastAsia="Arial Unicode MS" w:hAnsi="Arial Unicode MS" w:cs="Arial Unicode MS"/>
        </w:rPr>
        <w:t>Itard</w:t>
      </w:r>
      <w:proofErr w:type="spellEnd"/>
      <w:r w:rsidRPr="006712EF">
        <w:rPr>
          <w:rFonts w:ascii="Arial Unicode MS" w:eastAsia="Arial Unicode MS" w:hAnsi="Arial Unicode MS" w:cs="Arial Unicode MS"/>
        </w:rPr>
        <w:t xml:space="preserve">, </w:t>
      </w:r>
      <w:proofErr w:type="spellStart"/>
      <w:r w:rsidRPr="006712EF">
        <w:rPr>
          <w:rFonts w:ascii="Arial Unicode MS" w:eastAsia="Arial Unicode MS" w:hAnsi="Arial Unicode MS" w:cs="Arial Unicode MS"/>
        </w:rPr>
        <w:t>Cousinet</w:t>
      </w:r>
      <w:proofErr w:type="spellEnd"/>
      <w:r w:rsidRPr="006712EF">
        <w:rPr>
          <w:rFonts w:ascii="Arial Unicode MS" w:eastAsia="Arial Unicode MS" w:hAnsi="Arial Unicode MS" w:cs="Arial Unicode MS"/>
        </w:rPr>
        <w:t xml:space="preserve">, </w:t>
      </w:r>
      <w:proofErr w:type="spellStart"/>
      <w:r w:rsidRPr="006712EF">
        <w:rPr>
          <w:rFonts w:ascii="Arial Unicode MS" w:eastAsia="Arial Unicode MS" w:hAnsi="Arial Unicode MS" w:cs="Arial Unicode MS"/>
        </w:rPr>
        <w:t>Lobrot</w:t>
      </w:r>
      <w:proofErr w:type="spellEnd"/>
      <w:r w:rsidRPr="006712EF">
        <w:rPr>
          <w:rFonts w:ascii="Arial Unicode MS" w:eastAsia="Arial Unicode MS" w:hAnsi="Arial Unicode MS" w:cs="Arial Unicode MS"/>
        </w:rPr>
        <w:t xml:space="preserve">, </w:t>
      </w:r>
      <w:proofErr w:type="spellStart"/>
      <w:r w:rsidRPr="006712EF">
        <w:rPr>
          <w:rFonts w:ascii="Arial Unicode MS" w:eastAsia="Arial Unicode MS" w:hAnsi="Arial Unicode MS" w:cs="Arial Unicode MS"/>
        </w:rPr>
        <w:t>Ferriere</w:t>
      </w:r>
      <w:proofErr w:type="spellEnd"/>
      <w:r w:rsidRPr="006712EF">
        <w:rPr>
          <w:rFonts w:ascii="Arial Unicode MS" w:eastAsia="Arial Unicode MS" w:hAnsi="Arial Unicode MS" w:cs="Arial Unicode MS"/>
        </w:rPr>
        <w:t xml:space="preserve">, </w:t>
      </w:r>
      <w:proofErr w:type="spellStart"/>
      <w:r w:rsidRPr="006712EF">
        <w:rPr>
          <w:rFonts w:ascii="Arial Unicode MS" w:eastAsia="Arial Unicode MS" w:hAnsi="Arial Unicode MS" w:cs="Arial Unicode MS"/>
        </w:rPr>
        <w:t>Frobel</w:t>
      </w:r>
      <w:proofErr w:type="spellEnd"/>
      <w:r w:rsidRPr="006712EF">
        <w:rPr>
          <w:rFonts w:ascii="Arial Unicode MS" w:eastAsia="Arial Unicode MS" w:hAnsi="Arial Unicode MS" w:cs="Arial Unicode MS"/>
        </w:rPr>
        <w:t xml:space="preserve"> y </w:t>
      </w:r>
      <w:proofErr w:type="spellStart"/>
      <w:r w:rsidRPr="006712EF">
        <w:rPr>
          <w:rFonts w:ascii="Arial Unicode MS" w:eastAsia="Arial Unicode MS" w:hAnsi="Arial Unicode MS" w:cs="Arial Unicode MS"/>
        </w:rPr>
        <w:t>Freinet</w:t>
      </w:r>
      <w:proofErr w:type="spellEnd"/>
      <w:r w:rsidRPr="006712EF">
        <w:rPr>
          <w:rFonts w:ascii="Arial Unicode MS" w:eastAsia="Arial Unicode MS" w:hAnsi="Arial Unicode MS" w:cs="Arial Unicode MS"/>
        </w:rPr>
        <w:t>.</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A la pedagogía activa es posible caracterizarla en los siguientes términos:</w:t>
      </w:r>
    </w:p>
    <w:p w:rsidR="003D7968" w:rsidRPr="006712EF" w:rsidRDefault="003D7968" w:rsidP="0091466F">
      <w:pPr>
        <w:jc w:val="both"/>
        <w:rPr>
          <w:rFonts w:ascii="Arial Unicode MS" w:eastAsia="Arial Unicode MS" w:hAnsi="Arial Unicode MS" w:cs="Arial Unicode MS"/>
        </w:rPr>
      </w:pPr>
    </w:p>
    <w:p w:rsidR="003D7968" w:rsidRPr="007A76E7" w:rsidRDefault="003D7968" w:rsidP="0091466F">
      <w:pPr>
        <w:jc w:val="both"/>
        <w:rPr>
          <w:rFonts w:ascii="Arial Unicode MS" w:eastAsia="Arial Unicode MS" w:hAnsi="Arial Unicode MS" w:cs="Arial Unicode MS"/>
          <w:b/>
        </w:rPr>
      </w:pPr>
      <w:r w:rsidRPr="007A76E7">
        <w:rPr>
          <w:rFonts w:ascii="Arial Unicode MS" w:eastAsia="Arial Unicode MS" w:hAnsi="Arial Unicode MS" w:cs="Arial Unicode MS"/>
          <w:b/>
        </w:rPr>
        <w:t>En cuanto al maestro.</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Debe ser promotor del desarrollo humano y de la autonomía de los estudiantes.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No debe sujetarse a programas preestablecidos.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Debe ser un conocedor del desarrollo del niño.</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Debe tener en cuenta el principio de la individualización y la autogestión educativa.</w:t>
      </w:r>
    </w:p>
    <w:p w:rsidR="003D7968" w:rsidRPr="006712EF" w:rsidRDefault="003D7968" w:rsidP="0091466F">
      <w:pPr>
        <w:jc w:val="both"/>
        <w:rPr>
          <w:rFonts w:ascii="Arial Unicode MS" w:eastAsia="Arial Unicode MS" w:hAnsi="Arial Unicode MS" w:cs="Arial Unicode MS"/>
        </w:rPr>
      </w:pPr>
    </w:p>
    <w:p w:rsidR="003D7968" w:rsidRPr="007A76E7" w:rsidRDefault="003D7968" w:rsidP="0091466F">
      <w:pPr>
        <w:jc w:val="both"/>
        <w:rPr>
          <w:rFonts w:ascii="Arial Unicode MS" w:eastAsia="Arial Unicode MS" w:hAnsi="Arial Unicode MS" w:cs="Arial Unicode MS"/>
          <w:b/>
        </w:rPr>
      </w:pPr>
      <w:r w:rsidRPr="007A76E7">
        <w:rPr>
          <w:rFonts w:ascii="Arial Unicode MS" w:eastAsia="Arial Unicode MS" w:hAnsi="Arial Unicode MS" w:cs="Arial Unicode MS"/>
          <w:b/>
        </w:rPr>
        <w:t>En cuanto al estudiante:</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Constituye el centro de los procesos académicos – administrativos de la escuela.</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lastRenderedPageBreak/>
        <w:t xml:space="preserve">El estudio debe ser agitación, actividad, vida; por consiguiente deben primar el trabajo manual, el esfuerzo personal y el </w:t>
      </w:r>
      <w:proofErr w:type="spellStart"/>
      <w:r w:rsidRPr="006712EF">
        <w:rPr>
          <w:rFonts w:ascii="Arial Unicode MS" w:eastAsia="Arial Unicode MS" w:hAnsi="Arial Unicode MS" w:cs="Arial Unicode MS"/>
        </w:rPr>
        <w:t>autoaprendizaje</w:t>
      </w:r>
      <w:proofErr w:type="spellEnd"/>
      <w:r w:rsidRPr="006712EF">
        <w:rPr>
          <w:rFonts w:ascii="Arial Unicode MS" w:eastAsia="Arial Unicode MS" w:hAnsi="Arial Unicode MS" w:cs="Arial Unicode MS"/>
        </w:rPr>
        <w:t>.</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Hay que valorar los esfuerzos y progresos del niño en concordancia con sus actitudes.</w:t>
      </w:r>
    </w:p>
    <w:p w:rsidR="003D7968" w:rsidRPr="006712EF" w:rsidRDefault="003D7968" w:rsidP="0091466F">
      <w:pPr>
        <w:jc w:val="both"/>
        <w:rPr>
          <w:rFonts w:ascii="Arial Unicode MS" w:eastAsia="Arial Unicode MS" w:hAnsi="Arial Unicode MS" w:cs="Arial Unicode MS"/>
        </w:rPr>
      </w:pPr>
    </w:p>
    <w:p w:rsidR="003D7968" w:rsidRPr="007A76E7" w:rsidRDefault="003D7968" w:rsidP="0091466F">
      <w:pPr>
        <w:jc w:val="both"/>
        <w:rPr>
          <w:rFonts w:ascii="Arial Unicode MS" w:eastAsia="Arial Unicode MS" w:hAnsi="Arial Unicode MS" w:cs="Arial Unicode MS"/>
          <w:b/>
        </w:rPr>
      </w:pPr>
      <w:r w:rsidRPr="007A76E7">
        <w:rPr>
          <w:rFonts w:ascii="Arial Unicode MS" w:eastAsia="Arial Unicode MS" w:hAnsi="Arial Unicode MS" w:cs="Arial Unicode MS"/>
          <w:b/>
        </w:rPr>
        <w:t>En cuanto a programas escolares:</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El referente básico y sustancial se basa en la diferencia individual y en las “funciones vitales” (taba 1983) del estudiante al articular contenido - vida.</w:t>
      </w:r>
    </w:p>
    <w:p w:rsidR="003D7968" w:rsidRPr="006712EF" w:rsidRDefault="003D7968" w:rsidP="0091466F">
      <w:pPr>
        <w:jc w:val="both"/>
        <w:rPr>
          <w:rFonts w:ascii="Arial Unicode MS" w:eastAsia="Arial Unicode MS" w:hAnsi="Arial Unicode MS" w:cs="Arial Unicode MS"/>
        </w:rPr>
      </w:pPr>
    </w:p>
    <w:p w:rsidR="003D7968" w:rsidRPr="007A76E7" w:rsidRDefault="003D7968" w:rsidP="0091466F">
      <w:pPr>
        <w:jc w:val="both"/>
        <w:rPr>
          <w:rFonts w:ascii="Arial Unicode MS" w:eastAsia="Arial Unicode MS" w:hAnsi="Arial Unicode MS" w:cs="Arial Unicode MS"/>
          <w:b/>
        </w:rPr>
      </w:pPr>
      <w:r w:rsidRPr="007A76E7">
        <w:rPr>
          <w:rFonts w:ascii="Arial Unicode MS" w:eastAsia="Arial Unicode MS" w:hAnsi="Arial Unicode MS" w:cs="Arial Unicode MS"/>
          <w:b/>
        </w:rPr>
        <w:t>En cuanto al método:</w:t>
      </w:r>
    </w:p>
    <w:p w:rsidR="003D7968" w:rsidRPr="007A76E7" w:rsidRDefault="003D7968" w:rsidP="0091466F">
      <w:pPr>
        <w:jc w:val="both"/>
        <w:rPr>
          <w:rFonts w:ascii="Arial Unicode MS" w:eastAsia="Arial Unicode MS" w:hAnsi="Arial Unicode MS" w:cs="Arial Unicode MS"/>
          <w:b/>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Debe abordarse al tener como eje del proceso al niño (</w:t>
      </w:r>
      <w:proofErr w:type="spellStart"/>
      <w:r w:rsidRPr="006712EF">
        <w:rPr>
          <w:rFonts w:ascii="Arial Unicode MS" w:eastAsia="Arial Unicode MS" w:hAnsi="Arial Unicode MS" w:cs="Arial Unicode MS"/>
        </w:rPr>
        <w:t>Paldocentrismo</w:t>
      </w:r>
      <w:proofErr w:type="spellEnd"/>
      <w:r w:rsidRPr="006712EF">
        <w:rPr>
          <w:rFonts w:ascii="Arial Unicode MS" w:eastAsia="Arial Unicode MS" w:hAnsi="Arial Unicode MS" w:cs="Arial Unicode MS"/>
        </w:rPr>
        <w:t xml:space="preserve"> o </w:t>
      </w:r>
      <w:proofErr w:type="spellStart"/>
      <w:r w:rsidRPr="006712EF">
        <w:rPr>
          <w:rFonts w:ascii="Arial Unicode MS" w:eastAsia="Arial Unicode MS" w:hAnsi="Arial Unicode MS" w:cs="Arial Unicode MS"/>
        </w:rPr>
        <w:t>puerocentrismo</w:t>
      </w:r>
      <w:proofErr w:type="spellEnd"/>
      <w:r w:rsidRPr="006712EF">
        <w:rPr>
          <w:rFonts w:ascii="Arial Unicode MS" w:eastAsia="Arial Unicode MS" w:hAnsi="Arial Unicode MS" w:cs="Arial Unicode MS"/>
        </w:rPr>
        <w:t>).</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Debe ser lúdico y activo en correspondencia con el desarrollo espontáneo en la libertad.</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Debe ser más psicológico para que el niño aprenda a clarificar los frutos de su propia observación y experiencia, antes que la de los demás.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Debe construirse en forma experimental con base en las capacitaciones de cada cual.</w:t>
      </w:r>
    </w:p>
    <w:p w:rsidR="003D7968" w:rsidRPr="006712EF" w:rsidRDefault="003D7968" w:rsidP="0091466F">
      <w:pPr>
        <w:jc w:val="both"/>
        <w:rPr>
          <w:rFonts w:ascii="Arial Unicode MS" w:eastAsia="Arial Unicode MS" w:hAnsi="Arial Unicode MS" w:cs="Arial Unicode MS"/>
        </w:rPr>
      </w:pPr>
    </w:p>
    <w:p w:rsidR="003D7968" w:rsidRPr="007A76E7" w:rsidRDefault="003D7968" w:rsidP="0091466F">
      <w:pPr>
        <w:jc w:val="both"/>
        <w:rPr>
          <w:rFonts w:ascii="Arial Unicode MS" w:eastAsia="Arial Unicode MS" w:hAnsi="Arial Unicode MS" w:cs="Arial Unicode MS"/>
          <w:b/>
        </w:rPr>
      </w:pPr>
      <w:r w:rsidRPr="007A76E7">
        <w:rPr>
          <w:rFonts w:ascii="Arial Unicode MS" w:eastAsia="Arial Unicode MS" w:hAnsi="Arial Unicode MS" w:cs="Arial Unicode MS"/>
          <w:b/>
        </w:rPr>
        <w:t>En cuanto a la educación:</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Debe estar al servicio de la formación de un libre pensador y de un ciudadano democrático.</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Debe girar en torno de la autonomía, la libertad, el ingenio y el desarrollo de la personalidad del niño(a).</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La pedagogía activa es un proyecto histórico – pedagógico centrado en la autonomía del hombre como principio rector de una sociedad democrática pluralista y tolerante; Propugnadora del desarrollo de la pedagogía del error cuando éste se convierte en una opción para reconstruir procesos de enseñanza y aprendizaje. </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A partir de esas concepciones educativas se establecen los criterios más importantes con los cuales se lleva a cabo el trabajo con los estudiantes.</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A pesar de ser un proceso guiado en gran parte por el auto- aprendizaje y la construcción de los propios conocimientos, se tienen en cuenta ayudas didácticas que facilitan dicho proceso, proporcionan mayor motivación en los estudiantes y complementan los aprendizajes.</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Los estudiantes del preescolar plasman los conceptos teóricos que adquieren, en actividades prácticas que desarrollan en sus cuadernos de tareas.</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Además con el fin de dinamizar la adquisición de un eficaz conocimiento, se utilizan diversos materiales didácticos y ayudas educativas de acuerdo con las dimensiones de desarrollo, aprovechados en espacios como el juego libre y las actividades grupales, entre estos contamos con:</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Dimensión cognitiva: </w:t>
      </w:r>
      <w:proofErr w:type="spellStart"/>
      <w:r w:rsidRPr="006712EF">
        <w:rPr>
          <w:rFonts w:ascii="Arial Unicode MS" w:eastAsia="Arial Unicode MS" w:hAnsi="Arial Unicode MS" w:cs="Arial Unicode MS"/>
        </w:rPr>
        <w:t>Estralandias</w:t>
      </w:r>
      <w:proofErr w:type="spellEnd"/>
      <w:r w:rsidRPr="006712EF">
        <w:rPr>
          <w:rFonts w:ascii="Arial Unicode MS" w:eastAsia="Arial Unicode MS" w:hAnsi="Arial Unicode MS" w:cs="Arial Unicode MS"/>
        </w:rPr>
        <w:t xml:space="preserve">, mecanos, bloques lógicos rompecabezas, </w:t>
      </w:r>
      <w:proofErr w:type="spellStart"/>
      <w:r w:rsidRPr="006712EF">
        <w:rPr>
          <w:rFonts w:ascii="Arial Unicode MS" w:eastAsia="Arial Unicode MS" w:hAnsi="Arial Unicode MS" w:cs="Arial Unicode MS"/>
        </w:rPr>
        <w:t>dominóes</w:t>
      </w:r>
      <w:proofErr w:type="spellEnd"/>
      <w:r w:rsidRPr="006712EF">
        <w:rPr>
          <w:rFonts w:ascii="Arial Unicode MS" w:eastAsia="Arial Unicode MS" w:hAnsi="Arial Unicode MS" w:cs="Arial Unicode MS"/>
        </w:rPr>
        <w:t xml:space="preserve">,  </w:t>
      </w:r>
      <w:proofErr w:type="spellStart"/>
      <w:r w:rsidRPr="006712EF">
        <w:rPr>
          <w:rFonts w:ascii="Arial Unicode MS" w:eastAsia="Arial Unicode MS" w:hAnsi="Arial Unicode MS" w:cs="Arial Unicode MS"/>
        </w:rPr>
        <w:t>encajables</w:t>
      </w:r>
      <w:proofErr w:type="spellEnd"/>
      <w:r w:rsidRPr="006712EF">
        <w:rPr>
          <w:rFonts w:ascii="Arial Unicode MS" w:eastAsia="Arial Unicode MS" w:hAnsi="Arial Unicode MS" w:cs="Arial Unicode MS"/>
        </w:rPr>
        <w:t xml:space="preserve">, loterías, </w:t>
      </w:r>
      <w:proofErr w:type="spellStart"/>
      <w:r w:rsidRPr="006712EF">
        <w:rPr>
          <w:rFonts w:ascii="Arial Unicode MS" w:eastAsia="Arial Unicode MS" w:hAnsi="Arial Unicode MS" w:cs="Arial Unicode MS"/>
        </w:rPr>
        <w:t>geoplanos</w:t>
      </w:r>
      <w:proofErr w:type="spellEnd"/>
      <w:r w:rsidRPr="006712EF">
        <w:rPr>
          <w:rFonts w:ascii="Arial Unicode MS" w:eastAsia="Arial Unicode MS" w:hAnsi="Arial Unicode MS" w:cs="Arial Unicode MS"/>
        </w:rPr>
        <w:t xml:space="preserve">, </w:t>
      </w:r>
      <w:r>
        <w:rPr>
          <w:rFonts w:ascii="Arial Unicode MS" w:eastAsia="Arial Unicode MS" w:hAnsi="Arial Unicode MS" w:cs="Arial Unicode MS"/>
        </w:rPr>
        <w:t xml:space="preserve"> </w:t>
      </w:r>
      <w:r w:rsidR="00511528" w:rsidRPr="006712EF">
        <w:rPr>
          <w:rFonts w:ascii="Arial Unicode MS" w:eastAsia="Arial Unicode MS" w:hAnsi="Arial Unicode MS" w:cs="Arial Unicode MS"/>
        </w:rPr>
        <w:t>ensartados,</w:t>
      </w:r>
      <w:r w:rsidRPr="006712EF">
        <w:rPr>
          <w:rFonts w:ascii="Arial Unicode MS" w:eastAsia="Arial Unicode MS" w:hAnsi="Arial Unicode MS" w:cs="Arial Unicode MS"/>
        </w:rPr>
        <w:t xml:space="preserve"> ábacos y otros.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Dimensión comunicativa: Cuentos, </w:t>
      </w:r>
      <w:proofErr w:type="spellStart"/>
      <w:r w:rsidRPr="006712EF">
        <w:rPr>
          <w:rFonts w:ascii="Arial Unicode MS" w:eastAsia="Arial Unicode MS" w:hAnsi="Arial Unicode MS" w:cs="Arial Unicode MS"/>
        </w:rPr>
        <w:t>Cassettes</w:t>
      </w:r>
      <w:proofErr w:type="spellEnd"/>
      <w:r w:rsidRPr="006712EF">
        <w:rPr>
          <w:rFonts w:ascii="Arial Unicode MS" w:eastAsia="Arial Unicode MS" w:hAnsi="Arial Unicode MS" w:cs="Arial Unicode MS"/>
        </w:rPr>
        <w:t>, videos, frisos y otros.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Dimensión estética: Títeres, instrumentos musicales, crayolas, temperas, plastilina, arcilla y otros.</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Dimensión corporal: Pelotas, colchonetas, ping </w:t>
      </w:r>
      <w:proofErr w:type="spellStart"/>
      <w:r w:rsidRPr="006712EF">
        <w:rPr>
          <w:rFonts w:ascii="Arial Unicode MS" w:eastAsia="Arial Unicode MS" w:hAnsi="Arial Unicode MS" w:cs="Arial Unicode MS"/>
        </w:rPr>
        <w:t>pong</w:t>
      </w:r>
      <w:proofErr w:type="spellEnd"/>
      <w:r w:rsidRPr="006712EF">
        <w:rPr>
          <w:rFonts w:ascii="Arial Unicode MS" w:eastAsia="Arial Unicode MS" w:hAnsi="Arial Unicode MS" w:cs="Arial Unicode MS"/>
        </w:rPr>
        <w:t>, aros, obstáculos de madera, zona de juegos, lazos, bastones, arenero, llantas, zancos y otros</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Es importante destacar que dentro del trabajo pedagógico llevado a cabo con los estudiantes, se les brinda la posibilidad de  incrementando su conocimiento  en inglés  y computadoras con el fin de </w:t>
      </w:r>
      <w:proofErr w:type="spellStart"/>
      <w:r w:rsidRPr="006712EF">
        <w:rPr>
          <w:rFonts w:ascii="Arial Unicode MS" w:eastAsia="Arial Unicode MS" w:hAnsi="Arial Unicode MS" w:cs="Arial Unicode MS"/>
        </w:rPr>
        <w:t>vivenciar</w:t>
      </w:r>
      <w:proofErr w:type="spellEnd"/>
      <w:r w:rsidRPr="006712EF">
        <w:rPr>
          <w:rFonts w:ascii="Arial Unicode MS" w:eastAsia="Arial Unicode MS" w:hAnsi="Arial Unicode MS" w:cs="Arial Unicode MS"/>
        </w:rPr>
        <w:t xml:space="preserve"> las teorías y conocimientos expuestos en el aula de clase y de crear otros espacios de aprendizaje donde el estudiante se involucre con elementos científicos y tecnológicos que lo complementen.</w:t>
      </w:r>
    </w:p>
    <w:p w:rsidR="003D7968" w:rsidRPr="006712EF" w:rsidRDefault="003D7968" w:rsidP="0091466F">
      <w:pPr>
        <w:jc w:val="both"/>
        <w:rPr>
          <w:rFonts w:ascii="Arial Unicode MS" w:eastAsia="Arial Unicode MS" w:hAnsi="Arial Unicode MS" w:cs="Arial Unicode MS"/>
        </w:rPr>
      </w:pP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lastRenderedPageBreak/>
        <w:t>Los niños del preescolar llevan a cabo su proceso de aprendizaje con la orientación y guía de cada uno de los docentes que hacen parte de él.</w:t>
      </w:r>
    </w:p>
    <w:p w:rsidR="003D7968" w:rsidRPr="006712EF"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 xml:space="preserve"> </w:t>
      </w:r>
    </w:p>
    <w:p w:rsidR="003D7968" w:rsidRDefault="003D7968" w:rsidP="0091466F">
      <w:pPr>
        <w:jc w:val="both"/>
        <w:rPr>
          <w:rFonts w:ascii="Arial Unicode MS" w:eastAsia="Arial Unicode MS" w:hAnsi="Arial Unicode MS" w:cs="Arial Unicode MS"/>
        </w:rPr>
      </w:pPr>
      <w:r w:rsidRPr="006712EF">
        <w:rPr>
          <w:rFonts w:ascii="Arial Unicode MS" w:eastAsia="Arial Unicode MS" w:hAnsi="Arial Unicode MS" w:cs="Arial Unicode MS"/>
        </w:rPr>
        <w:t>Ellos desde su propio que hacer pedagógico llegan a sus estudiantes a través de las canciones, cuentos, explicaciones, dibujos y preguntas directas sobre los diferentes temas a trabajar, llevando un ritmo propio con características particulares, pero que buscan un fin común:  Generar y posibilitar un ambiente para la construcción de los conocimientos.</w:t>
      </w:r>
    </w:p>
    <w:p w:rsidR="003D7968" w:rsidRDefault="003D7968" w:rsidP="0091466F">
      <w:pPr>
        <w:jc w:val="both"/>
        <w:rPr>
          <w:rFonts w:ascii="Arial Unicode MS" w:eastAsia="Arial Unicode MS" w:hAnsi="Arial Unicode MS" w:cs="Arial Unicode MS"/>
        </w:rPr>
      </w:pPr>
      <w:r>
        <w:rPr>
          <w:rFonts w:ascii="Arial Unicode MS" w:eastAsia="Arial Unicode MS" w:hAnsi="Arial Unicode MS" w:cs="Arial Unicode MS"/>
        </w:rPr>
        <w:t>A de mas el centro en la formación de jóvenes y adulto utiliza la metodología del programa transformemos.</w:t>
      </w:r>
    </w:p>
    <w:p w:rsidR="003D7968" w:rsidRDefault="003D7968" w:rsidP="0091466F">
      <w:pPr>
        <w:jc w:val="both"/>
        <w:rPr>
          <w:rFonts w:ascii="Arial Unicode MS" w:eastAsia="Arial Unicode MS" w:hAnsi="Arial Unicode MS" w:cs="Arial Unicode MS"/>
          <w:b/>
        </w:rPr>
      </w:pPr>
    </w:p>
    <w:p w:rsidR="00B5752A" w:rsidRPr="00AA0F7D" w:rsidRDefault="00B5752A" w:rsidP="00B5752A">
      <w:pPr>
        <w:rPr>
          <w:rFonts w:ascii="Arial Unicode MS" w:eastAsia="Arial Unicode MS" w:hAnsi="Arial Unicode MS" w:cs="Arial Unicode MS"/>
          <w:sz w:val="22"/>
          <w:szCs w:val="22"/>
        </w:rPr>
      </w:pPr>
      <w:r w:rsidRPr="00AA0F7D">
        <w:rPr>
          <w:rFonts w:ascii="Arial Unicode MS" w:eastAsia="Arial Unicode MS" w:hAnsi="Arial Unicode MS" w:cs="Arial Unicode MS"/>
          <w:b/>
          <w:sz w:val="22"/>
          <w:szCs w:val="22"/>
        </w:rPr>
        <w:t>3.2- CULTURA:</w:t>
      </w:r>
      <w:r w:rsidRPr="00AA0F7D">
        <w:rPr>
          <w:rFonts w:ascii="Arial Unicode MS" w:eastAsia="Arial Unicode MS" w:hAnsi="Arial Unicode MS" w:cs="Arial Unicode MS"/>
          <w:sz w:val="22"/>
          <w:szCs w:val="22"/>
        </w:rPr>
        <w:t xml:space="preserve"> identidad cordobesa o afro </w:t>
      </w:r>
      <w:proofErr w:type="spellStart"/>
      <w:r w:rsidRPr="00AA0F7D">
        <w:rPr>
          <w:rFonts w:ascii="Arial Unicode MS" w:eastAsia="Arial Unicode MS" w:hAnsi="Arial Unicode MS" w:cs="Arial Unicode MS"/>
          <w:sz w:val="22"/>
          <w:szCs w:val="22"/>
        </w:rPr>
        <w:t>sinuanidad</w:t>
      </w:r>
      <w:proofErr w:type="spellEnd"/>
      <w:r w:rsidRPr="00AA0F7D">
        <w:rPr>
          <w:rFonts w:ascii="Arial Unicode MS" w:eastAsia="Arial Unicode MS" w:hAnsi="Arial Unicode MS" w:cs="Arial Unicode MS"/>
          <w:sz w:val="22"/>
          <w:szCs w:val="22"/>
        </w:rPr>
        <w:t>.</w:t>
      </w:r>
    </w:p>
    <w:p w:rsidR="00B5752A" w:rsidRPr="00AA0F7D" w:rsidRDefault="00B5752A" w:rsidP="00B5752A">
      <w:pPr>
        <w:rPr>
          <w:rFonts w:ascii="Arial Unicode MS" w:eastAsia="Arial Unicode MS" w:hAnsi="Arial Unicode MS" w:cs="Arial Unicode MS"/>
          <w:sz w:val="22"/>
          <w:szCs w:val="22"/>
        </w:rPr>
      </w:pPr>
    </w:p>
    <w:p w:rsidR="00B5752A" w:rsidRPr="00AA0F7D" w:rsidRDefault="00B5752A" w:rsidP="00B5752A">
      <w:pPr>
        <w:rPr>
          <w:rFonts w:ascii="Arial Unicode MS" w:eastAsia="Arial Unicode MS" w:hAnsi="Arial Unicode MS" w:cs="Arial Unicode MS"/>
          <w:sz w:val="22"/>
          <w:szCs w:val="22"/>
        </w:rPr>
      </w:pPr>
      <w:r w:rsidRPr="00AA0F7D">
        <w:rPr>
          <w:rFonts w:ascii="Arial Unicode MS" w:eastAsia="Arial Unicode MS" w:hAnsi="Arial Unicode MS" w:cs="Arial Unicode MS"/>
          <w:b/>
          <w:sz w:val="22"/>
          <w:szCs w:val="22"/>
        </w:rPr>
        <w:t>3.3-COMPETENCIAS:</w:t>
      </w:r>
      <w:r w:rsidRPr="00AA0F7D">
        <w:rPr>
          <w:rFonts w:ascii="Arial Unicode MS" w:eastAsia="Arial Unicode MS" w:hAnsi="Arial Unicode MS" w:cs="Arial Unicode MS"/>
          <w:sz w:val="22"/>
          <w:szCs w:val="22"/>
        </w:rPr>
        <w:t xml:space="preserve"> básicas, ciudadanas y laborales generales.</w:t>
      </w:r>
    </w:p>
    <w:p w:rsidR="00B5752A" w:rsidRPr="00AA0F7D" w:rsidRDefault="00B5752A" w:rsidP="00B5752A">
      <w:pPr>
        <w:rPr>
          <w:rFonts w:ascii="Arial Unicode MS" w:eastAsia="Arial Unicode MS" w:hAnsi="Arial Unicode MS" w:cs="Arial Unicode MS"/>
          <w:b/>
          <w:sz w:val="22"/>
          <w:szCs w:val="22"/>
        </w:rPr>
      </w:pPr>
    </w:p>
    <w:p w:rsidR="00B5752A" w:rsidRPr="00AA0F7D" w:rsidRDefault="00B5752A" w:rsidP="00B5752A">
      <w:pPr>
        <w:rPr>
          <w:rFonts w:ascii="Arial Unicode MS" w:eastAsia="Arial Unicode MS" w:hAnsi="Arial Unicode MS" w:cs="Arial Unicode MS"/>
          <w:b/>
          <w:sz w:val="22"/>
          <w:szCs w:val="22"/>
        </w:rPr>
      </w:pPr>
      <w:r w:rsidRPr="00AA0F7D">
        <w:rPr>
          <w:rFonts w:ascii="Arial Unicode MS" w:eastAsia="Arial Unicode MS" w:hAnsi="Arial Unicode MS" w:cs="Arial Unicode MS"/>
          <w:b/>
          <w:sz w:val="22"/>
          <w:szCs w:val="22"/>
        </w:rPr>
        <w:t>3.4-PLAN DE ESTUDIO.</w:t>
      </w:r>
    </w:p>
    <w:p w:rsidR="00B5752A" w:rsidRPr="00AA0F7D" w:rsidRDefault="00B5752A" w:rsidP="00B5752A">
      <w:pPr>
        <w:rPr>
          <w:rFonts w:ascii="Arial Unicode MS" w:eastAsia="Arial Unicode MS" w:hAnsi="Arial Unicode MS" w:cs="Arial Unicode MS"/>
          <w:sz w:val="22"/>
          <w:szCs w:val="22"/>
        </w:rPr>
      </w:pPr>
      <w:r w:rsidRPr="00AA0F7D">
        <w:rPr>
          <w:rFonts w:ascii="Arial Unicode MS" w:eastAsia="Arial Unicode MS" w:hAnsi="Arial Unicode MS" w:cs="Arial Unicode MS"/>
          <w:sz w:val="22"/>
          <w:szCs w:val="22"/>
        </w:rPr>
        <w:t>: Este diseñado basado en los estándares y competencia fijados por el ministerio de educación nacional y su estructura y componente es el siguiente.</w:t>
      </w:r>
    </w:p>
    <w:p w:rsidR="00B5752A" w:rsidRDefault="00B5752A" w:rsidP="00B5752A">
      <w:pPr>
        <w:rPr>
          <w:rFonts w:ascii="Arial Unicode MS" w:eastAsia="Arial Unicode MS" w:hAnsi="Arial Unicode MS" w:cs="Arial Unicode MS"/>
          <w:b/>
        </w:rPr>
      </w:pPr>
    </w:p>
    <w:p w:rsidR="00B5752A" w:rsidRDefault="00EC0DCD" w:rsidP="00B5752A">
      <w:pPr>
        <w:rPr>
          <w:rFonts w:ascii="Arial Unicode MS" w:eastAsia="Arial Unicode MS" w:hAnsi="Arial Unicode MS" w:cs="Arial Unicode MS"/>
          <w:b/>
        </w:rPr>
      </w:pPr>
      <w:r>
        <w:rPr>
          <w:rFonts w:ascii="Arial Unicode MS" w:eastAsia="Arial Unicode MS" w:hAnsi="Arial Unicode MS" w:cs="Arial Unicode MS"/>
          <w:b/>
        </w:rPr>
        <w:t>3.5</w:t>
      </w:r>
      <w:r w:rsidR="00B5752A">
        <w:rPr>
          <w:rFonts w:ascii="Arial Unicode MS" w:eastAsia="Arial Unicode MS" w:hAnsi="Arial Unicode MS" w:cs="Arial Unicode MS"/>
          <w:b/>
        </w:rPr>
        <w:t>-</w:t>
      </w:r>
      <w:r w:rsidR="00B5752A" w:rsidRPr="00EB499B">
        <w:rPr>
          <w:rFonts w:ascii="Arial Unicode MS" w:eastAsia="Arial Unicode MS" w:hAnsi="Arial Unicode MS" w:cs="Arial Unicode MS"/>
          <w:b/>
        </w:rPr>
        <w:t>EDUCACIÓN  OBLIGATORIA</w:t>
      </w:r>
      <w:r w:rsidR="00B5752A">
        <w:rPr>
          <w:rFonts w:ascii="Arial Unicode MS" w:eastAsia="Arial Unicode MS" w:hAnsi="Arial Unicode MS" w:cs="Arial Unicode MS"/>
          <w:b/>
        </w:rPr>
        <w:t>.</w:t>
      </w:r>
    </w:p>
    <w:p w:rsidR="00B5752A" w:rsidRDefault="00B5752A" w:rsidP="00B5752A">
      <w:pPr>
        <w:rPr>
          <w:rFonts w:ascii="Arial Unicode MS" w:eastAsia="Arial Unicode MS" w:hAnsi="Arial Unicode MS" w:cs="Arial Unicode MS"/>
          <w:b/>
        </w:rPr>
      </w:pPr>
    </w:p>
    <w:p w:rsidR="00B5752A" w:rsidRPr="008235C2" w:rsidRDefault="00B5752A" w:rsidP="00B5752A">
      <w:pPr>
        <w:rPr>
          <w:rFonts w:ascii="Arial Unicode MS" w:eastAsia="Arial Unicode MS" w:hAnsi="Arial Unicode MS" w:cs="Arial Unicode MS"/>
        </w:rPr>
      </w:pPr>
      <w:r w:rsidRPr="008235C2">
        <w:rPr>
          <w:rFonts w:ascii="Arial Unicode MS" w:eastAsia="Arial Unicode MS" w:hAnsi="Arial Unicode MS" w:cs="Arial Unicode MS"/>
        </w:rPr>
        <w:t>Se desarrolla a través de proyectos transversales en las aéreas obligatoria.</w:t>
      </w:r>
    </w:p>
    <w:p w:rsidR="00B5752A" w:rsidRDefault="00B5752A" w:rsidP="00B5752A">
      <w:pPr>
        <w:rPr>
          <w:rFonts w:ascii="Arial Unicode MS" w:eastAsia="Arial Unicode MS" w:hAnsi="Arial Unicode MS" w:cs="Arial Unicode MS"/>
          <w:b/>
        </w:rPr>
      </w:pPr>
    </w:p>
    <w:p w:rsidR="00B5752A" w:rsidRDefault="00B5752A" w:rsidP="00B5752A">
      <w:pPr>
        <w:rPr>
          <w:rFonts w:ascii="Arial Unicode MS" w:eastAsia="Arial Unicode MS" w:hAnsi="Arial Unicode MS" w:cs="Arial Unicode MS"/>
          <w:b/>
        </w:rPr>
      </w:pPr>
      <w:r>
        <w:rPr>
          <w:rFonts w:ascii="Arial Unicode MS" w:eastAsia="Arial Unicode MS" w:hAnsi="Arial Unicode MS" w:cs="Arial Unicode MS"/>
          <w:b/>
        </w:rPr>
        <w:t>3.4.1.-</w:t>
      </w:r>
      <w:r w:rsidRPr="00EB499B">
        <w:rPr>
          <w:rFonts w:ascii="Arial Unicode MS" w:eastAsia="Arial Unicode MS" w:hAnsi="Arial Unicode MS" w:cs="Arial Unicode MS"/>
          <w:b/>
        </w:rPr>
        <w:t xml:space="preserve">PROYECTOS PEDAGOGICOS </w:t>
      </w:r>
    </w:p>
    <w:p w:rsidR="00B5752A" w:rsidRDefault="00B5752A" w:rsidP="00B5752A">
      <w:pPr>
        <w:rPr>
          <w:rFonts w:ascii="Arial Unicode MS" w:eastAsia="Arial Unicode MS" w:hAnsi="Arial Unicode MS" w:cs="Arial Unicode MS"/>
          <w:b/>
        </w:rPr>
      </w:pPr>
    </w:p>
    <w:p w:rsidR="00B5752A" w:rsidRPr="00EB499B" w:rsidRDefault="00B5752A" w:rsidP="00B5752A">
      <w:pPr>
        <w:rPr>
          <w:rFonts w:ascii="Arial Unicode MS" w:eastAsia="Arial Unicode MS" w:hAnsi="Arial Unicode MS" w:cs="Arial Unicode MS"/>
          <w:b/>
        </w:rPr>
      </w:pPr>
      <w:r>
        <w:rPr>
          <w:rFonts w:ascii="Arial Unicode MS" w:eastAsia="Arial Unicode MS" w:hAnsi="Arial Unicode MS" w:cs="Arial Unicode MS"/>
          <w:b/>
        </w:rPr>
        <w:t>3.4.1-</w:t>
      </w:r>
      <w:r w:rsidRPr="00EB499B">
        <w:rPr>
          <w:rFonts w:ascii="Arial Unicode MS" w:eastAsia="Arial Unicode MS" w:hAnsi="Arial Unicode MS" w:cs="Arial Unicode MS"/>
          <w:b/>
        </w:rPr>
        <w:t xml:space="preserve">PROYECTO PARA </w:t>
      </w:r>
      <w:r>
        <w:rPr>
          <w:rFonts w:ascii="Arial Unicode MS" w:eastAsia="Arial Unicode MS" w:hAnsi="Arial Unicode MS" w:cs="Arial Unicode MS"/>
          <w:b/>
        </w:rPr>
        <w:t xml:space="preserve"> </w:t>
      </w:r>
      <w:r w:rsidRPr="00EB499B">
        <w:rPr>
          <w:rFonts w:ascii="Arial Unicode MS" w:eastAsia="Arial Unicode MS" w:hAnsi="Arial Unicode MS" w:cs="Arial Unicode MS"/>
          <w:b/>
        </w:rPr>
        <w:t>EL USO Y APROVECHAMIENTO DEL TIEMPO   LIBRE</w:t>
      </w:r>
      <w:r>
        <w:rPr>
          <w:rFonts w:ascii="Arial Unicode MS" w:eastAsia="Arial Unicode MS" w:hAnsi="Arial Unicode MS" w:cs="Arial Unicode MS"/>
          <w:b/>
        </w:rPr>
        <w:t>.</w:t>
      </w:r>
    </w:p>
    <w:p w:rsidR="00B5752A" w:rsidRPr="00EB499B" w:rsidRDefault="00B5752A" w:rsidP="00B5752A">
      <w:pPr>
        <w:rPr>
          <w:rFonts w:ascii="Arial Unicode MS" w:eastAsia="Arial Unicode MS" w:hAnsi="Arial Unicode MS" w:cs="Arial Unicode MS"/>
          <w:b/>
        </w:rPr>
      </w:pPr>
      <w:r w:rsidRPr="00EB499B">
        <w:rPr>
          <w:rFonts w:ascii="Arial Unicode MS" w:eastAsia="Arial Unicode MS" w:hAnsi="Arial Unicode MS" w:cs="Arial Unicode MS"/>
          <w:b/>
        </w:rPr>
        <w:t xml:space="preserve">  </w:t>
      </w:r>
      <w:r>
        <w:rPr>
          <w:rFonts w:ascii="Arial Unicode MS" w:eastAsia="Arial Unicode MS" w:hAnsi="Arial Unicode MS" w:cs="Arial Unicode MS"/>
          <w:b/>
        </w:rPr>
        <w:t>3.4.2-</w:t>
      </w:r>
      <w:r w:rsidRPr="00EB499B">
        <w:rPr>
          <w:rFonts w:ascii="Arial Unicode MS" w:eastAsia="Arial Unicode MS" w:hAnsi="Arial Unicode MS" w:cs="Arial Unicode MS"/>
          <w:b/>
        </w:rPr>
        <w:t>PROYECTO DE EDUCACION AMBIENTAL</w:t>
      </w:r>
      <w:r>
        <w:rPr>
          <w:rFonts w:ascii="Arial Unicode MS" w:eastAsia="Arial Unicode MS" w:hAnsi="Arial Unicode MS" w:cs="Arial Unicode MS"/>
          <w:b/>
        </w:rPr>
        <w:t>.</w:t>
      </w:r>
    </w:p>
    <w:p w:rsidR="00B5752A" w:rsidRPr="00EB499B" w:rsidRDefault="00B5752A" w:rsidP="00B5752A">
      <w:pPr>
        <w:rPr>
          <w:rFonts w:ascii="Arial Unicode MS" w:eastAsia="Arial Unicode MS" w:hAnsi="Arial Unicode MS" w:cs="Arial Unicode MS"/>
          <w:b/>
        </w:rPr>
      </w:pPr>
      <w:r w:rsidRPr="00EB499B">
        <w:rPr>
          <w:rFonts w:ascii="Arial Unicode MS" w:eastAsia="Arial Unicode MS" w:hAnsi="Arial Unicode MS" w:cs="Arial Unicode MS"/>
          <w:b/>
        </w:rPr>
        <w:t xml:space="preserve"> </w:t>
      </w:r>
      <w:r>
        <w:rPr>
          <w:rFonts w:ascii="Arial Unicode MS" w:eastAsia="Arial Unicode MS" w:hAnsi="Arial Unicode MS" w:cs="Arial Unicode MS"/>
          <w:b/>
        </w:rPr>
        <w:t>3.4.3-</w:t>
      </w:r>
      <w:r w:rsidRPr="00EB499B">
        <w:rPr>
          <w:rFonts w:ascii="Arial Unicode MS" w:eastAsia="Arial Unicode MS" w:hAnsi="Arial Unicode MS" w:cs="Arial Unicode MS"/>
          <w:b/>
        </w:rPr>
        <w:t xml:space="preserve"> PROYECTO DE EDUCACION SEXUAL</w:t>
      </w:r>
      <w:r>
        <w:rPr>
          <w:rFonts w:ascii="Arial Unicode MS" w:eastAsia="Arial Unicode MS" w:hAnsi="Arial Unicode MS" w:cs="Arial Unicode MS"/>
          <w:b/>
        </w:rPr>
        <w:t>.</w:t>
      </w:r>
    </w:p>
    <w:p w:rsidR="00B5752A" w:rsidRPr="00EB499B" w:rsidRDefault="00B5752A" w:rsidP="00B5752A">
      <w:pPr>
        <w:rPr>
          <w:rFonts w:ascii="Arial Unicode MS" w:eastAsia="Arial Unicode MS" w:hAnsi="Arial Unicode MS" w:cs="Arial Unicode MS"/>
          <w:b/>
        </w:rPr>
      </w:pPr>
      <w:r w:rsidRPr="00EB499B">
        <w:rPr>
          <w:rFonts w:ascii="Arial Unicode MS" w:eastAsia="Arial Unicode MS" w:hAnsi="Arial Unicode MS" w:cs="Arial Unicode MS"/>
          <w:b/>
        </w:rPr>
        <w:t xml:space="preserve">  </w:t>
      </w:r>
      <w:r>
        <w:rPr>
          <w:rFonts w:ascii="Arial Unicode MS" w:eastAsia="Arial Unicode MS" w:hAnsi="Arial Unicode MS" w:cs="Arial Unicode MS"/>
          <w:b/>
        </w:rPr>
        <w:t>3.4.4-</w:t>
      </w:r>
      <w:r w:rsidRPr="00EB499B">
        <w:rPr>
          <w:rFonts w:ascii="Arial Unicode MS" w:eastAsia="Arial Unicode MS" w:hAnsi="Arial Unicode MS" w:cs="Arial Unicode MS"/>
          <w:b/>
        </w:rPr>
        <w:t xml:space="preserve">PROYECTO DE EDUCACION PARA </w:t>
      </w:r>
      <w:smartTag w:uri="urn:schemas-microsoft-com:office:smarttags" w:element="PersonName">
        <w:smartTagPr>
          <w:attr w:name="ProductID" w:val="LA PAZ  Y"/>
        </w:smartTagPr>
        <w:r w:rsidRPr="00EB499B">
          <w:rPr>
            <w:rFonts w:ascii="Arial Unicode MS" w:eastAsia="Arial Unicode MS" w:hAnsi="Arial Unicode MS" w:cs="Arial Unicode MS"/>
            <w:b/>
          </w:rPr>
          <w:t>LA PAZ  Y</w:t>
        </w:r>
      </w:smartTag>
      <w:r w:rsidRPr="00EB499B">
        <w:rPr>
          <w:rFonts w:ascii="Arial Unicode MS" w:eastAsia="Arial Unicode MS" w:hAnsi="Arial Unicode MS" w:cs="Arial Unicode MS"/>
          <w:b/>
        </w:rPr>
        <w:t xml:space="preserve"> </w:t>
      </w:r>
      <w:smartTag w:uri="urn:schemas-microsoft-com:office:smarttags" w:element="PersonName">
        <w:smartTagPr>
          <w:attr w:name="ProductID" w:val="LA  DEMOCRACIA."/>
        </w:smartTagPr>
        <w:r w:rsidRPr="00EB499B">
          <w:rPr>
            <w:rFonts w:ascii="Arial Unicode MS" w:eastAsia="Arial Unicode MS" w:hAnsi="Arial Unicode MS" w:cs="Arial Unicode MS"/>
            <w:b/>
          </w:rPr>
          <w:t>LA  DEMOCRACIA</w:t>
        </w:r>
        <w:r>
          <w:rPr>
            <w:rFonts w:ascii="Arial Unicode MS" w:eastAsia="Arial Unicode MS" w:hAnsi="Arial Unicode MS" w:cs="Arial Unicode MS"/>
            <w:b/>
          </w:rPr>
          <w:t>.</w:t>
        </w:r>
      </w:smartTag>
    </w:p>
    <w:p w:rsidR="00B5752A" w:rsidRDefault="00B5752A" w:rsidP="00B5752A">
      <w:pPr>
        <w:rPr>
          <w:rFonts w:ascii="Arial Unicode MS" w:eastAsia="Arial Unicode MS" w:hAnsi="Arial Unicode MS" w:cs="Arial Unicode MS"/>
          <w:b/>
        </w:rPr>
      </w:pPr>
    </w:p>
    <w:p w:rsidR="00B5752A" w:rsidRPr="00EC0DCD" w:rsidRDefault="00B5752A" w:rsidP="00B5752A">
      <w:pPr>
        <w:rPr>
          <w:rFonts w:ascii="Arial Unicode MS" w:eastAsia="Arial Unicode MS" w:hAnsi="Arial Unicode MS" w:cs="Arial Unicode MS"/>
        </w:rPr>
      </w:pPr>
      <w:r>
        <w:rPr>
          <w:rFonts w:ascii="Arial Unicode MS" w:eastAsia="Arial Unicode MS" w:hAnsi="Arial Unicode MS" w:cs="Arial Unicode MS"/>
          <w:b/>
        </w:rPr>
        <w:t>3.5-</w:t>
      </w:r>
      <w:r w:rsidRPr="00EB499B">
        <w:rPr>
          <w:rFonts w:ascii="Arial Unicode MS" w:eastAsia="Arial Unicode MS" w:hAnsi="Arial Unicode MS" w:cs="Arial Unicode MS"/>
          <w:b/>
        </w:rPr>
        <w:t>PROYECTOS PRODUCTIVOS</w:t>
      </w:r>
      <w:proofErr w:type="gramStart"/>
      <w:r w:rsidRPr="0052687B">
        <w:rPr>
          <w:rFonts w:ascii="Arial Unicode MS" w:eastAsia="Arial Unicode MS" w:hAnsi="Arial Unicode MS" w:cs="Arial Unicode MS"/>
        </w:rPr>
        <w:t>:.</w:t>
      </w:r>
      <w:proofErr w:type="gramEnd"/>
    </w:p>
    <w:p w:rsidR="00B5752A" w:rsidRPr="00EB499B" w:rsidRDefault="00B5752A" w:rsidP="00B5752A">
      <w:pPr>
        <w:rPr>
          <w:rFonts w:ascii="Arial Unicode MS" w:eastAsia="Arial Unicode MS" w:hAnsi="Arial Unicode MS" w:cs="Arial Unicode MS"/>
          <w:b/>
        </w:rPr>
      </w:pPr>
      <w:r w:rsidRPr="0052687B">
        <w:rPr>
          <w:rFonts w:ascii="Arial Unicode MS" w:eastAsia="Arial Unicode MS" w:hAnsi="Arial Unicode MS" w:cs="Arial Unicode MS"/>
        </w:rPr>
        <w:t>Se</w:t>
      </w:r>
      <w:r>
        <w:rPr>
          <w:rFonts w:ascii="Arial Unicode MS" w:eastAsia="Arial Unicode MS" w:hAnsi="Arial Unicode MS" w:cs="Arial Unicode MS"/>
        </w:rPr>
        <w:t xml:space="preserve"> desarrollaran en las asignaturas optativas</w:t>
      </w:r>
      <w:r w:rsidRPr="0052687B">
        <w:rPr>
          <w:rFonts w:ascii="Arial Unicode MS" w:eastAsia="Arial Unicode MS" w:hAnsi="Arial Unicode MS" w:cs="Arial Unicode MS"/>
        </w:rPr>
        <w:t xml:space="preserve"> de piscicultura y agropecuarias, </w:t>
      </w:r>
      <w:r>
        <w:rPr>
          <w:rFonts w:ascii="Arial Unicode MS" w:eastAsia="Arial Unicode MS" w:hAnsi="Arial Unicode MS" w:cs="Arial Unicode MS"/>
        </w:rPr>
        <w:t xml:space="preserve">y buscan fortalecer la cultura productiva y cultural del contexto socio cultural </w:t>
      </w:r>
      <w:proofErr w:type="spellStart"/>
      <w:r>
        <w:rPr>
          <w:rFonts w:ascii="Arial Unicode MS" w:eastAsia="Arial Unicode MS" w:hAnsi="Arial Unicode MS" w:cs="Arial Unicode MS"/>
        </w:rPr>
        <w:t xml:space="preserve">don </w:t>
      </w:r>
      <w:r>
        <w:rPr>
          <w:rFonts w:ascii="Arial Unicode MS" w:eastAsia="Arial Unicode MS" w:hAnsi="Arial Unicode MS" w:cs="Arial Unicode MS"/>
        </w:rPr>
        <w:lastRenderedPageBreak/>
        <w:t>de</w:t>
      </w:r>
      <w:proofErr w:type="spellEnd"/>
      <w:r>
        <w:rPr>
          <w:rFonts w:ascii="Arial Unicode MS" w:eastAsia="Arial Unicode MS" w:hAnsi="Arial Unicode MS" w:cs="Arial Unicode MS"/>
        </w:rPr>
        <w:t xml:space="preserve"> se encuentra ubicado el centro educativo,</w:t>
      </w:r>
      <w:r w:rsidRPr="0052687B">
        <w:rPr>
          <w:rFonts w:ascii="Arial Unicode MS" w:eastAsia="Arial Unicode MS" w:hAnsi="Arial Unicode MS" w:cs="Arial Unicode MS"/>
        </w:rPr>
        <w:t xml:space="preserve"> con la respectiva </w:t>
      </w:r>
      <w:r>
        <w:rPr>
          <w:rFonts w:ascii="Arial Unicode MS" w:eastAsia="Arial Unicode MS" w:hAnsi="Arial Unicode MS" w:cs="Arial Unicode MS"/>
        </w:rPr>
        <w:t>interdisciplinariedad.</w:t>
      </w:r>
    </w:p>
    <w:p w:rsidR="00B5752A" w:rsidRDefault="00B5752A" w:rsidP="00B5752A">
      <w:pPr>
        <w:rPr>
          <w:rFonts w:ascii="Arial Unicode MS" w:eastAsia="Arial Unicode MS" w:hAnsi="Arial Unicode MS" w:cs="Arial Unicode MS"/>
          <w:b/>
        </w:rPr>
      </w:pPr>
    </w:p>
    <w:p w:rsidR="00B5752A" w:rsidRPr="008235C2" w:rsidRDefault="00B5752A" w:rsidP="00B5752A">
      <w:pPr>
        <w:rPr>
          <w:rFonts w:ascii="Arial Unicode MS" w:eastAsia="Arial Unicode MS" w:hAnsi="Arial Unicode MS" w:cs="Arial Unicode MS"/>
          <w:b/>
        </w:rPr>
      </w:pPr>
      <w:r w:rsidRPr="008235C2">
        <w:rPr>
          <w:rFonts w:ascii="Arial Unicode MS" w:eastAsia="Arial Unicode MS" w:hAnsi="Arial Unicode MS" w:cs="Arial Unicode MS"/>
          <w:b/>
        </w:rPr>
        <w:t>3.5.1 PROYECTO DE PLANTAS MEDICINALES GRADOS 1º, 2 º Y 3º.</w:t>
      </w:r>
    </w:p>
    <w:p w:rsidR="00B5752A" w:rsidRDefault="00B5752A" w:rsidP="00B5752A">
      <w:pPr>
        <w:rPr>
          <w:rFonts w:ascii="Arial Unicode MS" w:eastAsia="Arial Unicode MS" w:hAnsi="Arial Unicode MS" w:cs="Arial Unicode MS"/>
          <w:b/>
        </w:rPr>
      </w:pPr>
    </w:p>
    <w:p w:rsidR="00B5752A" w:rsidRPr="008235C2" w:rsidRDefault="00B5752A" w:rsidP="00B5752A">
      <w:pPr>
        <w:rPr>
          <w:rFonts w:ascii="Arial Unicode MS" w:eastAsia="Arial Unicode MS" w:hAnsi="Arial Unicode MS" w:cs="Arial Unicode MS"/>
          <w:b/>
        </w:rPr>
      </w:pPr>
      <w:r w:rsidRPr="008235C2">
        <w:rPr>
          <w:rFonts w:ascii="Arial Unicode MS" w:eastAsia="Arial Unicode MS" w:hAnsi="Arial Unicode MS" w:cs="Arial Unicode MS"/>
          <w:b/>
        </w:rPr>
        <w:t>3.5.2. PROYECTO DE HORTALIZAS GRADOS 4</w:t>
      </w:r>
      <w:r>
        <w:rPr>
          <w:rFonts w:ascii="Arial Unicode MS" w:eastAsia="Arial Unicode MS" w:hAnsi="Arial Unicode MS" w:cs="Arial Unicode MS"/>
          <w:b/>
        </w:rPr>
        <w:t>º</w:t>
      </w:r>
      <w:r w:rsidRPr="008235C2">
        <w:rPr>
          <w:rFonts w:ascii="Arial Unicode MS" w:eastAsia="Arial Unicode MS" w:hAnsi="Arial Unicode MS" w:cs="Arial Unicode MS"/>
          <w:b/>
        </w:rPr>
        <w:t xml:space="preserve"> Y</w:t>
      </w:r>
      <w:r>
        <w:rPr>
          <w:rFonts w:ascii="Arial Unicode MS" w:eastAsia="Arial Unicode MS" w:hAnsi="Arial Unicode MS" w:cs="Arial Unicode MS"/>
          <w:b/>
        </w:rPr>
        <w:t xml:space="preserve"> </w:t>
      </w:r>
      <w:r w:rsidRPr="008235C2">
        <w:rPr>
          <w:rFonts w:ascii="Arial Unicode MS" w:eastAsia="Arial Unicode MS" w:hAnsi="Arial Unicode MS" w:cs="Arial Unicode MS"/>
          <w:b/>
        </w:rPr>
        <w:t>5</w:t>
      </w:r>
      <w:r>
        <w:rPr>
          <w:rFonts w:ascii="Arial Unicode MS" w:eastAsia="Arial Unicode MS" w:hAnsi="Arial Unicode MS" w:cs="Arial Unicode MS"/>
          <w:b/>
        </w:rPr>
        <w:t>º</w:t>
      </w:r>
      <w:r w:rsidRPr="008235C2">
        <w:rPr>
          <w:rFonts w:ascii="Arial Unicode MS" w:eastAsia="Arial Unicode MS" w:hAnsi="Arial Unicode MS" w:cs="Arial Unicode MS"/>
          <w:b/>
        </w:rPr>
        <w:t>.</w:t>
      </w:r>
    </w:p>
    <w:p w:rsidR="00B5752A" w:rsidRDefault="00B5752A" w:rsidP="00B5752A">
      <w:pPr>
        <w:rPr>
          <w:rFonts w:ascii="Arial Unicode MS" w:eastAsia="Arial Unicode MS" w:hAnsi="Arial Unicode MS" w:cs="Arial Unicode MS"/>
          <w:b/>
        </w:rPr>
      </w:pPr>
    </w:p>
    <w:p w:rsidR="00B5752A" w:rsidRPr="008235C2" w:rsidRDefault="00B5752A" w:rsidP="00B5752A">
      <w:pPr>
        <w:rPr>
          <w:rFonts w:ascii="Arial Unicode MS" w:eastAsia="Arial Unicode MS" w:hAnsi="Arial Unicode MS" w:cs="Arial Unicode MS"/>
          <w:b/>
        </w:rPr>
      </w:pPr>
      <w:r w:rsidRPr="008235C2">
        <w:rPr>
          <w:rFonts w:ascii="Arial Unicode MS" w:eastAsia="Arial Unicode MS" w:hAnsi="Arial Unicode MS" w:cs="Arial Unicode MS"/>
          <w:b/>
        </w:rPr>
        <w:t xml:space="preserve">3.5.3. PROYECTO DE PISCICULTORA GRADOS.6 </w:t>
      </w:r>
      <w:r>
        <w:rPr>
          <w:rFonts w:ascii="Arial Unicode MS" w:eastAsia="Arial Unicode MS" w:hAnsi="Arial Unicode MS" w:cs="Arial Unicode MS"/>
          <w:b/>
        </w:rPr>
        <w:t xml:space="preserve">º </w:t>
      </w:r>
      <w:r w:rsidRPr="008235C2">
        <w:rPr>
          <w:rFonts w:ascii="Arial Unicode MS" w:eastAsia="Arial Unicode MS" w:hAnsi="Arial Unicode MS" w:cs="Arial Unicode MS"/>
          <w:b/>
        </w:rPr>
        <w:t xml:space="preserve">Y </w:t>
      </w:r>
      <w:r>
        <w:rPr>
          <w:rFonts w:ascii="Arial Unicode MS" w:eastAsia="Arial Unicode MS" w:hAnsi="Arial Unicode MS" w:cs="Arial Unicode MS"/>
          <w:b/>
        </w:rPr>
        <w:t xml:space="preserve"> </w:t>
      </w:r>
      <w:r w:rsidRPr="008235C2">
        <w:rPr>
          <w:rFonts w:ascii="Arial Unicode MS" w:eastAsia="Arial Unicode MS" w:hAnsi="Arial Unicode MS" w:cs="Arial Unicode MS"/>
          <w:b/>
        </w:rPr>
        <w:t>7</w:t>
      </w:r>
      <w:r>
        <w:rPr>
          <w:rFonts w:ascii="Arial Unicode MS" w:eastAsia="Arial Unicode MS" w:hAnsi="Arial Unicode MS" w:cs="Arial Unicode MS"/>
          <w:b/>
        </w:rPr>
        <w:t>º</w:t>
      </w:r>
      <w:r w:rsidRPr="008235C2">
        <w:rPr>
          <w:rFonts w:ascii="Arial Unicode MS" w:eastAsia="Arial Unicode MS" w:hAnsi="Arial Unicode MS" w:cs="Arial Unicode MS"/>
          <w:b/>
        </w:rPr>
        <w:t>.</w:t>
      </w:r>
    </w:p>
    <w:p w:rsidR="00B5752A" w:rsidRDefault="00B5752A" w:rsidP="00B5752A">
      <w:pPr>
        <w:rPr>
          <w:rFonts w:ascii="Arial Unicode MS" w:eastAsia="Arial Unicode MS" w:hAnsi="Arial Unicode MS" w:cs="Arial Unicode MS"/>
          <w:b/>
        </w:rPr>
      </w:pPr>
    </w:p>
    <w:p w:rsidR="00B5752A" w:rsidRPr="008235C2" w:rsidRDefault="00B5752A" w:rsidP="00B5752A">
      <w:pPr>
        <w:rPr>
          <w:rFonts w:ascii="Arial Unicode MS" w:eastAsia="Arial Unicode MS" w:hAnsi="Arial Unicode MS" w:cs="Arial Unicode MS"/>
          <w:b/>
        </w:rPr>
      </w:pPr>
      <w:r w:rsidRPr="008235C2">
        <w:rPr>
          <w:rFonts w:ascii="Arial Unicode MS" w:eastAsia="Arial Unicode MS" w:hAnsi="Arial Unicode MS" w:cs="Arial Unicode MS"/>
          <w:b/>
        </w:rPr>
        <w:t xml:space="preserve">3.5.4. PROYECTO </w:t>
      </w:r>
      <w:r>
        <w:rPr>
          <w:rFonts w:ascii="Arial Unicode MS" w:eastAsia="Arial Unicode MS" w:hAnsi="Arial Unicode MS" w:cs="Arial Unicode MS"/>
          <w:b/>
        </w:rPr>
        <w:t xml:space="preserve"> </w:t>
      </w:r>
      <w:r w:rsidRPr="008235C2">
        <w:rPr>
          <w:rFonts w:ascii="Arial Unicode MS" w:eastAsia="Arial Unicode MS" w:hAnsi="Arial Unicode MS" w:cs="Arial Unicode MS"/>
          <w:b/>
        </w:rPr>
        <w:t>MEJORAMIENTO DEL ENTORNO</w:t>
      </w:r>
      <w:r>
        <w:rPr>
          <w:rFonts w:ascii="Arial Unicode MS" w:eastAsia="Arial Unicode MS" w:hAnsi="Arial Unicode MS" w:cs="Arial Unicode MS"/>
          <w:b/>
        </w:rPr>
        <w:t xml:space="preserve"> (MANEJO RESIDUOS SOLIDOS).</w:t>
      </w:r>
      <w:r w:rsidRPr="008235C2">
        <w:rPr>
          <w:rFonts w:ascii="Arial Unicode MS" w:eastAsia="Arial Unicode MS" w:hAnsi="Arial Unicode MS" w:cs="Arial Unicode MS"/>
          <w:b/>
        </w:rPr>
        <w:t xml:space="preserve"> GRADOS. 8 </w:t>
      </w:r>
      <w:r>
        <w:rPr>
          <w:rFonts w:ascii="Arial Unicode MS" w:eastAsia="Arial Unicode MS" w:hAnsi="Arial Unicode MS" w:cs="Arial Unicode MS"/>
          <w:b/>
        </w:rPr>
        <w:t xml:space="preserve">º </w:t>
      </w:r>
      <w:r w:rsidRPr="008235C2">
        <w:rPr>
          <w:rFonts w:ascii="Arial Unicode MS" w:eastAsia="Arial Unicode MS" w:hAnsi="Arial Unicode MS" w:cs="Arial Unicode MS"/>
          <w:b/>
        </w:rPr>
        <w:t>Y</w:t>
      </w:r>
      <w:r>
        <w:rPr>
          <w:rFonts w:ascii="Arial Unicode MS" w:eastAsia="Arial Unicode MS" w:hAnsi="Arial Unicode MS" w:cs="Arial Unicode MS"/>
          <w:b/>
        </w:rPr>
        <w:t xml:space="preserve"> </w:t>
      </w:r>
      <w:r w:rsidRPr="008235C2">
        <w:rPr>
          <w:rFonts w:ascii="Arial Unicode MS" w:eastAsia="Arial Unicode MS" w:hAnsi="Arial Unicode MS" w:cs="Arial Unicode MS"/>
          <w:b/>
        </w:rPr>
        <w:t xml:space="preserve"> 9</w:t>
      </w:r>
      <w:r>
        <w:rPr>
          <w:rFonts w:ascii="Arial Unicode MS" w:eastAsia="Arial Unicode MS" w:hAnsi="Arial Unicode MS" w:cs="Arial Unicode MS"/>
          <w:b/>
        </w:rPr>
        <w:t>º</w:t>
      </w:r>
      <w:r w:rsidRPr="008235C2">
        <w:rPr>
          <w:rFonts w:ascii="Arial Unicode MS" w:eastAsia="Arial Unicode MS" w:hAnsi="Arial Unicode MS" w:cs="Arial Unicode MS"/>
          <w:b/>
        </w:rPr>
        <w:t>.</w:t>
      </w:r>
    </w:p>
    <w:p w:rsidR="00B5752A" w:rsidRPr="0052687B" w:rsidRDefault="00B5752A" w:rsidP="00B5752A">
      <w:pPr>
        <w:rPr>
          <w:rFonts w:ascii="Arial Unicode MS" w:eastAsia="Arial Unicode MS" w:hAnsi="Arial Unicode MS" w:cs="Arial Unicode MS"/>
        </w:rPr>
      </w:pPr>
    </w:p>
    <w:p w:rsidR="00B5752A" w:rsidRPr="0052687B" w:rsidRDefault="00B5752A" w:rsidP="00B5752A">
      <w:pPr>
        <w:rPr>
          <w:rFonts w:ascii="Arial Unicode MS" w:eastAsia="Arial Unicode MS" w:hAnsi="Arial Unicode MS" w:cs="Arial Unicode MS"/>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EC0DCD" w:rsidRDefault="00EC0DCD" w:rsidP="00B5752A">
      <w:pPr>
        <w:ind w:left="80"/>
        <w:jc w:val="center"/>
        <w:rPr>
          <w:rFonts w:ascii="Arial" w:hAnsi="Arial"/>
          <w:b/>
        </w:rPr>
      </w:pPr>
    </w:p>
    <w:p w:rsidR="00B5752A" w:rsidRDefault="00B5752A" w:rsidP="00B5752A">
      <w:pPr>
        <w:ind w:left="80"/>
        <w:jc w:val="center"/>
        <w:rPr>
          <w:rFonts w:ascii="Arial" w:hAnsi="Arial"/>
          <w:b/>
        </w:rPr>
      </w:pPr>
      <w:r>
        <w:rPr>
          <w:rFonts w:ascii="Arial" w:hAnsi="Arial"/>
          <w:b/>
        </w:rPr>
        <w:lastRenderedPageBreak/>
        <w:t>4. COMPONENTE ADMINISTRATIVO.</w:t>
      </w:r>
    </w:p>
    <w:p w:rsidR="00B5752A" w:rsidRDefault="00B5752A" w:rsidP="00B5752A">
      <w:pPr>
        <w:jc w:val="both"/>
        <w:rPr>
          <w:rFonts w:ascii="Arial" w:hAnsi="Arial"/>
          <w:b/>
        </w:rPr>
      </w:pPr>
    </w:p>
    <w:p w:rsidR="00B5752A" w:rsidRPr="006039D5" w:rsidRDefault="00B5752A" w:rsidP="00B5752A">
      <w:pPr>
        <w:jc w:val="both"/>
        <w:rPr>
          <w:rFonts w:ascii="Arial Unicode MS" w:eastAsia="Arial Unicode MS" w:hAnsi="Arial Unicode MS" w:cs="Arial Unicode MS"/>
          <w:b/>
        </w:rPr>
      </w:pPr>
      <w:r>
        <w:rPr>
          <w:rFonts w:ascii="Arial Unicode MS" w:eastAsia="Arial Unicode MS" w:hAnsi="Arial Unicode MS" w:cs="Arial Unicode MS"/>
          <w:b/>
        </w:rPr>
        <w:t>4.1-</w:t>
      </w:r>
      <w:r w:rsidRPr="006039D5">
        <w:rPr>
          <w:rFonts w:ascii="Arial Unicode MS" w:eastAsia="Arial Unicode MS" w:hAnsi="Arial Unicode MS" w:cs="Arial Unicode MS"/>
          <w:b/>
        </w:rPr>
        <w:t>INFORMACION:</w:t>
      </w:r>
    </w:p>
    <w:p w:rsidR="00B5752A" w:rsidRPr="006039D5" w:rsidRDefault="00B5752A" w:rsidP="00B5752A">
      <w:pPr>
        <w:jc w:val="both"/>
        <w:rPr>
          <w:rFonts w:ascii="Arial Unicode MS" w:eastAsia="Arial Unicode MS" w:hAnsi="Arial Unicode MS" w:cs="Arial Unicode MS"/>
          <w:b/>
        </w:rPr>
      </w:pPr>
    </w:p>
    <w:p w:rsidR="00B5752A" w:rsidRPr="006039D5" w:rsidRDefault="00B5752A" w:rsidP="00B5752A">
      <w:pPr>
        <w:jc w:val="both"/>
        <w:rPr>
          <w:rFonts w:ascii="Arial Unicode MS" w:eastAsia="Arial Unicode MS" w:hAnsi="Arial Unicode MS" w:cs="Arial Unicode MS"/>
        </w:rPr>
      </w:pPr>
      <w:r w:rsidRPr="006039D5">
        <w:rPr>
          <w:rFonts w:ascii="Arial Unicode MS" w:eastAsia="Arial Unicode MS" w:hAnsi="Arial Unicode MS" w:cs="Arial Unicode MS"/>
        </w:rPr>
        <w:t xml:space="preserve">La información correspondiente al Centro Educativo Isla de los Milagros, estará sistematizada en una base de datos que contendrá lo siguiente: situación legal del plantel, registro estadístico (DANE), resolución 166, planta de personal, directivos, docentes, administrativos, estudiantes, admisión y permanencia, procesos de </w:t>
      </w:r>
      <w:r w:rsidR="00EC0DCD" w:rsidRPr="006039D5">
        <w:rPr>
          <w:rFonts w:ascii="Arial Unicode MS" w:eastAsia="Arial Unicode MS" w:hAnsi="Arial Unicode MS" w:cs="Arial Unicode MS"/>
        </w:rPr>
        <w:t>matrícula</w:t>
      </w:r>
      <w:r w:rsidRPr="006039D5">
        <w:rPr>
          <w:rFonts w:ascii="Arial Unicode MS" w:eastAsia="Arial Unicode MS" w:hAnsi="Arial Unicode MS" w:cs="Arial Unicode MS"/>
        </w:rPr>
        <w:t>, calendario escolar, etcétera.</w:t>
      </w:r>
    </w:p>
    <w:p w:rsidR="00B5752A" w:rsidRPr="006039D5" w:rsidRDefault="00B5752A" w:rsidP="00B5752A">
      <w:pPr>
        <w:jc w:val="both"/>
        <w:rPr>
          <w:rFonts w:ascii="Arial Unicode MS" w:eastAsia="Arial Unicode MS" w:hAnsi="Arial Unicode MS" w:cs="Arial Unicode MS"/>
        </w:rPr>
      </w:pPr>
    </w:p>
    <w:p w:rsidR="00B5752A" w:rsidRPr="006039D5" w:rsidRDefault="00B5752A" w:rsidP="00B5752A">
      <w:pPr>
        <w:jc w:val="both"/>
        <w:rPr>
          <w:rFonts w:ascii="Arial Unicode MS" w:eastAsia="Arial Unicode MS" w:hAnsi="Arial Unicode MS" w:cs="Arial Unicode MS"/>
          <w:b/>
        </w:rPr>
      </w:pPr>
      <w:r>
        <w:rPr>
          <w:rFonts w:ascii="Arial Unicode MS" w:eastAsia="Arial Unicode MS" w:hAnsi="Arial Unicode MS" w:cs="Arial Unicode MS"/>
          <w:b/>
        </w:rPr>
        <w:t>4.1.</w:t>
      </w:r>
      <w:r w:rsidRPr="006039D5">
        <w:rPr>
          <w:rFonts w:ascii="Arial Unicode MS" w:eastAsia="Arial Unicode MS" w:hAnsi="Arial Unicode MS" w:cs="Arial Unicode MS"/>
          <w:b/>
        </w:rPr>
        <w:t xml:space="preserve"> </w:t>
      </w:r>
      <w:r>
        <w:rPr>
          <w:rFonts w:ascii="Arial Unicode MS" w:eastAsia="Arial Unicode MS" w:hAnsi="Arial Unicode MS" w:cs="Arial Unicode MS"/>
          <w:b/>
        </w:rPr>
        <w:t>1-</w:t>
      </w:r>
      <w:r w:rsidRPr="006039D5">
        <w:rPr>
          <w:rFonts w:ascii="Arial Unicode MS" w:eastAsia="Arial Unicode MS" w:hAnsi="Arial Unicode MS" w:cs="Arial Unicode MS"/>
          <w:b/>
        </w:rPr>
        <w:t>REGISTRO:</w:t>
      </w:r>
    </w:p>
    <w:p w:rsidR="00B5752A" w:rsidRPr="006039D5" w:rsidRDefault="00B5752A" w:rsidP="00B5752A">
      <w:pPr>
        <w:jc w:val="both"/>
        <w:rPr>
          <w:rFonts w:ascii="Arial Unicode MS" w:eastAsia="Arial Unicode MS" w:hAnsi="Arial Unicode MS" w:cs="Arial Unicode MS"/>
        </w:rPr>
      </w:pPr>
    </w:p>
    <w:p w:rsidR="00B5752A" w:rsidRPr="006039D5" w:rsidRDefault="00B5752A" w:rsidP="00B5752A">
      <w:pPr>
        <w:jc w:val="both"/>
        <w:rPr>
          <w:rFonts w:ascii="Arial Unicode MS" w:eastAsia="Arial Unicode MS" w:hAnsi="Arial Unicode MS" w:cs="Arial Unicode MS"/>
        </w:rPr>
      </w:pPr>
      <w:r w:rsidRPr="006039D5">
        <w:rPr>
          <w:rFonts w:ascii="Arial Unicode MS" w:eastAsia="Arial Unicode MS" w:hAnsi="Arial Unicode MS" w:cs="Arial Unicode MS"/>
        </w:rPr>
        <w:t xml:space="preserve">Lo conforman aquellos documentos que recogen datos estadísticos como DANE, resolución 166, valoración y promoción, estadísticas de alumnos desertores y causas de deserción estudiantil. </w:t>
      </w:r>
    </w:p>
    <w:p w:rsidR="00B5752A" w:rsidRPr="006039D5" w:rsidRDefault="00B5752A" w:rsidP="00B5752A">
      <w:pPr>
        <w:jc w:val="both"/>
        <w:rPr>
          <w:rFonts w:ascii="Arial Unicode MS" w:eastAsia="Arial Unicode MS" w:hAnsi="Arial Unicode MS" w:cs="Arial Unicode MS"/>
        </w:rPr>
      </w:pPr>
    </w:p>
    <w:p w:rsidR="00B5752A" w:rsidRPr="006039D5" w:rsidRDefault="00B5752A" w:rsidP="00B5752A">
      <w:pPr>
        <w:jc w:val="both"/>
        <w:rPr>
          <w:rFonts w:ascii="Arial Unicode MS" w:eastAsia="Arial Unicode MS" w:hAnsi="Arial Unicode MS" w:cs="Arial Unicode MS"/>
          <w:b/>
        </w:rPr>
      </w:pPr>
      <w:r>
        <w:rPr>
          <w:rFonts w:ascii="Arial Unicode MS" w:eastAsia="Arial Unicode MS" w:hAnsi="Arial Unicode MS" w:cs="Arial Unicode MS"/>
          <w:b/>
        </w:rPr>
        <w:t>4.1.2-</w:t>
      </w:r>
      <w:r w:rsidRPr="006039D5">
        <w:rPr>
          <w:rFonts w:ascii="Arial Unicode MS" w:eastAsia="Arial Unicode MS" w:hAnsi="Arial Unicode MS" w:cs="Arial Unicode MS"/>
          <w:b/>
        </w:rPr>
        <w:t>ACTAS:</w:t>
      </w:r>
    </w:p>
    <w:p w:rsidR="00B5752A" w:rsidRPr="006039D5" w:rsidRDefault="00B5752A" w:rsidP="00B5752A">
      <w:pPr>
        <w:jc w:val="both"/>
        <w:rPr>
          <w:rFonts w:ascii="Arial Unicode MS" w:eastAsia="Arial Unicode MS" w:hAnsi="Arial Unicode MS" w:cs="Arial Unicode MS"/>
        </w:rPr>
      </w:pPr>
    </w:p>
    <w:p w:rsidR="00B5752A" w:rsidRPr="006039D5" w:rsidRDefault="00B5752A" w:rsidP="00B5752A">
      <w:pPr>
        <w:jc w:val="both"/>
        <w:rPr>
          <w:rFonts w:ascii="Arial Unicode MS" w:eastAsia="Arial Unicode MS" w:hAnsi="Arial Unicode MS" w:cs="Arial Unicode MS"/>
        </w:rPr>
      </w:pPr>
      <w:r w:rsidRPr="006039D5">
        <w:rPr>
          <w:rFonts w:ascii="Arial Unicode MS" w:eastAsia="Arial Unicode MS" w:hAnsi="Arial Unicode MS" w:cs="Arial Unicode MS"/>
        </w:rPr>
        <w:t>Se llevaran los libros de actas de: consejo directivo, consejo académico, comité de evaluación y promoción, reuniones de docentes, juntas de padres de familia, consejo de padres.</w:t>
      </w:r>
    </w:p>
    <w:p w:rsidR="00B5752A" w:rsidRPr="006039D5" w:rsidRDefault="00B5752A" w:rsidP="00B5752A">
      <w:pPr>
        <w:jc w:val="both"/>
        <w:rPr>
          <w:rFonts w:ascii="Arial Unicode MS" w:eastAsia="Arial Unicode MS" w:hAnsi="Arial Unicode MS" w:cs="Arial Unicode MS"/>
        </w:rPr>
      </w:pPr>
    </w:p>
    <w:p w:rsidR="00B5752A" w:rsidRPr="006039D5" w:rsidRDefault="00B5752A" w:rsidP="00B5752A">
      <w:pPr>
        <w:jc w:val="both"/>
        <w:rPr>
          <w:rFonts w:ascii="Arial Unicode MS" w:eastAsia="Arial Unicode MS" w:hAnsi="Arial Unicode MS" w:cs="Arial Unicode MS"/>
          <w:b/>
        </w:rPr>
      </w:pPr>
      <w:r>
        <w:rPr>
          <w:rFonts w:ascii="Arial Unicode MS" w:eastAsia="Arial Unicode MS" w:hAnsi="Arial Unicode MS" w:cs="Arial Unicode MS"/>
          <w:b/>
        </w:rPr>
        <w:t>4.1.3-</w:t>
      </w:r>
      <w:r w:rsidRPr="006039D5">
        <w:rPr>
          <w:rFonts w:ascii="Arial Unicode MS" w:eastAsia="Arial Unicode MS" w:hAnsi="Arial Unicode MS" w:cs="Arial Unicode MS"/>
          <w:b/>
        </w:rPr>
        <w:t>APOYO FINANCIERO:</w:t>
      </w:r>
    </w:p>
    <w:p w:rsidR="00B5752A" w:rsidRPr="006039D5" w:rsidRDefault="00B5752A" w:rsidP="00B5752A">
      <w:pPr>
        <w:jc w:val="both"/>
        <w:rPr>
          <w:rFonts w:ascii="Arial Unicode MS" w:eastAsia="Arial Unicode MS" w:hAnsi="Arial Unicode MS" w:cs="Arial Unicode MS"/>
          <w:b/>
        </w:rPr>
      </w:pPr>
    </w:p>
    <w:p w:rsidR="00B5752A" w:rsidRPr="006039D5" w:rsidRDefault="00B5752A" w:rsidP="00B5752A">
      <w:pPr>
        <w:jc w:val="both"/>
        <w:rPr>
          <w:rFonts w:ascii="Arial Unicode MS" w:eastAsia="Arial Unicode MS" w:hAnsi="Arial Unicode MS" w:cs="Arial Unicode MS"/>
        </w:rPr>
      </w:pPr>
      <w:r w:rsidRPr="006039D5">
        <w:rPr>
          <w:rFonts w:ascii="Arial Unicode MS" w:eastAsia="Arial Unicode MS" w:hAnsi="Arial Unicode MS" w:cs="Arial Unicode MS"/>
        </w:rPr>
        <w:t>Lo forman los aportes que se recolectan de actividades programadas con la comunidad , los aportes  municipal, departamental, nacional o de organizaciones sin ánimo de lucro, proyectos productivos u otras actividades que se realicen y que no vallan en contra de las normas y políticas del centro educativo y las normas vigente sobre la materia</w:t>
      </w:r>
      <w:proofErr w:type="gramStart"/>
      <w:r w:rsidRPr="006039D5">
        <w:rPr>
          <w:rFonts w:ascii="Arial Unicode MS" w:eastAsia="Arial Unicode MS" w:hAnsi="Arial Unicode MS" w:cs="Arial Unicode MS"/>
        </w:rPr>
        <w:t>..</w:t>
      </w:r>
      <w:proofErr w:type="gramEnd"/>
    </w:p>
    <w:p w:rsidR="00B5752A" w:rsidRPr="006039D5" w:rsidRDefault="00B5752A" w:rsidP="00B5752A">
      <w:pPr>
        <w:jc w:val="both"/>
        <w:rPr>
          <w:rFonts w:ascii="Arial Unicode MS" w:eastAsia="Arial Unicode MS" w:hAnsi="Arial Unicode MS" w:cs="Arial Unicode MS"/>
        </w:rPr>
      </w:pPr>
    </w:p>
    <w:p w:rsidR="00B5752A" w:rsidRPr="00EC0DCD" w:rsidRDefault="00B5752A" w:rsidP="00EC0DCD">
      <w:pPr>
        <w:jc w:val="both"/>
        <w:rPr>
          <w:rFonts w:ascii="Arial Unicode MS" w:eastAsia="Arial Unicode MS" w:hAnsi="Arial Unicode MS" w:cs="Arial Unicode MS"/>
          <w:b/>
        </w:rPr>
      </w:pPr>
      <w:r>
        <w:rPr>
          <w:rFonts w:ascii="Arial Unicode MS" w:eastAsia="Arial Unicode MS" w:hAnsi="Arial Unicode MS" w:cs="Arial Unicode MS"/>
          <w:b/>
        </w:rPr>
        <w:t>4.1.4-</w:t>
      </w:r>
      <w:r w:rsidRPr="006039D5">
        <w:rPr>
          <w:rFonts w:ascii="Arial Unicode MS" w:eastAsia="Arial Unicode MS" w:hAnsi="Arial Unicode MS" w:cs="Arial Unicode MS"/>
          <w:b/>
        </w:rPr>
        <w:t>PRESUPUESTO:</w:t>
      </w:r>
    </w:p>
    <w:p w:rsidR="00B5752A" w:rsidRPr="00EC0DCD" w:rsidRDefault="00B5752A" w:rsidP="00EC0DCD">
      <w:pPr>
        <w:ind w:left="80"/>
        <w:jc w:val="both"/>
        <w:rPr>
          <w:rFonts w:ascii="Arial Unicode MS" w:eastAsia="Arial Unicode MS" w:hAnsi="Arial Unicode MS" w:cs="Arial Unicode MS"/>
        </w:rPr>
      </w:pPr>
      <w:r w:rsidRPr="006039D5">
        <w:rPr>
          <w:rFonts w:ascii="Arial Unicode MS" w:eastAsia="Arial Unicode MS" w:hAnsi="Arial Unicode MS" w:cs="Arial Unicode MS"/>
        </w:rPr>
        <w:t>Para la vigencia de cada año lectivo el director del Centro Educativo hará el presupuesto de ingresos y egresos que será presentado al consejo directivo para su aprobación.</w:t>
      </w:r>
    </w:p>
    <w:p w:rsidR="00B5752A" w:rsidRPr="006039D5" w:rsidRDefault="00B5752A" w:rsidP="00B5752A">
      <w:pPr>
        <w:ind w:left="80"/>
        <w:jc w:val="both"/>
        <w:rPr>
          <w:rFonts w:ascii="Arial Unicode MS" w:eastAsia="Arial Unicode MS" w:hAnsi="Arial Unicode MS" w:cs="Arial Unicode MS"/>
          <w:b/>
        </w:rPr>
      </w:pPr>
      <w:r>
        <w:rPr>
          <w:rFonts w:ascii="Arial Unicode MS" w:eastAsia="Arial Unicode MS" w:hAnsi="Arial Unicode MS" w:cs="Arial Unicode MS"/>
          <w:b/>
        </w:rPr>
        <w:lastRenderedPageBreak/>
        <w:t>4.1.5-</w:t>
      </w:r>
      <w:r w:rsidRPr="006039D5">
        <w:rPr>
          <w:rFonts w:ascii="Arial Unicode MS" w:eastAsia="Arial Unicode MS" w:hAnsi="Arial Unicode MS" w:cs="Arial Unicode MS"/>
          <w:b/>
        </w:rPr>
        <w:t>APOYO LOGISTICO:</w:t>
      </w:r>
    </w:p>
    <w:p w:rsidR="00B5752A" w:rsidRPr="006039D5" w:rsidRDefault="00B5752A" w:rsidP="00B5752A">
      <w:pPr>
        <w:ind w:left="80"/>
        <w:jc w:val="both"/>
        <w:rPr>
          <w:rFonts w:ascii="Arial Unicode MS" w:eastAsia="Arial Unicode MS" w:hAnsi="Arial Unicode MS" w:cs="Arial Unicode MS"/>
          <w:b/>
        </w:rPr>
      </w:pPr>
    </w:p>
    <w:p w:rsidR="00B5752A" w:rsidRPr="006039D5" w:rsidRDefault="00B5752A" w:rsidP="00B5752A">
      <w:pPr>
        <w:ind w:left="80"/>
        <w:jc w:val="both"/>
        <w:rPr>
          <w:rFonts w:ascii="Arial Unicode MS" w:eastAsia="Arial Unicode MS" w:hAnsi="Arial Unicode MS" w:cs="Arial Unicode MS"/>
        </w:rPr>
      </w:pPr>
      <w:r w:rsidRPr="006039D5">
        <w:rPr>
          <w:rFonts w:ascii="Arial Unicode MS" w:eastAsia="Arial Unicode MS" w:hAnsi="Arial Unicode MS" w:cs="Arial Unicode MS"/>
        </w:rPr>
        <w:t>Lo forman los equipos de computo, televisores, DVD, radio grabadora, cámara fotográfica, y demás elementos de apoyo didáctico.</w:t>
      </w:r>
    </w:p>
    <w:p w:rsidR="00B5752A" w:rsidRPr="006039D5" w:rsidRDefault="00B5752A" w:rsidP="00B5752A">
      <w:pPr>
        <w:ind w:left="80"/>
        <w:jc w:val="both"/>
        <w:rPr>
          <w:rFonts w:ascii="Arial Unicode MS" w:eastAsia="Arial Unicode MS" w:hAnsi="Arial Unicode MS" w:cs="Arial Unicode MS"/>
        </w:rPr>
      </w:pPr>
    </w:p>
    <w:p w:rsidR="00B5752A" w:rsidRPr="006039D5" w:rsidRDefault="00B5752A" w:rsidP="00B5752A">
      <w:pPr>
        <w:ind w:left="80"/>
        <w:jc w:val="both"/>
        <w:rPr>
          <w:rFonts w:ascii="Arial Unicode MS" w:eastAsia="Arial Unicode MS" w:hAnsi="Arial Unicode MS" w:cs="Arial Unicode MS"/>
          <w:b/>
        </w:rPr>
      </w:pPr>
      <w:r>
        <w:rPr>
          <w:rFonts w:ascii="Arial Unicode MS" w:eastAsia="Arial Unicode MS" w:hAnsi="Arial Unicode MS" w:cs="Arial Unicode MS"/>
          <w:b/>
        </w:rPr>
        <w:t>4.2-</w:t>
      </w:r>
      <w:r w:rsidRPr="006039D5">
        <w:rPr>
          <w:rFonts w:ascii="Arial Unicode MS" w:eastAsia="Arial Unicode MS" w:hAnsi="Arial Unicode MS" w:cs="Arial Unicode MS"/>
          <w:b/>
        </w:rPr>
        <w:t xml:space="preserve">GESTION DIRECTIVA:  </w:t>
      </w:r>
    </w:p>
    <w:p w:rsidR="00B5752A" w:rsidRPr="006039D5" w:rsidRDefault="00B5752A" w:rsidP="00B5752A">
      <w:pPr>
        <w:ind w:left="80"/>
        <w:jc w:val="both"/>
        <w:rPr>
          <w:rFonts w:ascii="Arial Unicode MS" w:eastAsia="Arial Unicode MS" w:hAnsi="Arial Unicode MS" w:cs="Arial Unicode MS"/>
          <w:b/>
        </w:rPr>
      </w:pPr>
    </w:p>
    <w:p w:rsidR="00B5752A" w:rsidRPr="006039D5" w:rsidRDefault="00B5752A" w:rsidP="00B5752A">
      <w:pPr>
        <w:ind w:left="80"/>
        <w:jc w:val="both"/>
        <w:rPr>
          <w:rFonts w:ascii="Arial Unicode MS" w:eastAsia="Arial Unicode MS" w:hAnsi="Arial Unicode MS" w:cs="Arial Unicode MS"/>
        </w:rPr>
      </w:pPr>
      <w:r w:rsidRPr="006039D5">
        <w:rPr>
          <w:rFonts w:ascii="Arial Unicode MS" w:eastAsia="Arial Unicode MS" w:hAnsi="Arial Unicode MS" w:cs="Arial Unicode MS"/>
        </w:rPr>
        <w:t>Realiza actividades dirigidas al fortalecimiento institucional.</w:t>
      </w:r>
    </w:p>
    <w:p w:rsidR="00B5752A" w:rsidRPr="006039D5" w:rsidRDefault="00B5752A" w:rsidP="00B5752A">
      <w:pPr>
        <w:ind w:left="80"/>
        <w:jc w:val="both"/>
        <w:rPr>
          <w:rFonts w:ascii="Arial Unicode MS" w:eastAsia="Arial Unicode MS" w:hAnsi="Arial Unicode MS" w:cs="Arial Unicode MS"/>
        </w:rPr>
      </w:pPr>
    </w:p>
    <w:p w:rsidR="00B5752A" w:rsidRPr="006039D5" w:rsidRDefault="00B5752A" w:rsidP="00B5752A">
      <w:pPr>
        <w:ind w:left="80"/>
        <w:jc w:val="both"/>
        <w:rPr>
          <w:rFonts w:ascii="Arial Unicode MS" w:eastAsia="Arial Unicode MS" w:hAnsi="Arial Unicode MS" w:cs="Arial Unicode MS"/>
          <w:b/>
        </w:rPr>
      </w:pPr>
      <w:r>
        <w:rPr>
          <w:rFonts w:ascii="Arial Unicode MS" w:eastAsia="Arial Unicode MS" w:hAnsi="Arial Unicode MS" w:cs="Arial Unicode MS"/>
          <w:b/>
        </w:rPr>
        <w:t xml:space="preserve">4.2.1 </w:t>
      </w:r>
      <w:r w:rsidRPr="006039D5">
        <w:rPr>
          <w:rFonts w:ascii="Arial Unicode MS" w:eastAsia="Arial Unicode MS" w:hAnsi="Arial Unicode MS" w:cs="Arial Unicode MS"/>
          <w:b/>
        </w:rPr>
        <w:t>CONTROL Y SEGUIMIENTO:</w:t>
      </w:r>
    </w:p>
    <w:p w:rsidR="00B5752A" w:rsidRPr="006039D5" w:rsidRDefault="00B5752A" w:rsidP="00B5752A">
      <w:pPr>
        <w:ind w:left="80"/>
        <w:jc w:val="both"/>
        <w:rPr>
          <w:rFonts w:ascii="Arial Unicode MS" w:eastAsia="Arial Unicode MS" w:hAnsi="Arial Unicode MS" w:cs="Arial Unicode MS"/>
          <w:b/>
        </w:rPr>
      </w:pPr>
    </w:p>
    <w:p w:rsidR="00B5752A" w:rsidRPr="006039D5" w:rsidRDefault="00B5752A" w:rsidP="00B5752A">
      <w:pPr>
        <w:ind w:left="80"/>
        <w:jc w:val="both"/>
        <w:rPr>
          <w:rFonts w:ascii="Arial Unicode MS" w:eastAsia="Arial Unicode MS" w:hAnsi="Arial Unicode MS" w:cs="Arial Unicode MS"/>
        </w:rPr>
      </w:pPr>
      <w:r w:rsidRPr="006039D5">
        <w:rPr>
          <w:rFonts w:ascii="Arial Unicode MS" w:eastAsia="Arial Unicode MS" w:hAnsi="Arial Unicode MS" w:cs="Arial Unicode MS"/>
        </w:rPr>
        <w:t>La evaluación institucional, la evaluación de directivos y docentes, la evaluación y seguimiento del plan de mejoramiento, plan de acción, las pruebas SABER; son los elementos que anualmente, medirán las metas o logros alcanzados, como también las debilidades y acciones por mejorar.</w:t>
      </w:r>
    </w:p>
    <w:p w:rsidR="00B5752A" w:rsidRPr="006039D5" w:rsidRDefault="00B5752A" w:rsidP="00B5752A">
      <w:pPr>
        <w:ind w:left="80"/>
        <w:jc w:val="both"/>
        <w:rPr>
          <w:rFonts w:ascii="Arial Unicode MS" w:eastAsia="Arial Unicode MS" w:hAnsi="Arial Unicode MS" w:cs="Arial Unicode MS"/>
        </w:rPr>
      </w:pPr>
    </w:p>
    <w:p w:rsidR="00B5752A" w:rsidRPr="006039D5" w:rsidRDefault="00B5752A" w:rsidP="00B5752A">
      <w:pPr>
        <w:ind w:left="80"/>
        <w:jc w:val="both"/>
        <w:rPr>
          <w:rFonts w:ascii="Arial Unicode MS" w:eastAsia="Arial Unicode MS" w:hAnsi="Arial Unicode MS" w:cs="Arial Unicode MS"/>
          <w:b/>
        </w:rPr>
      </w:pPr>
      <w:r>
        <w:rPr>
          <w:rFonts w:ascii="Arial Unicode MS" w:eastAsia="Arial Unicode MS" w:hAnsi="Arial Unicode MS" w:cs="Arial Unicode MS"/>
          <w:b/>
        </w:rPr>
        <w:t xml:space="preserve">4.2.2. </w:t>
      </w:r>
      <w:r w:rsidRPr="006039D5">
        <w:rPr>
          <w:rFonts w:ascii="Arial Unicode MS" w:eastAsia="Arial Unicode MS" w:hAnsi="Arial Unicode MS" w:cs="Arial Unicode MS"/>
          <w:b/>
        </w:rPr>
        <w:t>RECURSO HUMANO E INSTITUCIONAL:</w:t>
      </w:r>
    </w:p>
    <w:p w:rsidR="00B5752A" w:rsidRPr="006039D5" w:rsidRDefault="00B5752A" w:rsidP="00B5752A">
      <w:pPr>
        <w:ind w:left="80"/>
        <w:jc w:val="both"/>
        <w:rPr>
          <w:rFonts w:ascii="Arial Unicode MS" w:eastAsia="Arial Unicode MS" w:hAnsi="Arial Unicode MS" w:cs="Arial Unicode MS"/>
          <w:b/>
        </w:rPr>
      </w:pPr>
    </w:p>
    <w:p w:rsidR="00B5752A" w:rsidRDefault="00B5752A" w:rsidP="00B5752A">
      <w:pPr>
        <w:ind w:left="80"/>
        <w:jc w:val="both"/>
        <w:rPr>
          <w:rFonts w:ascii="Arial Unicode MS" w:eastAsia="Arial Unicode MS" w:hAnsi="Arial Unicode MS" w:cs="Arial Unicode MS"/>
        </w:rPr>
      </w:pPr>
      <w:r w:rsidRPr="006039D5">
        <w:rPr>
          <w:rFonts w:ascii="Arial Unicode MS" w:eastAsia="Arial Unicode MS" w:hAnsi="Arial Unicode MS" w:cs="Arial Unicode MS"/>
        </w:rPr>
        <w:t xml:space="preserve">Este </w:t>
      </w:r>
      <w:proofErr w:type="spellStart"/>
      <w:r w:rsidRPr="006039D5">
        <w:rPr>
          <w:rFonts w:ascii="Arial Unicode MS" w:eastAsia="Arial Unicode MS" w:hAnsi="Arial Unicode MS" w:cs="Arial Unicode MS"/>
        </w:rPr>
        <w:t>esta</w:t>
      </w:r>
      <w:proofErr w:type="spellEnd"/>
      <w:r w:rsidRPr="006039D5">
        <w:rPr>
          <w:rFonts w:ascii="Arial Unicode MS" w:eastAsia="Arial Unicode MS" w:hAnsi="Arial Unicode MS" w:cs="Arial Unicode MS"/>
        </w:rPr>
        <w:t xml:space="preserve"> formado el personal directivo, docente y administrativo que forman la nomina del Centro Educativo  Isla de los Milagros, el cual podrá ser reubicado internamente en la sede que amerite la necesidad dadas las asignaciones académicas respectivas; si resultare algún docente sin asignación académica  se procederá a su liberación. De igual forma se procederá con el personal administrativo.</w:t>
      </w:r>
    </w:p>
    <w:p w:rsidR="005F095E" w:rsidRPr="006039D5" w:rsidRDefault="005F095E" w:rsidP="005F095E">
      <w:pPr>
        <w:ind w:left="80"/>
        <w:jc w:val="center"/>
        <w:rPr>
          <w:rFonts w:ascii="Arial Unicode MS" w:eastAsia="Arial Unicode MS" w:hAnsi="Arial Unicode MS" w:cs="Arial Unicode MS"/>
        </w:rPr>
      </w:pPr>
      <w:r>
        <w:rPr>
          <w:rFonts w:ascii="Arial Unicode MS" w:eastAsia="Arial Unicode MS" w:hAnsi="Arial Unicode MS" w:cs="Arial Unicode MS"/>
        </w:rPr>
        <w:t>PLANTA DE PERSONAL 2011-</w:t>
      </w:r>
    </w:p>
    <w:tbl>
      <w:tblPr>
        <w:tblW w:w="4986" w:type="pct"/>
        <w:tblLayout w:type="fixed"/>
        <w:tblCellMar>
          <w:left w:w="70" w:type="dxa"/>
          <w:right w:w="70" w:type="dxa"/>
        </w:tblCellMar>
        <w:tblLook w:val="04A0"/>
      </w:tblPr>
      <w:tblGrid>
        <w:gridCol w:w="1773"/>
        <w:gridCol w:w="993"/>
        <w:gridCol w:w="707"/>
        <w:gridCol w:w="547"/>
        <w:gridCol w:w="569"/>
        <w:gridCol w:w="1133"/>
        <w:gridCol w:w="831"/>
        <w:gridCol w:w="2067"/>
      </w:tblGrid>
      <w:tr w:rsidR="005F095E" w:rsidRPr="00F86150" w:rsidTr="000D1303">
        <w:trPr>
          <w:trHeight w:val="705"/>
        </w:trPr>
        <w:tc>
          <w:tcPr>
            <w:tcW w:w="1029" w:type="pct"/>
            <w:tcBorders>
              <w:top w:val="single" w:sz="4" w:space="0" w:color="auto"/>
              <w:left w:val="single" w:sz="4" w:space="0" w:color="auto"/>
              <w:bottom w:val="nil"/>
              <w:right w:val="single" w:sz="4" w:space="0" w:color="auto"/>
            </w:tcBorders>
            <w:shd w:val="clear" w:color="auto" w:fill="auto"/>
            <w:vAlign w:val="center"/>
            <w:hideMark/>
          </w:tcPr>
          <w:p w:rsidR="005F095E" w:rsidRPr="00F86150" w:rsidRDefault="005F095E" w:rsidP="005F095E">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APELLIDOS NOMBRES</w:t>
            </w:r>
          </w:p>
        </w:tc>
        <w:tc>
          <w:tcPr>
            <w:tcW w:w="576" w:type="pct"/>
            <w:tcBorders>
              <w:top w:val="single" w:sz="4" w:space="0" w:color="auto"/>
              <w:left w:val="nil"/>
              <w:bottom w:val="nil"/>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CEDULA</w:t>
            </w:r>
          </w:p>
        </w:tc>
        <w:tc>
          <w:tcPr>
            <w:tcW w:w="727" w:type="pct"/>
            <w:gridSpan w:val="2"/>
            <w:tcBorders>
              <w:top w:val="single" w:sz="4" w:space="0" w:color="auto"/>
              <w:left w:val="nil"/>
              <w:bottom w:val="nil"/>
              <w:right w:val="single" w:sz="4" w:space="0" w:color="000000"/>
            </w:tcBorders>
            <w:shd w:val="clear" w:color="auto" w:fill="auto"/>
            <w:vAlign w:val="center"/>
            <w:hideMark/>
          </w:tcPr>
          <w:p w:rsidR="005F095E" w:rsidRPr="00F86150" w:rsidRDefault="005F095E" w:rsidP="005F095E">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FORMA DE  VINCULACIÓN Y CARGO</w:t>
            </w:r>
          </w:p>
        </w:tc>
        <w:tc>
          <w:tcPr>
            <w:tcW w:w="330" w:type="pct"/>
            <w:tcBorders>
              <w:top w:val="single" w:sz="4" w:space="0" w:color="auto"/>
              <w:left w:val="nil"/>
              <w:bottom w:val="nil"/>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AREA DE FORMACIÓN</w:t>
            </w:r>
          </w:p>
        </w:tc>
        <w:tc>
          <w:tcPr>
            <w:tcW w:w="657" w:type="pct"/>
            <w:tcBorders>
              <w:top w:val="single" w:sz="4" w:space="0" w:color="auto"/>
              <w:left w:val="nil"/>
              <w:bottom w:val="nil"/>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NIVEL DE DESEMPEÑO</w:t>
            </w:r>
          </w:p>
        </w:tc>
        <w:tc>
          <w:tcPr>
            <w:tcW w:w="482" w:type="pct"/>
            <w:tcBorders>
              <w:top w:val="single" w:sz="4" w:space="0" w:color="auto"/>
              <w:left w:val="nil"/>
              <w:bottom w:val="nil"/>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AREA DE DESEMPEÑO</w:t>
            </w:r>
          </w:p>
        </w:tc>
        <w:tc>
          <w:tcPr>
            <w:tcW w:w="1200" w:type="pct"/>
            <w:tcBorders>
              <w:top w:val="single" w:sz="4" w:space="0" w:color="auto"/>
              <w:left w:val="nil"/>
              <w:bottom w:val="nil"/>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bCs/>
                <w:color w:val="000000"/>
                <w:sz w:val="16"/>
                <w:szCs w:val="16"/>
                <w:lang w:eastAsia="es-CO"/>
              </w:rPr>
            </w:pPr>
            <w:r w:rsidRPr="00F86150">
              <w:rPr>
                <w:rFonts w:ascii="Calibri" w:hAnsi="Calibri" w:cs="Calibri"/>
                <w:b/>
                <w:bCs/>
                <w:color w:val="000000"/>
                <w:sz w:val="16"/>
                <w:szCs w:val="16"/>
                <w:lang w:eastAsia="es-CO"/>
              </w:rPr>
              <w:t>DIRECCIÓN RESIDENCIA</w:t>
            </w:r>
          </w:p>
        </w:tc>
      </w:tr>
      <w:tr w:rsidR="005F095E" w:rsidRPr="00F86150" w:rsidTr="000D1303">
        <w:trPr>
          <w:trHeight w:val="548"/>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5F095E" w:rsidRPr="00F86150" w:rsidRDefault="005F095E" w:rsidP="005F095E">
            <w:pPr>
              <w:rPr>
                <w:rFonts w:ascii="Calibri" w:hAnsi="Calibri" w:cs="Calibri"/>
                <w:b/>
                <w:color w:val="000000"/>
                <w:sz w:val="16"/>
                <w:szCs w:val="16"/>
                <w:lang w:eastAsia="es-CO"/>
              </w:rPr>
            </w:pPr>
          </w:p>
        </w:tc>
        <w:tc>
          <w:tcPr>
            <w:tcW w:w="576" w:type="pct"/>
            <w:tcBorders>
              <w:top w:val="nil"/>
              <w:left w:val="nil"/>
              <w:bottom w:val="single" w:sz="4" w:space="0" w:color="auto"/>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410" w:type="pct"/>
            <w:tcBorders>
              <w:top w:val="single" w:sz="4" w:space="0" w:color="auto"/>
              <w:left w:val="nil"/>
              <w:bottom w:val="single" w:sz="4" w:space="0" w:color="auto"/>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A</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B</w:t>
            </w:r>
          </w:p>
        </w:tc>
        <w:tc>
          <w:tcPr>
            <w:tcW w:w="330" w:type="pct"/>
            <w:tcBorders>
              <w:top w:val="nil"/>
              <w:left w:val="nil"/>
              <w:bottom w:val="single" w:sz="4" w:space="0" w:color="auto"/>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657" w:type="pct"/>
            <w:tcBorders>
              <w:top w:val="nil"/>
              <w:left w:val="nil"/>
              <w:bottom w:val="single" w:sz="4" w:space="0" w:color="auto"/>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482" w:type="pct"/>
            <w:tcBorders>
              <w:top w:val="nil"/>
              <w:left w:val="nil"/>
              <w:bottom w:val="single" w:sz="4" w:space="0" w:color="auto"/>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1200" w:type="pct"/>
            <w:tcBorders>
              <w:top w:val="nil"/>
              <w:left w:val="nil"/>
              <w:bottom w:val="single" w:sz="4" w:space="0" w:color="auto"/>
              <w:right w:val="single" w:sz="4" w:space="0" w:color="auto"/>
            </w:tcBorders>
            <w:shd w:val="clear" w:color="auto" w:fill="auto"/>
            <w:noWrap/>
            <w:vAlign w:val="center"/>
            <w:hideMark/>
          </w:tcPr>
          <w:p w:rsidR="005F095E" w:rsidRPr="00F86150" w:rsidRDefault="005F095E" w:rsidP="005F095E">
            <w:pPr>
              <w:jc w:val="cente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vAlign w:val="center"/>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LOPEZ CAVADIA YOLANDA ESTHER</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26.137.193</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LA CRUZ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6  CLL 3 ESTRELLAS N°8-89 SAN BERNARDO</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RHENALS RIOS FARIDES PAULINA</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30.651.925</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 NAVIDAD CLL 3 N° 15-24 LORICA</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RIVERA PINTO REBECA</w:t>
            </w:r>
          </w:p>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26.136.457</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TINAJONES -SAN BERNARDO DEL VIENTO</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OSPINO HERNANDEZ ANA RAMONA</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45.455.203</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SAN JOSE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10 N°8A-91 SAN BERNARDO.</w:t>
            </w:r>
          </w:p>
        </w:tc>
      </w:tr>
      <w:tr w:rsidR="000D1303" w:rsidRPr="00F86150" w:rsidTr="000D1303">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lastRenderedPageBreak/>
              <w:t>MORALES ESCARPETA AUDIS OMAR</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10.939.674</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TINAJONES -SAN BERNARDO DEL VIENTO</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center"/>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PETRO CAVADIA NEDYS JUDITH</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30.656.075</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40501C" w:rsidP="005F095E">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C. SOCIALES</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LOS CEDROS COTORRA CALLE 16 N°451P</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MENDOZA BOHORQUEZ FRANCISCO</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10.784.992</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40501C" w:rsidP="005F095E">
            <w:pPr>
              <w:rPr>
                <w:rFonts w:ascii="Calibri" w:hAnsi="Calibri" w:cs="Calibri"/>
                <w:b/>
                <w:color w:val="000000"/>
                <w:sz w:val="16"/>
                <w:szCs w:val="16"/>
                <w:lang w:eastAsia="es-CO"/>
              </w:rPr>
            </w:pPr>
            <w:r>
              <w:rPr>
                <w:rFonts w:ascii="Calibri" w:hAnsi="Calibri" w:cs="Calibri"/>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INGLES</w:t>
            </w:r>
          </w:p>
        </w:tc>
        <w:tc>
          <w:tcPr>
            <w:tcW w:w="1200" w:type="pct"/>
            <w:tcBorders>
              <w:top w:val="nil"/>
              <w:left w:val="nil"/>
              <w:bottom w:val="nil"/>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LA </w:t>
            </w:r>
            <w:proofErr w:type="gramStart"/>
            <w:r w:rsidRPr="00F86150">
              <w:rPr>
                <w:rFonts w:ascii="Calibri" w:hAnsi="Calibri" w:cs="Calibri"/>
                <w:b/>
                <w:color w:val="000000"/>
                <w:sz w:val="16"/>
                <w:szCs w:val="16"/>
                <w:lang w:eastAsia="es-CO"/>
              </w:rPr>
              <w:t>PALMA .</w:t>
            </w:r>
            <w:proofErr w:type="gramEnd"/>
            <w:r w:rsidRPr="00F86150">
              <w:rPr>
                <w:rFonts w:ascii="Calibri" w:hAnsi="Calibri" w:cs="Calibri"/>
                <w:b/>
                <w:color w:val="000000"/>
                <w:sz w:val="16"/>
                <w:szCs w:val="16"/>
                <w:lang w:eastAsia="es-CO"/>
              </w:rPr>
              <w:t xml:space="preserve"> MANZANA 5 LOTE 5 MONTERIA</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LOZANO ABAD YENNIS CRISTINA</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50.939.135</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40501C" w:rsidP="005F095E">
            <w:pPr>
              <w:rPr>
                <w:rFonts w:ascii="Calibri" w:hAnsi="Calibri" w:cs="Calibri"/>
                <w:b/>
                <w:color w:val="000000"/>
                <w:sz w:val="16"/>
                <w:szCs w:val="16"/>
                <w:lang w:eastAsia="es-CO"/>
              </w:rPr>
            </w:pPr>
            <w:r>
              <w:rPr>
                <w:rFonts w:ascii="Calibri" w:hAnsi="Calibri" w:cs="Calibri"/>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TEC INF</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B.COLON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7A N°17-32 MONTERIA</w:t>
            </w:r>
          </w:p>
        </w:tc>
      </w:tr>
      <w:tr w:rsidR="005F095E" w:rsidRPr="00F86150" w:rsidTr="000D1303">
        <w:trPr>
          <w:trHeight w:val="396"/>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ORTIZ BALLESTEROS RAFAEL</w:t>
            </w:r>
          </w:p>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15.022.579</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F86150" w:rsidP="005F095E">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C.NAT</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 SAN FELIPE CLL 14 N° 7-151 SAN BERNARDO.</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BALLESTERO VILLADIEGO ERIK </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11.039.061</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PROV</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40501C" w:rsidP="005F095E">
            <w:pPr>
              <w:rPr>
                <w:rFonts w:ascii="Calibri" w:hAnsi="Calibri" w:cs="Calibri"/>
                <w:b/>
                <w:color w:val="000000"/>
                <w:sz w:val="16"/>
                <w:szCs w:val="16"/>
                <w:lang w:eastAsia="es-CO"/>
              </w:rPr>
            </w:pPr>
            <w:r>
              <w:rPr>
                <w:rFonts w:ascii="Calibri" w:hAnsi="Calibri" w:cs="Calibri"/>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REMOLINO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14 N° 1-54 LORICA</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DIAZ NEGRETE YERLIS DEL CARMEN</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50.969.369</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V.TEMP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40501C" w:rsidP="005F095E">
            <w:pPr>
              <w:rPr>
                <w:rFonts w:ascii="Calibri" w:hAnsi="Calibri" w:cs="Calibri"/>
                <w:b/>
                <w:color w:val="000000"/>
                <w:sz w:val="16"/>
                <w:szCs w:val="16"/>
                <w:lang w:eastAsia="es-CO"/>
              </w:rPr>
            </w:pPr>
            <w:r>
              <w:rPr>
                <w:rFonts w:ascii="Calibri" w:hAnsi="Calibri" w:cs="Calibri"/>
                <w:b/>
                <w:color w:val="000000"/>
                <w:sz w:val="16"/>
                <w:szCs w:val="16"/>
                <w:lang w:eastAsia="es-CO"/>
              </w:rPr>
              <w:t>B. SECUND</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LEN  CASTE</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ALFONSO LOPEZ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5B N° 15-18</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AYARZA PEREZ MERLY</w:t>
            </w:r>
          </w:p>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26.138.704</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PREESCOLAR.</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CAÑO GRANDE SAN BERNARDO</w:t>
            </w:r>
          </w:p>
        </w:tc>
      </w:tr>
      <w:tr w:rsidR="005F095E" w:rsidRPr="00F86150" w:rsidTr="000D1303">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DIAZ MORENO NORMA DEL CRISTO</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50.960.447</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CAÑO GRANDE SAN BERNARDO</w:t>
            </w:r>
          </w:p>
        </w:tc>
      </w:tr>
      <w:tr w:rsidR="005F095E" w:rsidRPr="00F86150" w:rsidTr="000D1303">
        <w:trPr>
          <w:trHeight w:val="300"/>
        </w:trPr>
        <w:tc>
          <w:tcPr>
            <w:tcW w:w="102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BARRAGAN DIZ LEONOR</w:t>
            </w:r>
          </w:p>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576"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26.109.631</w:t>
            </w:r>
          </w:p>
        </w:tc>
        <w:tc>
          <w:tcPr>
            <w:tcW w:w="410"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B.PED</w:t>
            </w:r>
          </w:p>
        </w:tc>
        <w:tc>
          <w:tcPr>
            <w:tcW w:w="657"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single" w:sz="4" w:space="0" w:color="auto"/>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CORREGIMIENTO CAÑO GRANDE SAN BERNARDO</w:t>
            </w:r>
          </w:p>
        </w:tc>
      </w:tr>
      <w:tr w:rsidR="005F095E" w:rsidRPr="00E21CC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IBAÑEZ BALLESTA NAUDIS ESTER</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30.655.709</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M.BACH</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val="en-US" w:eastAsia="es-CO"/>
              </w:rPr>
            </w:pPr>
            <w:r w:rsidRPr="00F86150">
              <w:rPr>
                <w:rFonts w:ascii="Calibri" w:hAnsi="Calibri" w:cs="Calibri"/>
                <w:b/>
                <w:color w:val="000000"/>
                <w:sz w:val="16"/>
                <w:szCs w:val="16"/>
                <w:lang w:val="en-US" w:eastAsia="es-CO"/>
              </w:rPr>
              <w:t xml:space="preserve">B. </w:t>
            </w:r>
            <w:proofErr w:type="gramStart"/>
            <w:r w:rsidRPr="00F86150">
              <w:rPr>
                <w:rFonts w:ascii="Calibri" w:hAnsi="Calibri" w:cs="Calibri"/>
                <w:b/>
                <w:color w:val="000000"/>
                <w:sz w:val="16"/>
                <w:szCs w:val="16"/>
                <w:lang w:val="en-US" w:eastAsia="es-CO"/>
              </w:rPr>
              <w:t>KENNEDY  CLL</w:t>
            </w:r>
            <w:proofErr w:type="gramEnd"/>
            <w:r w:rsidRPr="00F86150">
              <w:rPr>
                <w:rFonts w:ascii="Calibri" w:hAnsi="Calibri" w:cs="Calibri"/>
                <w:b/>
                <w:color w:val="000000"/>
                <w:sz w:val="16"/>
                <w:szCs w:val="16"/>
                <w:lang w:val="en-US" w:eastAsia="es-CO"/>
              </w:rPr>
              <w:t xml:space="preserve"> 15 </w:t>
            </w:r>
            <w:proofErr w:type="spellStart"/>
            <w:r w:rsidRPr="00F86150">
              <w:rPr>
                <w:rFonts w:ascii="Calibri" w:hAnsi="Calibri" w:cs="Calibri"/>
                <w:b/>
                <w:color w:val="000000"/>
                <w:sz w:val="16"/>
                <w:szCs w:val="16"/>
                <w:lang w:val="en-US" w:eastAsia="es-CO"/>
              </w:rPr>
              <w:t>Kra</w:t>
            </w:r>
            <w:proofErr w:type="spellEnd"/>
            <w:r w:rsidRPr="00F86150">
              <w:rPr>
                <w:rFonts w:ascii="Calibri" w:hAnsi="Calibri" w:cs="Calibri"/>
                <w:b/>
                <w:color w:val="000000"/>
                <w:sz w:val="16"/>
                <w:szCs w:val="16"/>
                <w:lang w:val="en-US" w:eastAsia="es-CO"/>
              </w:rPr>
              <w:t xml:space="preserve"> 20 N° 20-04 LORICA.</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BATISTA PINTO IVAN FERNANDO</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10.938.357</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 PRIMARIA</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TODAS</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GUAYABAL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7 CLL 15 SAN BERNARDO.</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HERNANDEZ AVILA WILSON</w:t>
            </w:r>
          </w:p>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6.886.191</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F86150" w:rsidP="005F095E">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ED FISICA</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 LA FLORESTA CALL 18 -16-3 SAN BERNARDO.</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MIRANDA ALEGRIA MARTHA CECILIA</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26.136.405</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LEY 60</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F86150" w:rsidP="005F095E">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L.CAST E ING</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B.SAN JOSE CLL 7-10-71 SAN BERNARDO</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RAMOS ALVAREZ SERGIO ENRRIQUE</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15.019.711</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F86150" w:rsidP="005F095E">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C. SOCI</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B.SAN JOSE CLL 17- N°10-11 SAN BERNARDO</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DIAZ RAMOS EDER ANTONIO</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15.026.657</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LIC ESP</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F86150" w:rsidP="005F095E">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TEC  INF</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SAN JOSE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10 CLL 8  N°8-70 SAN BERNARDO.</w:t>
            </w:r>
          </w:p>
        </w:tc>
      </w:tr>
      <w:tr w:rsidR="005F095E" w:rsidRPr="00F8615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BALLESTA MARTINEZ DEIVIS ALFONSO</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15.620.844</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DOC</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ING</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F86150" w:rsidP="005F095E">
            <w:pPr>
              <w:rPr>
                <w:rFonts w:ascii="Calibri" w:hAnsi="Calibri" w:cs="Calibri"/>
                <w:b/>
                <w:color w:val="000000"/>
                <w:sz w:val="16"/>
                <w:szCs w:val="16"/>
                <w:lang w:eastAsia="es-CO"/>
              </w:rPr>
            </w:pPr>
            <w:r>
              <w:rPr>
                <w:rFonts w:ascii="Calibri" w:hAnsi="Calibri" w:cs="Calibri"/>
                <w:b/>
                <w:color w:val="000000"/>
                <w:sz w:val="16"/>
                <w:szCs w:val="16"/>
                <w:lang w:eastAsia="es-CO"/>
              </w:rPr>
              <w:t>B. SECUN</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MATE</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 xml:space="preserve">B. LA CRUZ </w:t>
            </w:r>
            <w:proofErr w:type="spellStart"/>
            <w:r w:rsidRPr="00F86150">
              <w:rPr>
                <w:rFonts w:ascii="Calibri" w:hAnsi="Calibri" w:cs="Calibri"/>
                <w:b/>
                <w:color w:val="000000"/>
                <w:sz w:val="16"/>
                <w:szCs w:val="16"/>
                <w:lang w:eastAsia="es-CO"/>
              </w:rPr>
              <w:t>Kra</w:t>
            </w:r>
            <w:proofErr w:type="spellEnd"/>
            <w:r w:rsidRPr="00F86150">
              <w:rPr>
                <w:rFonts w:ascii="Calibri" w:hAnsi="Calibri" w:cs="Calibri"/>
                <w:b/>
                <w:color w:val="000000"/>
                <w:sz w:val="16"/>
                <w:szCs w:val="16"/>
                <w:lang w:eastAsia="es-CO"/>
              </w:rPr>
              <w:t xml:space="preserve"> 14A N° 12B-25 SAN ANTERO.</w:t>
            </w:r>
          </w:p>
        </w:tc>
      </w:tr>
      <w:tr w:rsidR="005F095E" w:rsidRPr="00E21CC0" w:rsidTr="000D1303">
        <w:trPr>
          <w:trHeight w:val="300"/>
        </w:trPr>
        <w:tc>
          <w:tcPr>
            <w:tcW w:w="1029" w:type="pct"/>
            <w:tcBorders>
              <w:top w:val="nil"/>
              <w:left w:val="single" w:sz="4" w:space="0" w:color="auto"/>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ANAYA SANCHEZ MANUEL RODOLFO</w:t>
            </w:r>
          </w:p>
        </w:tc>
        <w:tc>
          <w:tcPr>
            <w:tcW w:w="576"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jc w:val="right"/>
              <w:rPr>
                <w:rFonts w:ascii="Calibri" w:hAnsi="Calibri" w:cs="Calibri"/>
                <w:b/>
                <w:color w:val="000000"/>
                <w:sz w:val="16"/>
                <w:szCs w:val="16"/>
                <w:lang w:eastAsia="es-CO"/>
              </w:rPr>
            </w:pPr>
            <w:r w:rsidRPr="00F86150">
              <w:rPr>
                <w:rFonts w:ascii="Calibri" w:hAnsi="Calibri" w:cs="Calibri"/>
                <w:b/>
                <w:color w:val="000000"/>
                <w:sz w:val="16"/>
                <w:szCs w:val="16"/>
                <w:lang w:eastAsia="es-CO"/>
              </w:rPr>
              <w:t>12.000.948</w:t>
            </w:r>
          </w:p>
        </w:tc>
        <w:tc>
          <w:tcPr>
            <w:tcW w:w="41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PROP</w:t>
            </w:r>
          </w:p>
        </w:tc>
        <w:tc>
          <w:tcPr>
            <w:tcW w:w="317"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DIR</w:t>
            </w:r>
          </w:p>
        </w:tc>
        <w:tc>
          <w:tcPr>
            <w:tcW w:w="33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N.SUP</w:t>
            </w:r>
          </w:p>
        </w:tc>
        <w:tc>
          <w:tcPr>
            <w:tcW w:w="657" w:type="pct"/>
            <w:tcBorders>
              <w:top w:val="nil"/>
              <w:left w:val="nil"/>
              <w:bottom w:val="single" w:sz="4" w:space="0" w:color="auto"/>
              <w:right w:val="single" w:sz="4" w:space="0" w:color="auto"/>
            </w:tcBorders>
            <w:shd w:val="clear" w:color="auto" w:fill="auto"/>
            <w:noWrap/>
            <w:vAlign w:val="bottom"/>
            <w:hideMark/>
          </w:tcPr>
          <w:p w:rsidR="005F095E" w:rsidRPr="00F86150" w:rsidRDefault="00F86150" w:rsidP="005F095E">
            <w:pPr>
              <w:rPr>
                <w:rFonts w:ascii="Calibri" w:hAnsi="Calibri" w:cs="Calibri"/>
                <w:b/>
                <w:color w:val="000000"/>
                <w:sz w:val="16"/>
                <w:szCs w:val="16"/>
                <w:lang w:eastAsia="es-CO"/>
              </w:rPr>
            </w:pPr>
            <w:r>
              <w:rPr>
                <w:rFonts w:ascii="Calibri" w:hAnsi="Calibri" w:cs="Calibri"/>
                <w:b/>
                <w:color w:val="000000"/>
                <w:sz w:val="16"/>
                <w:szCs w:val="16"/>
                <w:lang w:eastAsia="es-CO"/>
              </w:rPr>
              <w:t>ADMINIST</w:t>
            </w:r>
          </w:p>
        </w:tc>
        <w:tc>
          <w:tcPr>
            <w:tcW w:w="482"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eastAsia="es-CO"/>
              </w:rPr>
            </w:pPr>
            <w:r w:rsidRPr="00F86150">
              <w:rPr>
                <w:rFonts w:ascii="Calibri" w:hAnsi="Calibri" w:cs="Calibri"/>
                <w:b/>
                <w:color w:val="000000"/>
                <w:sz w:val="16"/>
                <w:szCs w:val="16"/>
                <w:lang w:eastAsia="es-CO"/>
              </w:rPr>
              <w:t>DIRECTIVA</w:t>
            </w:r>
          </w:p>
        </w:tc>
        <w:tc>
          <w:tcPr>
            <w:tcW w:w="1200" w:type="pct"/>
            <w:tcBorders>
              <w:top w:val="nil"/>
              <w:left w:val="nil"/>
              <w:bottom w:val="single" w:sz="4" w:space="0" w:color="auto"/>
              <w:right w:val="single" w:sz="4" w:space="0" w:color="auto"/>
            </w:tcBorders>
            <w:shd w:val="clear" w:color="auto" w:fill="auto"/>
            <w:noWrap/>
            <w:vAlign w:val="bottom"/>
            <w:hideMark/>
          </w:tcPr>
          <w:p w:rsidR="005F095E" w:rsidRPr="00F86150" w:rsidRDefault="005F095E" w:rsidP="005F095E">
            <w:pPr>
              <w:rPr>
                <w:rFonts w:ascii="Calibri" w:hAnsi="Calibri" w:cs="Calibri"/>
                <w:b/>
                <w:color w:val="000000"/>
                <w:sz w:val="16"/>
                <w:szCs w:val="16"/>
                <w:lang w:val="en-US" w:eastAsia="es-CO"/>
              </w:rPr>
            </w:pPr>
            <w:r w:rsidRPr="00F86150">
              <w:rPr>
                <w:rFonts w:ascii="Calibri" w:hAnsi="Calibri" w:cs="Calibri"/>
                <w:b/>
                <w:color w:val="000000"/>
                <w:sz w:val="16"/>
                <w:szCs w:val="16"/>
                <w:lang w:val="en-US" w:eastAsia="es-CO"/>
              </w:rPr>
              <w:t xml:space="preserve">B. </w:t>
            </w:r>
            <w:proofErr w:type="gramStart"/>
            <w:r w:rsidRPr="00F86150">
              <w:rPr>
                <w:rFonts w:ascii="Calibri" w:hAnsi="Calibri" w:cs="Calibri"/>
                <w:b/>
                <w:color w:val="000000"/>
                <w:sz w:val="16"/>
                <w:szCs w:val="16"/>
                <w:lang w:val="en-US" w:eastAsia="es-CO"/>
              </w:rPr>
              <w:t>KENNEDY  CLL</w:t>
            </w:r>
            <w:proofErr w:type="gramEnd"/>
            <w:r w:rsidRPr="00F86150">
              <w:rPr>
                <w:rFonts w:ascii="Calibri" w:hAnsi="Calibri" w:cs="Calibri"/>
                <w:b/>
                <w:color w:val="000000"/>
                <w:sz w:val="16"/>
                <w:szCs w:val="16"/>
                <w:lang w:val="en-US" w:eastAsia="es-CO"/>
              </w:rPr>
              <w:t xml:space="preserve"> 17  </w:t>
            </w:r>
            <w:proofErr w:type="spellStart"/>
            <w:r w:rsidRPr="00F86150">
              <w:rPr>
                <w:rFonts w:ascii="Calibri" w:hAnsi="Calibri" w:cs="Calibri"/>
                <w:b/>
                <w:color w:val="000000"/>
                <w:sz w:val="16"/>
                <w:szCs w:val="16"/>
                <w:lang w:val="en-US" w:eastAsia="es-CO"/>
              </w:rPr>
              <w:t>Kra</w:t>
            </w:r>
            <w:proofErr w:type="spellEnd"/>
            <w:r w:rsidRPr="00F86150">
              <w:rPr>
                <w:rFonts w:ascii="Calibri" w:hAnsi="Calibri" w:cs="Calibri"/>
                <w:b/>
                <w:color w:val="000000"/>
                <w:sz w:val="16"/>
                <w:szCs w:val="16"/>
                <w:lang w:val="en-US" w:eastAsia="es-CO"/>
              </w:rPr>
              <w:t xml:space="preserve"> 24 N° 16 LORICA.</w:t>
            </w:r>
          </w:p>
        </w:tc>
      </w:tr>
    </w:tbl>
    <w:p w:rsidR="00B5752A" w:rsidRPr="005F095E" w:rsidRDefault="00B5752A" w:rsidP="00B5752A">
      <w:pPr>
        <w:spacing w:line="480" w:lineRule="auto"/>
        <w:jc w:val="both"/>
        <w:rPr>
          <w:rFonts w:ascii="Arial" w:hAnsi="Arial" w:cs="Arial"/>
          <w:b/>
          <w:lang w:val="en-US"/>
        </w:rPr>
      </w:pPr>
    </w:p>
    <w:p w:rsidR="00B5752A" w:rsidRPr="005F095E" w:rsidRDefault="00B5752A" w:rsidP="00B5752A">
      <w:pPr>
        <w:spacing w:line="480" w:lineRule="auto"/>
        <w:jc w:val="both"/>
        <w:rPr>
          <w:rFonts w:ascii="Arial" w:hAnsi="Arial" w:cs="Arial"/>
          <w:b/>
          <w:lang w:val="en-US"/>
        </w:rPr>
      </w:pPr>
    </w:p>
    <w:p w:rsidR="004D4869" w:rsidRPr="005F095E" w:rsidRDefault="004D4869" w:rsidP="00B5752A">
      <w:pPr>
        <w:spacing w:line="480" w:lineRule="auto"/>
        <w:jc w:val="both"/>
        <w:rPr>
          <w:rFonts w:ascii="Arial Unicode MS" w:eastAsia="Arial Unicode MS" w:hAnsi="Arial Unicode MS" w:cs="Arial Unicode MS"/>
          <w:b/>
          <w:lang w:val="en-US"/>
        </w:rPr>
      </w:pPr>
    </w:p>
    <w:p w:rsidR="005F095E" w:rsidRDefault="005F095E" w:rsidP="00B5752A">
      <w:pPr>
        <w:spacing w:line="480" w:lineRule="auto"/>
        <w:jc w:val="both"/>
        <w:rPr>
          <w:rFonts w:ascii="Arial Unicode MS" w:eastAsia="Arial Unicode MS" w:hAnsi="Arial Unicode MS" w:cs="Arial Unicode MS"/>
          <w:b/>
          <w:lang w:val="en-US"/>
        </w:rPr>
      </w:pPr>
    </w:p>
    <w:p w:rsidR="00EE1369" w:rsidRPr="002E102C" w:rsidRDefault="00EE1369" w:rsidP="00B5752A">
      <w:pPr>
        <w:spacing w:line="480" w:lineRule="auto"/>
        <w:jc w:val="both"/>
        <w:rPr>
          <w:rFonts w:ascii="Arial Unicode MS" w:eastAsia="Arial Unicode MS" w:hAnsi="Arial Unicode MS" w:cs="Arial Unicode MS"/>
          <w:b/>
          <w:lang w:val="en-US"/>
        </w:rPr>
      </w:pPr>
    </w:p>
    <w:p w:rsidR="00EE1369" w:rsidRPr="002E102C" w:rsidRDefault="00EE1369" w:rsidP="00B5752A">
      <w:pPr>
        <w:spacing w:line="480" w:lineRule="auto"/>
        <w:jc w:val="both"/>
        <w:rPr>
          <w:rFonts w:ascii="Arial Unicode MS" w:eastAsia="Arial Unicode MS" w:hAnsi="Arial Unicode MS" w:cs="Arial Unicode MS"/>
          <w:b/>
          <w:lang w:val="en-US"/>
        </w:rPr>
      </w:pPr>
    </w:p>
    <w:p w:rsidR="00EE1369" w:rsidRPr="002E102C" w:rsidRDefault="00EE1369" w:rsidP="00B5752A">
      <w:pPr>
        <w:spacing w:line="480" w:lineRule="auto"/>
        <w:jc w:val="both"/>
        <w:rPr>
          <w:rFonts w:ascii="Arial Unicode MS" w:eastAsia="Arial Unicode MS" w:hAnsi="Arial Unicode MS" w:cs="Arial Unicode MS"/>
          <w:b/>
          <w:lang w:val="en-US"/>
        </w:rPr>
      </w:pPr>
    </w:p>
    <w:p w:rsidR="00EE1369" w:rsidRPr="002E102C" w:rsidRDefault="00EE1369" w:rsidP="00B5752A">
      <w:pPr>
        <w:spacing w:line="480" w:lineRule="auto"/>
        <w:jc w:val="both"/>
        <w:rPr>
          <w:rFonts w:ascii="Arial Unicode MS" w:eastAsia="Arial Unicode MS" w:hAnsi="Arial Unicode MS" w:cs="Arial Unicode MS"/>
          <w:b/>
          <w:lang w:val="en-US"/>
        </w:rPr>
      </w:pPr>
    </w:p>
    <w:p w:rsidR="00B5752A" w:rsidRPr="00B5752A" w:rsidRDefault="00B5752A" w:rsidP="00B5752A">
      <w:pPr>
        <w:spacing w:line="480" w:lineRule="auto"/>
        <w:jc w:val="both"/>
        <w:rPr>
          <w:rFonts w:ascii="Arial Unicode MS" w:eastAsia="Arial Unicode MS" w:hAnsi="Arial Unicode MS" w:cs="Arial Unicode MS"/>
          <w:b/>
        </w:rPr>
      </w:pPr>
      <w:r w:rsidRPr="00B5752A">
        <w:rPr>
          <w:rFonts w:ascii="Arial Unicode MS" w:eastAsia="Arial Unicode MS" w:hAnsi="Arial Unicode MS" w:cs="Arial Unicode MS"/>
          <w:b/>
        </w:rPr>
        <w:lastRenderedPageBreak/>
        <w:t>5. COMPONENTE DE REGULACION.</w:t>
      </w:r>
    </w:p>
    <w:p w:rsidR="00B5752A" w:rsidRDefault="00B5752A" w:rsidP="00B5752A">
      <w:pPr>
        <w:spacing w:line="480" w:lineRule="auto"/>
        <w:jc w:val="both"/>
        <w:rPr>
          <w:rFonts w:ascii="Arial" w:hAnsi="Arial" w:cs="Arial"/>
          <w:b/>
        </w:rPr>
      </w:pPr>
      <w:r w:rsidRPr="00B5752A">
        <w:rPr>
          <w:rFonts w:ascii="Arial Unicode MS" w:eastAsia="Arial Unicode MS" w:hAnsi="Arial Unicode MS" w:cs="Arial Unicode MS"/>
          <w:b/>
        </w:rPr>
        <w:t>5.1-</w:t>
      </w:r>
      <w:r>
        <w:rPr>
          <w:rFonts w:ascii="Arial" w:hAnsi="Arial" w:cs="Arial"/>
          <w:b/>
        </w:rPr>
        <w:t>MANUAL DE CONVIVENCIA.</w:t>
      </w:r>
    </w:p>
    <w:p w:rsidR="002C4F16" w:rsidRPr="00EA0A1C" w:rsidRDefault="002C4F16" w:rsidP="002C4F16">
      <w:pPr>
        <w:tabs>
          <w:tab w:val="left" w:pos="1674"/>
        </w:tabs>
        <w:jc w:val="both"/>
        <w:rPr>
          <w:rFonts w:ascii="Arial" w:hAnsi="Arial" w:cs="Arial"/>
          <w:b/>
        </w:rPr>
      </w:pPr>
      <w:r w:rsidRPr="00EA0A1C">
        <w:rPr>
          <w:rFonts w:ascii="Arial" w:hAnsi="Arial" w:cs="Arial"/>
          <w:b/>
        </w:rPr>
        <w:t>TABLA DE CONTENIDO</w:t>
      </w:r>
    </w:p>
    <w:p w:rsidR="002C4F16" w:rsidRPr="00EA0A1C" w:rsidRDefault="002C4F16" w:rsidP="002C4F16">
      <w:pPr>
        <w:autoSpaceDE w:val="0"/>
        <w:jc w:val="both"/>
        <w:rPr>
          <w:rFonts w:ascii="Arial" w:eastAsia="Arial Unicode MS" w:hAnsi="Arial" w:cs="Arial"/>
          <w:b/>
          <w:bCs/>
        </w:rPr>
      </w:pPr>
      <w:r w:rsidRPr="00EA0A1C">
        <w:rPr>
          <w:rFonts w:ascii="Arial" w:eastAsia="Arial Unicode MS" w:hAnsi="Arial" w:cs="Arial"/>
          <w:b/>
          <w:bCs/>
        </w:rPr>
        <w:t>INTRODUCCIÓN</w:t>
      </w:r>
    </w:p>
    <w:p w:rsidR="002C4F16" w:rsidRPr="00EA0A1C" w:rsidRDefault="002C4F16" w:rsidP="002C4F16">
      <w:pPr>
        <w:pStyle w:val="Sinespaciado"/>
        <w:jc w:val="both"/>
        <w:rPr>
          <w:rFonts w:ascii="Arial" w:hAnsi="Arial" w:cs="Arial"/>
          <w:b/>
        </w:rPr>
      </w:pPr>
      <w:r w:rsidRPr="00EA0A1C">
        <w:rPr>
          <w:rFonts w:ascii="Arial" w:hAnsi="Arial" w:cs="Arial"/>
          <w:b/>
        </w:rPr>
        <w:t xml:space="preserve">ARTICULO 1-  </w:t>
      </w:r>
      <w:r w:rsidRPr="00EA0A1C">
        <w:rPr>
          <w:rFonts w:ascii="Arial" w:hAnsi="Arial" w:cs="Arial"/>
        </w:rPr>
        <w:t>SIMBOLOS</w:t>
      </w:r>
    </w:p>
    <w:p w:rsidR="002C4F16" w:rsidRPr="00EA0A1C" w:rsidRDefault="002C4F16" w:rsidP="002C4F16">
      <w:pPr>
        <w:pStyle w:val="Sinespaciado"/>
        <w:jc w:val="both"/>
        <w:rPr>
          <w:rFonts w:ascii="Arial" w:hAnsi="Arial" w:cs="Arial"/>
        </w:rPr>
      </w:pPr>
      <w:r w:rsidRPr="00EA0A1C">
        <w:rPr>
          <w:rFonts w:ascii="Arial" w:hAnsi="Arial" w:cs="Arial"/>
          <w:b/>
        </w:rPr>
        <w:t xml:space="preserve">ARTICULO 2.-  </w:t>
      </w:r>
      <w:r w:rsidRPr="00EA0A1C">
        <w:rPr>
          <w:rFonts w:ascii="Arial" w:hAnsi="Arial" w:cs="Arial"/>
        </w:rPr>
        <w:t>UNIFORME.</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3-   </w:t>
      </w:r>
      <w:r w:rsidRPr="00EA0A1C">
        <w:rPr>
          <w:rFonts w:ascii="Arial" w:hAnsi="Arial" w:cs="Arial"/>
        </w:rPr>
        <w:t>MISION</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4-  </w:t>
      </w:r>
      <w:r w:rsidRPr="00EA0A1C">
        <w:rPr>
          <w:rFonts w:ascii="Arial" w:hAnsi="Arial" w:cs="Arial"/>
        </w:rPr>
        <w:t>VISION</w:t>
      </w:r>
    </w:p>
    <w:p w:rsidR="002C4F16" w:rsidRPr="00EA0A1C" w:rsidRDefault="002C4F16" w:rsidP="002C4F16">
      <w:pPr>
        <w:pStyle w:val="Sinespaciado"/>
        <w:jc w:val="both"/>
        <w:rPr>
          <w:rFonts w:ascii="Arial" w:hAnsi="Arial" w:cs="Arial"/>
          <w:b/>
        </w:rPr>
      </w:pPr>
      <w:proofErr w:type="gramStart"/>
      <w:r w:rsidRPr="00EA0A1C">
        <w:rPr>
          <w:rFonts w:ascii="Arial" w:hAnsi="Arial" w:cs="Arial"/>
          <w:b/>
        </w:rPr>
        <w:t>ARTICULO</w:t>
      </w:r>
      <w:proofErr w:type="gramEnd"/>
      <w:r w:rsidRPr="00EA0A1C">
        <w:rPr>
          <w:rFonts w:ascii="Arial" w:hAnsi="Arial" w:cs="Arial"/>
          <w:b/>
        </w:rPr>
        <w:t xml:space="preserve"> 5-   </w:t>
      </w:r>
      <w:r w:rsidRPr="00EA0A1C">
        <w:rPr>
          <w:rFonts w:ascii="Arial" w:hAnsi="Arial" w:cs="Arial"/>
        </w:rPr>
        <w:t>FILOSOFÍA</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6-   </w:t>
      </w:r>
      <w:r w:rsidRPr="00EA0A1C">
        <w:rPr>
          <w:rFonts w:ascii="Arial" w:hAnsi="Arial" w:cs="Arial"/>
        </w:rPr>
        <w:t>PRINCIPIOS</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7</w:t>
      </w:r>
      <w:r w:rsidRPr="00EA0A1C">
        <w:rPr>
          <w:rFonts w:ascii="Arial" w:hAnsi="Arial" w:cs="Arial"/>
        </w:rPr>
        <w:t>-   VALORES</w:t>
      </w:r>
    </w:p>
    <w:p w:rsidR="002C4F16" w:rsidRPr="00EA0A1C" w:rsidRDefault="002C4F16" w:rsidP="002C4F16">
      <w:pPr>
        <w:pStyle w:val="Sinespaciado"/>
        <w:jc w:val="both"/>
        <w:rPr>
          <w:rFonts w:ascii="Arial" w:hAnsi="Arial" w:cs="Arial"/>
          <w:bCs/>
          <w:color w:val="000000"/>
        </w:rPr>
      </w:pPr>
      <w:r w:rsidRPr="00EA0A1C">
        <w:rPr>
          <w:rFonts w:ascii="Arial" w:hAnsi="Arial" w:cs="Arial"/>
          <w:b/>
          <w:bCs/>
          <w:color w:val="000000"/>
        </w:rPr>
        <w:t>ARTICULO 8</w:t>
      </w:r>
      <w:r w:rsidRPr="00EA0A1C">
        <w:rPr>
          <w:rFonts w:ascii="Arial" w:hAnsi="Arial" w:cs="Arial"/>
          <w:bCs/>
          <w:color w:val="000000"/>
        </w:rPr>
        <w:t>-  DERECHOS DE LOS ESTUDIANTES.</w:t>
      </w:r>
    </w:p>
    <w:p w:rsidR="002C4F16" w:rsidRPr="00EA0A1C" w:rsidRDefault="002C4F16" w:rsidP="002C4F16">
      <w:pPr>
        <w:pStyle w:val="Sinespaciado"/>
        <w:jc w:val="both"/>
        <w:rPr>
          <w:rFonts w:ascii="Arial" w:hAnsi="Arial" w:cs="Arial"/>
        </w:rPr>
      </w:pPr>
      <w:proofErr w:type="gramStart"/>
      <w:r w:rsidRPr="00EA0A1C">
        <w:rPr>
          <w:rFonts w:ascii="Arial" w:hAnsi="Arial" w:cs="Arial"/>
          <w:b/>
          <w:bCs/>
          <w:color w:val="000000"/>
        </w:rPr>
        <w:t>ARTICULO</w:t>
      </w:r>
      <w:proofErr w:type="gramEnd"/>
      <w:r w:rsidRPr="00EA0A1C">
        <w:rPr>
          <w:rFonts w:ascii="Arial" w:hAnsi="Arial" w:cs="Arial"/>
          <w:b/>
          <w:bCs/>
          <w:color w:val="000000"/>
        </w:rPr>
        <w:t xml:space="preserve"> 9-</w:t>
      </w:r>
      <w:r w:rsidRPr="00EA0A1C">
        <w:rPr>
          <w:rFonts w:ascii="Arial" w:hAnsi="Arial" w:cs="Arial"/>
          <w:bCs/>
          <w:color w:val="000000"/>
        </w:rPr>
        <w:t xml:space="preserve">  DEBERES DE LOS ESTUDIANTES.</w:t>
      </w:r>
    </w:p>
    <w:p w:rsidR="002C4F16" w:rsidRPr="00EA0A1C" w:rsidRDefault="002C4F16" w:rsidP="002C4F16">
      <w:pPr>
        <w:pStyle w:val="Sinespaciado"/>
        <w:jc w:val="both"/>
        <w:rPr>
          <w:rFonts w:ascii="Arial" w:hAnsi="Arial" w:cs="Arial"/>
        </w:rPr>
      </w:pPr>
      <w:r w:rsidRPr="00EA0A1C">
        <w:rPr>
          <w:rFonts w:ascii="Arial" w:hAnsi="Arial" w:cs="Arial"/>
          <w:b/>
        </w:rPr>
        <w:t>ARTICULO10-</w:t>
      </w:r>
      <w:r w:rsidRPr="00EA0A1C">
        <w:rPr>
          <w:rFonts w:ascii="Arial" w:hAnsi="Arial" w:cs="Arial"/>
        </w:rPr>
        <w:t xml:space="preserve">  FALTAS DE CONVIVENCIA.</w:t>
      </w:r>
    </w:p>
    <w:p w:rsidR="002C4F16" w:rsidRPr="00EA0A1C" w:rsidRDefault="002C4F16" w:rsidP="002C4F16">
      <w:pPr>
        <w:pStyle w:val="Sinespaciado"/>
        <w:jc w:val="both"/>
        <w:rPr>
          <w:rFonts w:ascii="Arial" w:hAnsi="Arial" w:cs="Arial"/>
        </w:rPr>
      </w:pPr>
      <w:r w:rsidRPr="00EA0A1C">
        <w:rPr>
          <w:rFonts w:ascii="Arial" w:hAnsi="Arial" w:cs="Arial"/>
          <w:b/>
        </w:rPr>
        <w:t>ARTÍCULO 11</w:t>
      </w:r>
      <w:r w:rsidRPr="00EA0A1C">
        <w:rPr>
          <w:rFonts w:ascii="Arial" w:hAnsi="Arial" w:cs="Arial"/>
        </w:rPr>
        <w:t>- CLASIFICACIÓN DE LAS FALTAS DE CONVIVENCIA.</w:t>
      </w:r>
    </w:p>
    <w:p w:rsidR="002C4F16" w:rsidRPr="00EA0A1C" w:rsidRDefault="002C4F16" w:rsidP="002C4F16">
      <w:pPr>
        <w:pStyle w:val="Sinespaciado"/>
        <w:jc w:val="both"/>
        <w:rPr>
          <w:rFonts w:ascii="Arial" w:hAnsi="Arial" w:cs="Arial"/>
        </w:rPr>
      </w:pPr>
      <w:r w:rsidRPr="00EA0A1C">
        <w:rPr>
          <w:rFonts w:ascii="Arial" w:hAnsi="Arial" w:cs="Arial"/>
          <w:b/>
        </w:rPr>
        <w:t>ARTÍCULO 12-</w:t>
      </w:r>
      <w:r w:rsidRPr="00EA0A1C">
        <w:rPr>
          <w:rFonts w:ascii="Arial" w:hAnsi="Arial" w:cs="Arial"/>
        </w:rPr>
        <w:t>MECANISMO  PARA TIPIFICAR ACCION  SOBRE FALTAS DE  CONVIVENCIA</w:t>
      </w:r>
    </w:p>
    <w:p w:rsidR="002C4F16" w:rsidRPr="00EA0A1C" w:rsidRDefault="002C4F16" w:rsidP="002C4F16">
      <w:pPr>
        <w:pStyle w:val="Sinespaciado"/>
        <w:jc w:val="both"/>
        <w:rPr>
          <w:rFonts w:ascii="Arial" w:hAnsi="Arial" w:cs="Arial"/>
        </w:rPr>
      </w:pPr>
      <w:r w:rsidRPr="00EA0A1C">
        <w:rPr>
          <w:rFonts w:ascii="Arial" w:hAnsi="Arial" w:cs="Arial"/>
          <w:b/>
        </w:rPr>
        <w:t>ARTÍCULO 13</w:t>
      </w:r>
      <w:r w:rsidRPr="00EA0A1C">
        <w:rPr>
          <w:rFonts w:ascii="Arial" w:hAnsi="Arial" w:cs="Arial"/>
        </w:rPr>
        <w:t xml:space="preserve"> -COMPORTAMIENTOS CLASIFICADOS COMO FALTA LEVE:</w:t>
      </w:r>
    </w:p>
    <w:p w:rsidR="002C4F16" w:rsidRPr="00EA0A1C" w:rsidRDefault="002C4F16" w:rsidP="002C4F16">
      <w:pPr>
        <w:pStyle w:val="Sinespaciado"/>
        <w:jc w:val="both"/>
        <w:rPr>
          <w:rFonts w:ascii="Arial" w:hAnsi="Arial" w:cs="Arial"/>
        </w:rPr>
      </w:pPr>
      <w:r w:rsidRPr="00EA0A1C">
        <w:rPr>
          <w:rFonts w:ascii="Arial" w:hAnsi="Arial" w:cs="Arial"/>
          <w:b/>
        </w:rPr>
        <w:t>ARTÍCULO 14-</w:t>
      </w:r>
      <w:r w:rsidRPr="00EA0A1C">
        <w:rPr>
          <w:rFonts w:ascii="Arial" w:hAnsi="Arial" w:cs="Arial"/>
        </w:rPr>
        <w:t xml:space="preserve"> ACCIONES DE PROCEDIMIENTOS PARA FALTAS LEVES</w:t>
      </w:r>
    </w:p>
    <w:p w:rsidR="002C4F16" w:rsidRPr="00EA0A1C" w:rsidRDefault="002C4F16" w:rsidP="002C4F16">
      <w:pPr>
        <w:pStyle w:val="Sinespaciado"/>
        <w:jc w:val="both"/>
        <w:rPr>
          <w:rFonts w:ascii="Arial" w:hAnsi="Arial" w:cs="Arial"/>
        </w:rPr>
      </w:pPr>
      <w:r w:rsidRPr="00EA0A1C">
        <w:rPr>
          <w:rFonts w:ascii="Arial" w:hAnsi="Arial" w:cs="Arial"/>
          <w:b/>
        </w:rPr>
        <w:t>ARTÍCULO 15-</w:t>
      </w:r>
      <w:r w:rsidRPr="00EA0A1C">
        <w:rPr>
          <w:rFonts w:ascii="Arial" w:hAnsi="Arial" w:cs="Arial"/>
        </w:rPr>
        <w:t xml:space="preserve"> COMPORTAMIENTO CLASIFICADOS COMO FALTAS GRAVES</w:t>
      </w:r>
    </w:p>
    <w:p w:rsidR="002C4F16" w:rsidRPr="00EA0A1C" w:rsidRDefault="002C4F16" w:rsidP="002C4F16">
      <w:pPr>
        <w:pStyle w:val="Sinespaciado"/>
        <w:jc w:val="both"/>
        <w:rPr>
          <w:rFonts w:ascii="Arial" w:hAnsi="Arial" w:cs="Arial"/>
        </w:rPr>
      </w:pPr>
      <w:r w:rsidRPr="00EA0A1C">
        <w:rPr>
          <w:rFonts w:ascii="Arial" w:hAnsi="Arial" w:cs="Arial"/>
          <w:b/>
        </w:rPr>
        <w:t>ARTÍCULO 16-</w:t>
      </w:r>
      <w:r w:rsidRPr="00EA0A1C">
        <w:rPr>
          <w:rFonts w:ascii="Arial" w:hAnsi="Arial" w:cs="Arial"/>
        </w:rPr>
        <w:t xml:space="preserve"> ACCIONES DE PROCEDIMIENTOS PARA FALTAS GRAVES</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17</w:t>
      </w:r>
      <w:r w:rsidRPr="00EA0A1C">
        <w:rPr>
          <w:rFonts w:ascii="Arial" w:hAnsi="Arial" w:cs="Arial"/>
        </w:rPr>
        <w:t>- COMPORTAMIENTOS QUE GENERAN  MATRÍCULA  EN OBSERVACIÓN:</w:t>
      </w:r>
    </w:p>
    <w:p w:rsidR="002C4F16" w:rsidRPr="00EA0A1C" w:rsidRDefault="002C4F16" w:rsidP="002C4F16">
      <w:pPr>
        <w:pStyle w:val="Sinespaciado"/>
        <w:jc w:val="both"/>
        <w:rPr>
          <w:rFonts w:ascii="Arial" w:hAnsi="Arial" w:cs="Arial"/>
        </w:rPr>
      </w:pPr>
      <w:r w:rsidRPr="00EA0A1C">
        <w:rPr>
          <w:rFonts w:ascii="Arial" w:hAnsi="Arial" w:cs="Arial"/>
          <w:b/>
        </w:rPr>
        <w:t>ARTICULO 18</w:t>
      </w:r>
      <w:r w:rsidRPr="00EA0A1C">
        <w:rPr>
          <w:rFonts w:ascii="Arial" w:hAnsi="Arial" w:cs="Arial"/>
        </w:rPr>
        <w:t>- COMPORTAMIENTOS CLASIFICADOS COMO FALTAS   MUY GRAVES</w:t>
      </w:r>
    </w:p>
    <w:p w:rsidR="002C4F16" w:rsidRPr="00EA0A1C" w:rsidRDefault="002C4F16" w:rsidP="002C4F16">
      <w:pPr>
        <w:pStyle w:val="Sinespaciado"/>
        <w:jc w:val="both"/>
        <w:rPr>
          <w:rFonts w:ascii="Arial" w:hAnsi="Arial" w:cs="Arial"/>
        </w:rPr>
      </w:pPr>
      <w:r w:rsidRPr="00EA0A1C">
        <w:rPr>
          <w:rFonts w:ascii="Arial" w:hAnsi="Arial" w:cs="Arial"/>
          <w:b/>
          <w:iCs/>
        </w:rPr>
        <w:t>ARTICULO  19-</w:t>
      </w:r>
      <w:r w:rsidRPr="00EA0A1C">
        <w:rPr>
          <w:rFonts w:ascii="Arial" w:hAnsi="Arial" w:cs="Arial"/>
          <w:iCs/>
        </w:rPr>
        <w:t>ACCIONES DE PROCEDIMIENTO PARA FALTAS MUY GRAVE:</w:t>
      </w:r>
      <w:r w:rsidRPr="00EA0A1C">
        <w:rPr>
          <w:rFonts w:ascii="Arial" w:hAnsi="Arial" w:cs="Arial"/>
        </w:rPr>
        <w:t xml:space="preserve"> </w:t>
      </w:r>
    </w:p>
    <w:p w:rsidR="002C4F16" w:rsidRPr="00EA0A1C" w:rsidRDefault="002C4F16" w:rsidP="002C4F16">
      <w:pPr>
        <w:pStyle w:val="Sinespaciado"/>
        <w:jc w:val="both"/>
        <w:rPr>
          <w:rFonts w:ascii="Arial" w:hAnsi="Arial" w:cs="Arial"/>
        </w:rPr>
      </w:pPr>
      <w:r w:rsidRPr="00EA0A1C">
        <w:rPr>
          <w:rFonts w:ascii="Arial" w:hAnsi="Arial" w:cs="Arial"/>
          <w:b/>
        </w:rPr>
        <w:t>ARTICULO</w:t>
      </w:r>
      <w:r>
        <w:rPr>
          <w:rFonts w:ascii="Arial" w:hAnsi="Arial" w:cs="Arial"/>
          <w:b/>
        </w:rPr>
        <w:t xml:space="preserve"> </w:t>
      </w:r>
      <w:r w:rsidRPr="00EA0A1C">
        <w:rPr>
          <w:rFonts w:ascii="Arial" w:hAnsi="Arial" w:cs="Arial"/>
          <w:b/>
        </w:rPr>
        <w:t xml:space="preserve"> 20-</w:t>
      </w:r>
      <w:r w:rsidRPr="00EA0A1C">
        <w:rPr>
          <w:rFonts w:ascii="Arial" w:hAnsi="Arial" w:cs="Arial"/>
        </w:rPr>
        <w:t xml:space="preserve"> INSTANCIAS DE RECLAMO DEL  DEBIDO PROCESO.</w:t>
      </w:r>
    </w:p>
    <w:p w:rsidR="002C4F16" w:rsidRPr="00EA0A1C" w:rsidRDefault="002C4F16" w:rsidP="002C4F16">
      <w:pPr>
        <w:pStyle w:val="Sinespaciado"/>
        <w:jc w:val="both"/>
        <w:rPr>
          <w:rFonts w:ascii="Arial" w:hAnsi="Arial" w:cs="Arial"/>
        </w:rPr>
      </w:pPr>
      <w:r>
        <w:rPr>
          <w:rFonts w:ascii="Arial" w:hAnsi="Arial" w:cs="Arial"/>
          <w:b/>
        </w:rPr>
        <w:t xml:space="preserve">ARTICULO </w:t>
      </w:r>
      <w:r w:rsidRPr="00EA0A1C">
        <w:rPr>
          <w:rFonts w:ascii="Arial" w:hAnsi="Arial" w:cs="Arial"/>
          <w:b/>
        </w:rPr>
        <w:t>21</w:t>
      </w:r>
      <w:r w:rsidRPr="00EA0A1C">
        <w:rPr>
          <w:rFonts w:ascii="Arial" w:hAnsi="Arial" w:cs="Arial"/>
        </w:rPr>
        <w:t>-CRITERIOS DE EVALUACIÓN Y PROMOCIÓN DE LOS ESTUDIANTES</w:t>
      </w:r>
    </w:p>
    <w:p w:rsidR="002C4F16" w:rsidRPr="00EA0A1C" w:rsidRDefault="002C4F16" w:rsidP="002C4F16">
      <w:pPr>
        <w:pStyle w:val="Sinespaciado"/>
        <w:jc w:val="both"/>
        <w:rPr>
          <w:rFonts w:ascii="Arial" w:hAnsi="Arial" w:cs="Arial"/>
        </w:rPr>
      </w:pPr>
      <w:r w:rsidRPr="00EA0A1C">
        <w:rPr>
          <w:rFonts w:ascii="Arial" w:hAnsi="Arial" w:cs="Arial"/>
          <w:b/>
        </w:rPr>
        <w:t>ARTÍCULO 22-</w:t>
      </w:r>
      <w:r w:rsidRPr="00EA0A1C">
        <w:rPr>
          <w:rFonts w:ascii="Arial" w:hAnsi="Arial" w:cs="Arial"/>
        </w:rPr>
        <w:t>DEFINICION DE ESTIMULOS.</w:t>
      </w:r>
    </w:p>
    <w:p w:rsidR="002C4F16" w:rsidRPr="00EA0A1C" w:rsidRDefault="002C4F16" w:rsidP="002C4F16">
      <w:pPr>
        <w:pStyle w:val="Sinespaciado"/>
        <w:jc w:val="both"/>
        <w:rPr>
          <w:rFonts w:ascii="Arial" w:hAnsi="Arial" w:cs="Arial"/>
        </w:rPr>
      </w:pPr>
      <w:r w:rsidRPr="00EA0A1C">
        <w:rPr>
          <w:rFonts w:ascii="Arial" w:hAnsi="Arial" w:cs="Arial"/>
          <w:b/>
        </w:rPr>
        <w:t>ARTÍCULO 23-</w:t>
      </w:r>
      <w:r w:rsidRPr="00EA0A1C">
        <w:rPr>
          <w:rFonts w:ascii="Arial" w:hAnsi="Arial" w:cs="Arial"/>
        </w:rPr>
        <w:t xml:space="preserve"> DERECHOS DE LOS PADRES Y ACUDIENTES</w:t>
      </w:r>
    </w:p>
    <w:p w:rsidR="002C4F16" w:rsidRPr="00EA0A1C" w:rsidRDefault="002C4F16" w:rsidP="002C4F16">
      <w:pPr>
        <w:pStyle w:val="Sinespaciado"/>
        <w:jc w:val="both"/>
        <w:rPr>
          <w:rFonts w:ascii="Arial" w:hAnsi="Arial" w:cs="Arial"/>
          <w:color w:val="000000"/>
        </w:rPr>
      </w:pPr>
      <w:r w:rsidRPr="00EA0A1C">
        <w:rPr>
          <w:rFonts w:ascii="Arial" w:hAnsi="Arial" w:cs="Arial"/>
          <w:b/>
          <w:color w:val="000000"/>
        </w:rPr>
        <w:t>ARTÍCULO 24.</w:t>
      </w:r>
      <w:r w:rsidRPr="00EA0A1C">
        <w:rPr>
          <w:rFonts w:ascii="Arial" w:hAnsi="Arial" w:cs="Arial"/>
          <w:color w:val="000000"/>
        </w:rPr>
        <w:t xml:space="preserve">  DEBERES DE LOS PADRES Y ACUDIENTES.</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25-</w:t>
      </w:r>
      <w:r w:rsidRPr="00EA0A1C">
        <w:rPr>
          <w:rFonts w:ascii="Arial" w:hAnsi="Arial" w:cs="Arial"/>
        </w:rPr>
        <w:t xml:space="preserve"> GOBIERNO ESCOLAR</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27</w:t>
      </w:r>
      <w:r w:rsidRPr="00EA0A1C">
        <w:rPr>
          <w:rFonts w:ascii="Arial" w:hAnsi="Arial" w:cs="Arial"/>
        </w:rPr>
        <w:t>- CONSEJO DIRECTIVO</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28</w:t>
      </w:r>
      <w:r w:rsidRPr="00EA0A1C">
        <w:rPr>
          <w:rFonts w:ascii="Arial" w:hAnsi="Arial" w:cs="Arial"/>
        </w:rPr>
        <w:t>- FUNCIONES DEL CONSEJO DIRECTIVO</w:t>
      </w:r>
    </w:p>
    <w:p w:rsidR="002C4F16" w:rsidRPr="00EA0A1C" w:rsidRDefault="002C4F16" w:rsidP="002C4F16">
      <w:pPr>
        <w:pStyle w:val="Sinespaciado"/>
        <w:jc w:val="both"/>
        <w:rPr>
          <w:rFonts w:ascii="Arial" w:hAnsi="Arial" w:cs="Arial"/>
        </w:rPr>
      </w:pPr>
      <w:r w:rsidRPr="00EA0A1C">
        <w:rPr>
          <w:rFonts w:ascii="Arial" w:hAnsi="Arial" w:cs="Arial"/>
          <w:b/>
        </w:rPr>
        <w:t>ARTICULO 29.</w:t>
      </w:r>
      <w:r w:rsidRPr="00EA0A1C">
        <w:rPr>
          <w:rFonts w:ascii="Arial" w:hAnsi="Arial" w:cs="Arial"/>
        </w:rPr>
        <w:t>-CONSEJO ACADÉMICO</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30</w:t>
      </w:r>
      <w:r w:rsidRPr="00EA0A1C">
        <w:rPr>
          <w:rFonts w:ascii="Arial" w:hAnsi="Arial" w:cs="Arial"/>
        </w:rPr>
        <w:t>- FUNCIONES DEL CONSEJO ACADÉMICO</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31</w:t>
      </w:r>
      <w:r w:rsidRPr="00EA0A1C">
        <w:rPr>
          <w:rFonts w:ascii="Arial" w:hAnsi="Arial" w:cs="Arial"/>
        </w:rPr>
        <w:t>- CONSEJO DE PADRES DE FAMILIA:</w:t>
      </w:r>
    </w:p>
    <w:p w:rsidR="002C4F16" w:rsidRPr="00EA0A1C" w:rsidRDefault="002C4F16" w:rsidP="002C4F16">
      <w:pPr>
        <w:pStyle w:val="Sinespaciado"/>
        <w:jc w:val="both"/>
        <w:rPr>
          <w:rFonts w:ascii="Arial" w:hAnsi="Arial" w:cs="Arial"/>
        </w:rPr>
      </w:pPr>
      <w:r w:rsidRPr="00EA0A1C">
        <w:rPr>
          <w:rFonts w:ascii="Arial" w:hAnsi="Arial" w:cs="Arial"/>
          <w:b/>
        </w:rPr>
        <w:t>ARTÍCULO 32-</w:t>
      </w:r>
      <w:r w:rsidRPr="00EA0A1C">
        <w:rPr>
          <w:rFonts w:ascii="Arial" w:hAnsi="Arial" w:cs="Arial"/>
        </w:rPr>
        <w:t xml:space="preserve"> ALGUNAS FUNCIONES DEL CONSEJO DE PADRES SON:</w:t>
      </w:r>
    </w:p>
    <w:p w:rsidR="002C4F16" w:rsidRPr="00EA0A1C" w:rsidRDefault="002C4F16" w:rsidP="002C4F16">
      <w:pPr>
        <w:pStyle w:val="Sinespaciado"/>
        <w:rPr>
          <w:rFonts w:ascii="Arial" w:hAnsi="Arial" w:cs="Arial"/>
        </w:rPr>
      </w:pPr>
      <w:r w:rsidRPr="00EA0A1C">
        <w:rPr>
          <w:rFonts w:ascii="Arial" w:hAnsi="Arial" w:cs="Arial"/>
          <w:b/>
        </w:rPr>
        <w:t>ARTÍCULO  33</w:t>
      </w:r>
      <w:r w:rsidRPr="00EA0A1C">
        <w:rPr>
          <w:rFonts w:ascii="Arial" w:hAnsi="Arial" w:cs="Arial"/>
        </w:rPr>
        <w:t>.- CONSEJO DE ESTUDIANTES</w:t>
      </w:r>
    </w:p>
    <w:p w:rsidR="002C4F16" w:rsidRPr="00EA0A1C" w:rsidRDefault="002C4F16" w:rsidP="002C4F16">
      <w:pPr>
        <w:pStyle w:val="Sinespaciado"/>
        <w:rPr>
          <w:rFonts w:ascii="Arial" w:hAnsi="Arial" w:cs="Arial"/>
        </w:rPr>
      </w:pPr>
      <w:r w:rsidRPr="00EA0A1C">
        <w:rPr>
          <w:rFonts w:ascii="Arial" w:hAnsi="Arial" w:cs="Arial"/>
          <w:b/>
        </w:rPr>
        <w:t>ARTÍCULO  34</w:t>
      </w:r>
      <w:r w:rsidRPr="00EA0A1C">
        <w:rPr>
          <w:rFonts w:ascii="Arial" w:hAnsi="Arial" w:cs="Arial"/>
        </w:rPr>
        <w:t>-  FUNCIONES DEL CONSEJO  ESTUDIANTIL.</w:t>
      </w:r>
    </w:p>
    <w:p w:rsidR="002C4F16" w:rsidRPr="00EA0A1C" w:rsidRDefault="002C4F16" w:rsidP="002C4F16">
      <w:pPr>
        <w:pStyle w:val="Sinespaciado"/>
        <w:jc w:val="both"/>
        <w:rPr>
          <w:rFonts w:ascii="Arial" w:hAnsi="Arial" w:cs="Arial"/>
        </w:rPr>
      </w:pPr>
      <w:r>
        <w:rPr>
          <w:rFonts w:ascii="Arial" w:hAnsi="Arial" w:cs="Arial"/>
          <w:b/>
        </w:rPr>
        <w:t xml:space="preserve">ARTÍCULO </w:t>
      </w:r>
      <w:r w:rsidRPr="00EA0A1C">
        <w:rPr>
          <w:rFonts w:ascii="Arial" w:hAnsi="Arial" w:cs="Arial"/>
          <w:b/>
        </w:rPr>
        <w:t>35</w:t>
      </w:r>
      <w:r w:rsidRPr="00EA0A1C">
        <w:rPr>
          <w:rFonts w:ascii="Arial" w:hAnsi="Arial" w:cs="Arial"/>
        </w:rPr>
        <w:t>- REQUISITOS PARA SER ELEGIDO MIEMBRO DE LA JUNTA DIRECTIVA DEL CONSEJO ESTUDIANTIL.</w:t>
      </w:r>
    </w:p>
    <w:p w:rsidR="002C4F16" w:rsidRPr="00EA0A1C" w:rsidRDefault="002C4F16" w:rsidP="002C4F16">
      <w:pPr>
        <w:pStyle w:val="Sinespaciado"/>
        <w:rPr>
          <w:rFonts w:ascii="Arial" w:hAnsi="Arial" w:cs="Arial"/>
        </w:rPr>
      </w:pPr>
      <w:r w:rsidRPr="00EA0A1C">
        <w:rPr>
          <w:rFonts w:ascii="Arial" w:hAnsi="Arial" w:cs="Arial"/>
          <w:b/>
        </w:rPr>
        <w:t>ARTICULO  36</w:t>
      </w:r>
      <w:r w:rsidRPr="00EA0A1C">
        <w:rPr>
          <w:rFonts w:ascii="Arial" w:hAnsi="Arial" w:cs="Arial"/>
        </w:rPr>
        <w:t>-PERSONERO ESTUDIANTIL.</w:t>
      </w:r>
    </w:p>
    <w:p w:rsidR="002C4F16" w:rsidRPr="00EA0A1C" w:rsidRDefault="002C4F16" w:rsidP="002C4F16">
      <w:pPr>
        <w:pStyle w:val="Sinespaciado"/>
        <w:jc w:val="both"/>
        <w:rPr>
          <w:rFonts w:ascii="Arial" w:hAnsi="Arial" w:cs="Arial"/>
        </w:rPr>
      </w:pPr>
      <w:r w:rsidRPr="00EA0A1C">
        <w:rPr>
          <w:rFonts w:ascii="Arial" w:hAnsi="Arial" w:cs="Arial"/>
          <w:b/>
        </w:rPr>
        <w:t>ARTICULO 37-.</w:t>
      </w:r>
      <w:r w:rsidRPr="00EA0A1C">
        <w:rPr>
          <w:rFonts w:ascii="Arial" w:hAnsi="Arial" w:cs="Arial"/>
        </w:rPr>
        <w:t xml:space="preserve"> FUNCIONES DEL PERSONERO.</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38-</w:t>
      </w:r>
      <w:r w:rsidRPr="00EA0A1C">
        <w:rPr>
          <w:rFonts w:ascii="Arial" w:hAnsi="Arial" w:cs="Arial"/>
        </w:rPr>
        <w:t xml:space="preserve"> FUNCIONES DEL DIRECTOR</w:t>
      </w:r>
    </w:p>
    <w:p w:rsidR="002C4F16" w:rsidRPr="00EA0A1C" w:rsidRDefault="002C4F16" w:rsidP="002C4F16">
      <w:pPr>
        <w:pStyle w:val="Sinespaciado"/>
        <w:jc w:val="both"/>
        <w:rPr>
          <w:rFonts w:ascii="Arial" w:hAnsi="Arial" w:cs="Arial"/>
        </w:rPr>
      </w:pPr>
      <w:proofErr w:type="gramStart"/>
      <w:r w:rsidRPr="00EA0A1C">
        <w:rPr>
          <w:rFonts w:ascii="Arial" w:hAnsi="Arial" w:cs="Arial"/>
          <w:b/>
        </w:rPr>
        <w:t>ARTICULO</w:t>
      </w:r>
      <w:proofErr w:type="gramEnd"/>
      <w:r w:rsidRPr="00EA0A1C">
        <w:rPr>
          <w:rFonts w:ascii="Arial" w:hAnsi="Arial" w:cs="Arial"/>
          <w:b/>
        </w:rPr>
        <w:t xml:space="preserve"> 39</w:t>
      </w:r>
      <w:r w:rsidRPr="00EA0A1C">
        <w:rPr>
          <w:rFonts w:ascii="Arial" w:hAnsi="Arial" w:cs="Arial"/>
        </w:rPr>
        <w:t>- FUNCINES DE LA SECRETARIA.</w:t>
      </w:r>
    </w:p>
    <w:p w:rsidR="002C4F16" w:rsidRPr="00EA0A1C" w:rsidRDefault="002C4F16" w:rsidP="002C4F16">
      <w:pPr>
        <w:pStyle w:val="Sinespaciado"/>
        <w:jc w:val="both"/>
        <w:rPr>
          <w:rFonts w:ascii="Arial" w:hAnsi="Arial" w:cs="Arial"/>
        </w:rPr>
      </w:pPr>
      <w:r w:rsidRPr="00EA0A1C">
        <w:rPr>
          <w:rFonts w:ascii="Arial" w:hAnsi="Arial" w:cs="Arial"/>
          <w:b/>
        </w:rPr>
        <w:t>ARTICULO 40-.</w:t>
      </w:r>
      <w:r w:rsidRPr="00EA0A1C">
        <w:rPr>
          <w:rFonts w:ascii="Arial" w:hAnsi="Arial" w:cs="Arial"/>
        </w:rPr>
        <w:t>DEL DOCENTE CORDINADOR DE AREA  ACADÉMICA</w:t>
      </w:r>
    </w:p>
    <w:p w:rsidR="002C4F16" w:rsidRPr="00EA0A1C" w:rsidRDefault="002C4F16" w:rsidP="002C4F16">
      <w:pPr>
        <w:pStyle w:val="Sinespaciado"/>
        <w:rPr>
          <w:rFonts w:ascii="Arial" w:hAnsi="Arial" w:cs="Arial"/>
        </w:rPr>
      </w:pPr>
      <w:r>
        <w:rPr>
          <w:rFonts w:ascii="Arial" w:hAnsi="Arial" w:cs="Arial"/>
          <w:b/>
        </w:rPr>
        <w:t xml:space="preserve">ARTÍCULO </w:t>
      </w:r>
      <w:r w:rsidRPr="00EA0A1C">
        <w:rPr>
          <w:rFonts w:ascii="Arial" w:hAnsi="Arial" w:cs="Arial"/>
          <w:b/>
        </w:rPr>
        <w:t>41</w:t>
      </w:r>
      <w:r w:rsidRPr="00EA0A1C">
        <w:rPr>
          <w:rFonts w:ascii="Arial" w:hAnsi="Arial" w:cs="Arial"/>
        </w:rPr>
        <w:t>- DOCENTE COORDINADOR DE COMPORTAMIENTO Y CONVIVENCIA SOCIAL</w:t>
      </w:r>
    </w:p>
    <w:p w:rsidR="002C4F16" w:rsidRPr="00EA0A1C" w:rsidRDefault="002C4F16" w:rsidP="002C4F16">
      <w:pPr>
        <w:pStyle w:val="Sinespaciado"/>
        <w:jc w:val="both"/>
        <w:rPr>
          <w:rFonts w:ascii="Arial" w:hAnsi="Arial" w:cs="Arial"/>
        </w:rPr>
      </w:pPr>
      <w:r w:rsidRPr="00EA0A1C">
        <w:rPr>
          <w:rFonts w:ascii="Arial" w:hAnsi="Arial" w:cs="Arial"/>
          <w:b/>
        </w:rPr>
        <w:lastRenderedPageBreak/>
        <w:t>ARTICULO 42</w:t>
      </w:r>
      <w:r w:rsidRPr="00EA0A1C">
        <w:rPr>
          <w:rFonts w:ascii="Arial" w:hAnsi="Arial" w:cs="Arial"/>
        </w:rPr>
        <w:t>- DIRECTORES DE GRUPO</w:t>
      </w:r>
    </w:p>
    <w:p w:rsidR="002C4F16" w:rsidRPr="00EA0A1C" w:rsidRDefault="002C4F16" w:rsidP="002C4F16">
      <w:pPr>
        <w:pStyle w:val="Sinespaciado"/>
        <w:jc w:val="both"/>
        <w:rPr>
          <w:rFonts w:ascii="Arial" w:hAnsi="Arial" w:cs="Arial"/>
        </w:rPr>
      </w:pPr>
      <w:r w:rsidRPr="00EA0A1C">
        <w:rPr>
          <w:rFonts w:ascii="Arial" w:hAnsi="Arial" w:cs="Arial"/>
          <w:b/>
        </w:rPr>
        <w:t>ARTICULO 43-</w:t>
      </w:r>
      <w:r w:rsidRPr="00EA0A1C">
        <w:rPr>
          <w:rFonts w:ascii="Arial" w:hAnsi="Arial" w:cs="Arial"/>
        </w:rPr>
        <w:t xml:space="preserve"> DE LOS PROFESORES</w:t>
      </w:r>
    </w:p>
    <w:p w:rsidR="002C4F16" w:rsidRPr="00EA0A1C" w:rsidRDefault="002C4F16" w:rsidP="002C4F16">
      <w:pPr>
        <w:pStyle w:val="Sinespaciado"/>
        <w:jc w:val="both"/>
        <w:rPr>
          <w:rFonts w:ascii="Arial" w:hAnsi="Arial" w:cs="Arial"/>
        </w:rPr>
      </w:pPr>
      <w:r w:rsidRPr="00EA0A1C">
        <w:rPr>
          <w:rFonts w:ascii="Arial" w:hAnsi="Arial" w:cs="Arial"/>
          <w:b/>
        </w:rPr>
        <w:t>ARTICULO 44-</w:t>
      </w:r>
      <w:r w:rsidRPr="00EA0A1C">
        <w:rPr>
          <w:rFonts w:ascii="Arial" w:hAnsi="Arial" w:cs="Arial"/>
        </w:rPr>
        <w:t xml:space="preserve"> DE LOS DERECHOS DE LOS PROFESORES</w:t>
      </w:r>
    </w:p>
    <w:p w:rsidR="002C4F16" w:rsidRPr="00EA0A1C" w:rsidRDefault="002C4F16" w:rsidP="002C4F16">
      <w:pPr>
        <w:pStyle w:val="Sinespaciado"/>
        <w:jc w:val="both"/>
        <w:rPr>
          <w:rFonts w:ascii="Arial" w:hAnsi="Arial" w:cs="Arial"/>
        </w:rPr>
      </w:pPr>
      <w:r w:rsidRPr="00EA0A1C">
        <w:rPr>
          <w:rFonts w:ascii="Arial" w:hAnsi="Arial" w:cs="Arial"/>
          <w:b/>
        </w:rPr>
        <w:t>ARTICULO 45-</w:t>
      </w:r>
      <w:r w:rsidRPr="00EA0A1C">
        <w:rPr>
          <w:rFonts w:ascii="Arial" w:hAnsi="Arial" w:cs="Arial"/>
        </w:rPr>
        <w:t xml:space="preserve"> DE LOS DEBERES DE LOS PROFESORES</w:t>
      </w:r>
    </w:p>
    <w:p w:rsidR="002C4F16" w:rsidRPr="00EA0A1C" w:rsidRDefault="002C4F16" w:rsidP="002C4F16">
      <w:pPr>
        <w:pStyle w:val="Sinespaciado"/>
        <w:jc w:val="both"/>
        <w:rPr>
          <w:rFonts w:ascii="Arial" w:hAnsi="Arial" w:cs="Arial"/>
        </w:rPr>
      </w:pPr>
      <w:r w:rsidRPr="00EA0A1C">
        <w:rPr>
          <w:rFonts w:ascii="Arial" w:hAnsi="Arial" w:cs="Arial"/>
          <w:b/>
        </w:rPr>
        <w:t>ARTICULO 46-</w:t>
      </w:r>
      <w:r w:rsidRPr="00EA0A1C">
        <w:rPr>
          <w:rFonts w:ascii="Arial" w:hAnsi="Arial" w:cs="Arial"/>
        </w:rPr>
        <w:t xml:space="preserve"> DE LAS OBLIGACIONES DE LOS PROFESORES.</w:t>
      </w:r>
    </w:p>
    <w:p w:rsidR="002C4F16" w:rsidRPr="00EA0A1C" w:rsidRDefault="002C4F16" w:rsidP="002C4F16">
      <w:pPr>
        <w:pStyle w:val="Sinespaciado"/>
        <w:jc w:val="both"/>
        <w:rPr>
          <w:rFonts w:ascii="Arial" w:hAnsi="Arial" w:cs="Arial"/>
        </w:rPr>
      </w:pPr>
      <w:r w:rsidRPr="00EA0A1C">
        <w:rPr>
          <w:rFonts w:ascii="Arial" w:hAnsi="Arial" w:cs="Arial"/>
          <w:b/>
        </w:rPr>
        <w:t>ARTICULO 47</w:t>
      </w:r>
      <w:r w:rsidRPr="00EA0A1C">
        <w:rPr>
          <w:rFonts w:ascii="Arial" w:hAnsi="Arial" w:cs="Arial"/>
        </w:rPr>
        <w:t>-. DE LAS PROHIBICIONES A DOCENTES</w:t>
      </w:r>
    </w:p>
    <w:p w:rsidR="002C4F16" w:rsidRPr="00EA0A1C" w:rsidRDefault="002C4F16" w:rsidP="002C4F16">
      <w:pPr>
        <w:pStyle w:val="Sinespaciado"/>
        <w:jc w:val="both"/>
        <w:rPr>
          <w:rFonts w:ascii="Arial" w:hAnsi="Arial" w:cs="Arial"/>
        </w:rPr>
      </w:pPr>
      <w:r w:rsidRPr="00EA0A1C">
        <w:rPr>
          <w:rFonts w:ascii="Arial" w:hAnsi="Arial" w:cs="Arial"/>
          <w:b/>
        </w:rPr>
        <w:t>ARTICULO 48</w:t>
      </w:r>
      <w:r w:rsidRPr="00EA0A1C">
        <w:rPr>
          <w:rFonts w:ascii="Arial" w:hAnsi="Arial" w:cs="Arial"/>
        </w:rPr>
        <w:t>-DE LAS MEDIDAS DISCIPLINARIAS  A DOCENTES</w:t>
      </w:r>
    </w:p>
    <w:p w:rsidR="002C4F16" w:rsidRPr="00EA0A1C" w:rsidRDefault="002C4F16" w:rsidP="002C4F16">
      <w:pPr>
        <w:pStyle w:val="Sinespaciado"/>
        <w:jc w:val="both"/>
        <w:rPr>
          <w:rFonts w:ascii="Arial" w:hAnsi="Arial" w:cs="Arial"/>
        </w:rPr>
      </w:pPr>
      <w:r w:rsidRPr="00EA0A1C">
        <w:rPr>
          <w:rFonts w:ascii="Arial" w:hAnsi="Arial" w:cs="Arial"/>
          <w:b/>
        </w:rPr>
        <w:t>ARTICULO 49-</w:t>
      </w:r>
      <w:r w:rsidRPr="00EA0A1C">
        <w:rPr>
          <w:rFonts w:ascii="Arial" w:hAnsi="Arial" w:cs="Arial"/>
        </w:rPr>
        <w:t>TURNOS DE DISCIPLINA</w:t>
      </w:r>
    </w:p>
    <w:p w:rsidR="002C4F16" w:rsidRPr="00EA0A1C" w:rsidRDefault="002C4F16" w:rsidP="002C4F16">
      <w:pPr>
        <w:pStyle w:val="Sinespaciado"/>
        <w:jc w:val="both"/>
        <w:rPr>
          <w:rFonts w:ascii="Arial" w:hAnsi="Arial" w:cs="Arial"/>
        </w:rPr>
      </w:pPr>
      <w:r w:rsidRPr="00EA0A1C">
        <w:rPr>
          <w:rFonts w:ascii="Arial" w:hAnsi="Arial" w:cs="Arial"/>
          <w:b/>
        </w:rPr>
        <w:t>ARTICULO 50</w:t>
      </w:r>
      <w:r w:rsidRPr="00EA0A1C">
        <w:rPr>
          <w:rFonts w:ascii="Arial" w:hAnsi="Arial" w:cs="Arial"/>
        </w:rPr>
        <w:t>-ESTIMULOS A DOCENTES.</w:t>
      </w:r>
    </w:p>
    <w:p w:rsidR="002C4F16" w:rsidRPr="00EA0A1C" w:rsidRDefault="002C4F16" w:rsidP="002C4F16">
      <w:pPr>
        <w:pStyle w:val="Sinespaciado"/>
        <w:jc w:val="both"/>
        <w:rPr>
          <w:rFonts w:ascii="Arial" w:hAnsi="Arial" w:cs="Arial"/>
          <w:b/>
        </w:rPr>
      </w:pPr>
      <w:r w:rsidRPr="00EA0A1C">
        <w:rPr>
          <w:rFonts w:ascii="Arial" w:eastAsia="Arial" w:hAnsi="Arial" w:cs="Arial"/>
          <w:b/>
          <w:bCs/>
        </w:rPr>
        <w:t>ARTICULO 51-</w:t>
      </w:r>
      <w:r w:rsidRPr="00EA0A1C">
        <w:rPr>
          <w:rFonts w:ascii="Arial" w:eastAsia="Arial" w:hAnsi="Arial" w:cs="Arial"/>
          <w:bCs/>
        </w:rPr>
        <w:t xml:space="preserve"> ACTA COMPROMISORIA DE ACEPTACION DE CUMPLIMIENTO DEL MANUAL DE</w:t>
      </w:r>
    </w:p>
    <w:p w:rsidR="002C4F16" w:rsidRPr="00EA0A1C" w:rsidRDefault="002C4F16" w:rsidP="002C4F16">
      <w:pPr>
        <w:pageBreakBefore/>
        <w:autoSpaceDE w:val="0"/>
        <w:jc w:val="both"/>
        <w:rPr>
          <w:rFonts w:ascii="Arial" w:eastAsia="Arial Unicode MS" w:hAnsi="Arial" w:cs="Arial"/>
          <w:b/>
          <w:bCs/>
        </w:rPr>
      </w:pPr>
      <w:r w:rsidRPr="00EA0A1C">
        <w:rPr>
          <w:rFonts w:ascii="Arial" w:eastAsia="Arial Unicode MS" w:hAnsi="Arial" w:cs="Arial"/>
          <w:b/>
          <w:bCs/>
        </w:rPr>
        <w:lastRenderedPageBreak/>
        <w:t>CAPÍTULO I</w:t>
      </w:r>
    </w:p>
    <w:p w:rsidR="002C4F16" w:rsidRPr="00EA0A1C" w:rsidRDefault="002C4F16" w:rsidP="002C4F16">
      <w:pPr>
        <w:autoSpaceDE w:val="0"/>
        <w:jc w:val="both"/>
        <w:rPr>
          <w:rFonts w:ascii="Arial" w:eastAsia="Arial Unicode MS" w:hAnsi="Arial" w:cs="Arial"/>
          <w:b/>
          <w:bCs/>
        </w:rPr>
      </w:pPr>
      <w:r w:rsidRPr="00EA0A1C">
        <w:rPr>
          <w:rFonts w:ascii="Arial" w:eastAsia="Arial Unicode MS" w:hAnsi="Arial" w:cs="Arial"/>
          <w:b/>
          <w:bCs/>
        </w:rPr>
        <w:t>GENERALIDADES Y PRINCIPIOS</w:t>
      </w:r>
    </w:p>
    <w:p w:rsidR="002C4F16" w:rsidRPr="00EA0A1C" w:rsidRDefault="002C4F16" w:rsidP="002C4F16">
      <w:pPr>
        <w:autoSpaceDE w:val="0"/>
        <w:jc w:val="both"/>
        <w:rPr>
          <w:rFonts w:ascii="Arial" w:eastAsia="Arial Unicode MS" w:hAnsi="Arial" w:cs="Arial"/>
          <w:b/>
          <w:bCs/>
        </w:rPr>
      </w:pPr>
    </w:p>
    <w:p w:rsidR="002C4F16" w:rsidRPr="00EA0A1C" w:rsidRDefault="002C4F16" w:rsidP="002C4F16">
      <w:pPr>
        <w:autoSpaceDE w:val="0"/>
        <w:jc w:val="both"/>
        <w:rPr>
          <w:rFonts w:ascii="Arial" w:eastAsia="Arial Unicode MS" w:hAnsi="Arial" w:cs="Arial"/>
          <w:b/>
          <w:bCs/>
        </w:rPr>
      </w:pPr>
      <w:r w:rsidRPr="00EA0A1C">
        <w:rPr>
          <w:rFonts w:ascii="Arial" w:eastAsia="Arial Unicode MS" w:hAnsi="Arial" w:cs="Arial"/>
          <w:b/>
          <w:bCs/>
        </w:rPr>
        <w:t>INTRODUCCIÓN</w:t>
      </w:r>
    </w:p>
    <w:p w:rsidR="002C4F16" w:rsidRPr="00EA0A1C" w:rsidRDefault="002C4F16" w:rsidP="002C4F16">
      <w:pPr>
        <w:autoSpaceDE w:val="0"/>
        <w:jc w:val="both"/>
        <w:rPr>
          <w:rFonts w:ascii="Arial" w:eastAsia="Arial Unicode MS" w:hAnsi="Arial" w:cs="Arial"/>
        </w:rPr>
      </w:pPr>
      <w:r w:rsidRPr="00EA0A1C">
        <w:rPr>
          <w:rFonts w:ascii="Arial" w:eastAsia="Arial Unicode MS" w:hAnsi="Arial" w:cs="Arial"/>
        </w:rPr>
        <w:t>El manual de convivencia orienta a los estudiantes en todo aquello que deban hacer y evitar, para que su formación se desarrolle de acuerdo con los objetivos propuestos.</w:t>
      </w:r>
    </w:p>
    <w:p w:rsidR="002C4F16" w:rsidRPr="009375DB" w:rsidRDefault="002C4F16" w:rsidP="002C4F16">
      <w:pPr>
        <w:autoSpaceDE w:val="0"/>
        <w:jc w:val="both"/>
        <w:rPr>
          <w:rFonts w:ascii="Arial" w:eastAsia="Arial Unicode MS" w:hAnsi="Arial" w:cs="Arial"/>
        </w:rPr>
      </w:pPr>
      <w:r w:rsidRPr="00EA0A1C">
        <w:rPr>
          <w:rFonts w:ascii="Arial" w:eastAsia="Arial Unicode MS" w:hAnsi="Arial" w:cs="Arial"/>
        </w:rPr>
        <w:t xml:space="preserve">El presente manual determina las normas de convivencia en la institución educativa básica isla de los milagros  con referencia específica a los estudiantes con la comunidad educativa en general, a fin de lograr relaciones armónicas que tengan en cuenta deberes, derechos, estímulos y correctivos, se tomará como punto de referencia lo establecido en la ley General de Educación (Ley 115 de 1994 y los decretos reglamentarios), Constitución Nacional, código del menor y los lineamientos generales de los derechos humanos, igualmente los diferentes conceptos aportados por los integrantes de la comunidad educativa (estudiantes, docentes, padres de familia, y directivos de la institución). </w:t>
      </w:r>
    </w:p>
    <w:p w:rsidR="002C4F16" w:rsidRPr="00EA0A1C" w:rsidRDefault="002C4F16" w:rsidP="002C4F16">
      <w:pPr>
        <w:jc w:val="both"/>
        <w:rPr>
          <w:rFonts w:ascii="Arial Unicode MS" w:eastAsia="Arial Unicode MS" w:hAnsi="Arial Unicode MS" w:cs="Arial Unicode MS"/>
        </w:rPr>
      </w:pPr>
      <w:r w:rsidRPr="00EA0A1C">
        <w:rPr>
          <w:rFonts w:ascii="Arial Unicode MS" w:eastAsia="Arial Unicode MS" w:hAnsi="Arial Unicode MS" w:cs="Arial Unicode MS"/>
          <w:b/>
        </w:rPr>
        <w:t>ARTICULO 1</w:t>
      </w:r>
      <w:r w:rsidRPr="00EA0A1C">
        <w:rPr>
          <w:rFonts w:ascii="Arial Unicode MS" w:eastAsia="Arial Unicode MS" w:hAnsi="Arial Unicode MS" w:cs="Arial Unicode MS"/>
        </w:rPr>
        <w:t>. SIMBOLOS</w:t>
      </w:r>
    </w:p>
    <w:p w:rsidR="002C4F16" w:rsidRPr="00EA0A1C" w:rsidRDefault="009A6161" w:rsidP="002C4F16">
      <w:pPr>
        <w:jc w:val="both"/>
        <w:rPr>
          <w:rFonts w:ascii="Arial Unicode MS" w:eastAsia="Arial Unicode MS" w:hAnsi="Arial Unicode MS" w:cs="Arial Unicode MS"/>
          <w:b/>
        </w:rPr>
      </w:pPr>
      <w:r>
        <w:rPr>
          <w:rFonts w:ascii="Arial Unicode MS" w:eastAsia="Arial Unicode MS" w:hAnsi="Arial Unicode MS" w:cs="Arial Unicode MS"/>
          <w:b/>
          <w:noProof/>
          <w:lang w:val="es-CO" w:eastAsia="es-CO"/>
        </w:rPr>
        <w:drawing>
          <wp:anchor distT="0" distB="0" distL="114300" distR="114300" simplePos="0" relativeHeight="251659264" behindDoc="0" locked="0" layoutInCell="1" allowOverlap="1">
            <wp:simplePos x="0" y="0"/>
            <wp:positionH relativeFrom="column">
              <wp:posOffset>3644265</wp:posOffset>
            </wp:positionH>
            <wp:positionV relativeFrom="paragraph">
              <wp:posOffset>122555</wp:posOffset>
            </wp:positionV>
            <wp:extent cx="876300" cy="1285875"/>
            <wp:effectExtent l="19050" t="0" r="0" b="0"/>
            <wp:wrapThrough wrapText="bothSides">
              <wp:wrapPolygon edited="0">
                <wp:start x="-470" y="0"/>
                <wp:lineTo x="-470" y="21440"/>
                <wp:lineTo x="21600" y="21440"/>
                <wp:lineTo x="21600" y="0"/>
                <wp:lineTo x="-470" y="0"/>
              </wp:wrapPolygon>
            </wp:wrapThrough>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cstate="print"/>
                    <a:srcRect l="28523" t="28452" r="57893" b="31380"/>
                    <a:stretch>
                      <a:fillRect/>
                    </a:stretch>
                  </pic:blipFill>
                  <pic:spPr bwMode="auto">
                    <a:xfrm>
                      <a:off x="0" y="0"/>
                      <a:ext cx="876300" cy="1285875"/>
                    </a:xfrm>
                    <a:prstGeom prst="rect">
                      <a:avLst/>
                    </a:prstGeom>
                    <a:noFill/>
                    <a:ln w="9525">
                      <a:noFill/>
                      <a:miter lim="800000"/>
                      <a:headEnd/>
                      <a:tailEnd/>
                    </a:ln>
                  </pic:spPr>
                </pic:pic>
              </a:graphicData>
            </a:graphic>
          </wp:anchor>
        </w:drawing>
      </w:r>
      <w:r w:rsidR="002C4F16" w:rsidRPr="00EA0A1C">
        <w:rPr>
          <w:rFonts w:ascii="Arial Unicode MS" w:eastAsia="Arial Unicode MS" w:hAnsi="Arial Unicode MS" w:cs="Arial Unicode MS"/>
          <w:b/>
        </w:rPr>
        <w:t>ESCUDO.</w:t>
      </w:r>
    </w:p>
    <w:p w:rsidR="002C4F16" w:rsidRPr="00EA0A1C" w:rsidRDefault="002C4F16" w:rsidP="009A6161">
      <w:pPr>
        <w:tabs>
          <w:tab w:val="left" w:pos="6405"/>
        </w:tabs>
        <w:jc w:val="both"/>
        <w:rPr>
          <w:rFonts w:ascii="Arial Unicode MS" w:eastAsia="Arial Unicode MS" w:hAnsi="Arial Unicode MS" w:cs="Arial Unicode MS"/>
          <w:b/>
        </w:rPr>
      </w:pPr>
      <w:r w:rsidRPr="00EA0A1C">
        <w:rPr>
          <w:rFonts w:ascii="Arial Unicode MS" w:eastAsia="Arial Unicode MS" w:hAnsi="Arial Unicode MS" w:cs="Arial Unicode MS"/>
          <w:b/>
        </w:rPr>
        <w:t>BANDERA.</w:t>
      </w:r>
      <w:r w:rsidR="009A6161">
        <w:rPr>
          <w:rFonts w:ascii="Arial Unicode MS" w:eastAsia="Arial Unicode MS" w:hAnsi="Arial Unicode MS" w:cs="Arial Unicode MS"/>
          <w: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53"/>
      </w:tblGrid>
      <w:tr w:rsidR="002C4F16" w:rsidRPr="00EA0A1C" w:rsidTr="002C4F16">
        <w:trPr>
          <w:trHeight w:val="72"/>
        </w:trPr>
        <w:tc>
          <w:tcPr>
            <w:tcW w:w="4453" w:type="dxa"/>
            <w:shd w:val="clear" w:color="auto" w:fill="FFFF00"/>
          </w:tcPr>
          <w:p w:rsidR="002C4F16" w:rsidRPr="002C4F16" w:rsidRDefault="002C4F16" w:rsidP="002C4F16">
            <w:pPr>
              <w:spacing w:line="276" w:lineRule="auto"/>
              <w:jc w:val="both"/>
              <w:rPr>
                <w:rFonts w:ascii="Arial Unicode MS" w:eastAsia="Arial Unicode MS" w:hAnsi="Arial Unicode MS" w:cs="Arial Unicode MS"/>
                <w:b/>
              </w:rPr>
            </w:pPr>
          </w:p>
        </w:tc>
      </w:tr>
      <w:tr w:rsidR="002C4F16" w:rsidRPr="00EA0A1C" w:rsidTr="002C4F16">
        <w:trPr>
          <w:trHeight w:val="107"/>
        </w:trPr>
        <w:tc>
          <w:tcPr>
            <w:tcW w:w="4453" w:type="dxa"/>
            <w:shd w:val="clear" w:color="auto" w:fill="006600"/>
          </w:tcPr>
          <w:p w:rsidR="002C4F16" w:rsidRPr="002C4F16" w:rsidRDefault="002C4F16" w:rsidP="002C4F16">
            <w:pPr>
              <w:spacing w:line="276" w:lineRule="auto"/>
              <w:jc w:val="both"/>
              <w:rPr>
                <w:rFonts w:ascii="Arial Unicode MS" w:eastAsia="Arial Unicode MS" w:hAnsi="Arial Unicode MS" w:cs="Arial Unicode MS"/>
                <w:b/>
              </w:rPr>
            </w:pPr>
          </w:p>
        </w:tc>
      </w:tr>
      <w:tr w:rsidR="002C4F16" w:rsidRPr="00EA0A1C" w:rsidTr="002C4F16">
        <w:trPr>
          <w:trHeight w:val="299"/>
        </w:trPr>
        <w:tc>
          <w:tcPr>
            <w:tcW w:w="4453" w:type="dxa"/>
            <w:shd w:val="clear" w:color="auto" w:fill="0070C0"/>
          </w:tcPr>
          <w:p w:rsidR="002C4F16" w:rsidRPr="002C4F16" w:rsidRDefault="002C4F16" w:rsidP="002C4F16">
            <w:pPr>
              <w:spacing w:line="276" w:lineRule="auto"/>
              <w:jc w:val="both"/>
              <w:rPr>
                <w:rFonts w:ascii="Arial Unicode MS" w:eastAsia="Arial Unicode MS" w:hAnsi="Arial Unicode MS" w:cs="Arial Unicode MS"/>
                <w:b/>
              </w:rPr>
            </w:pPr>
          </w:p>
        </w:tc>
      </w:tr>
    </w:tbl>
    <w:p w:rsidR="002C4F16" w:rsidRPr="00EA0A1C" w:rsidRDefault="002C4F16" w:rsidP="002C4F16">
      <w:pPr>
        <w:jc w:val="both"/>
        <w:rPr>
          <w:rFonts w:ascii="Arial" w:eastAsia="Arial Unicode MS" w:hAnsi="Arial" w:cs="Arial"/>
          <w:b/>
        </w:rPr>
      </w:pPr>
    </w:p>
    <w:p w:rsidR="002C4F16" w:rsidRPr="00EA0A1C" w:rsidRDefault="002C4F16" w:rsidP="002C4F16">
      <w:pPr>
        <w:jc w:val="both"/>
        <w:rPr>
          <w:rFonts w:ascii="Arial" w:eastAsia="Arial Unicode MS" w:hAnsi="Arial" w:cs="Arial"/>
        </w:rPr>
      </w:pPr>
      <w:r w:rsidRPr="00EA0A1C">
        <w:rPr>
          <w:rFonts w:ascii="Arial" w:eastAsia="Arial Unicode MS" w:hAnsi="Arial" w:cs="Arial"/>
          <w:b/>
        </w:rPr>
        <w:t>ARTICULO 2. UNIFORME ESTABLECIDO POR EL PROYECTO DE ACUERDO  NUMERO 5 DEL 2011 DEL CONSEJO DIRECTIVO</w:t>
      </w:r>
      <w:r w:rsidRPr="00EA0A1C">
        <w:rPr>
          <w:rFonts w:ascii="Arial" w:eastAsia="Arial Unicode MS" w:hAnsi="Arial" w:cs="Arial"/>
        </w:rPr>
        <w:t>.</w:t>
      </w:r>
    </w:p>
    <w:p w:rsidR="002C4F16" w:rsidRPr="00EA0A1C" w:rsidRDefault="002C4F16" w:rsidP="002C4F16">
      <w:pPr>
        <w:pStyle w:val="Textoindependiente2"/>
        <w:spacing w:line="276" w:lineRule="auto"/>
        <w:rPr>
          <w:rFonts w:ascii="Arial" w:eastAsia="Arial Unicode MS" w:hAnsi="Arial" w:cs="Arial"/>
          <w:sz w:val="22"/>
          <w:szCs w:val="22"/>
        </w:rPr>
      </w:pPr>
      <w:r w:rsidRPr="00EA0A1C">
        <w:rPr>
          <w:rFonts w:ascii="Arial" w:eastAsia="Arial Unicode MS" w:hAnsi="Arial" w:cs="Arial"/>
          <w:b/>
          <w:sz w:val="22"/>
          <w:szCs w:val="22"/>
        </w:rPr>
        <w:t>1-UNIFORME DIARIO DE LOS NIÑOS</w:t>
      </w:r>
      <w:r w:rsidRPr="00EA0A1C">
        <w:rPr>
          <w:rFonts w:ascii="Arial" w:eastAsia="Arial Unicode MS" w:hAnsi="Arial" w:cs="Arial"/>
          <w:sz w:val="22"/>
          <w:szCs w:val="22"/>
        </w:rPr>
        <w:t xml:space="preserve"> : </w:t>
      </w:r>
      <w:proofErr w:type="spellStart"/>
      <w:r w:rsidRPr="00EA0A1C">
        <w:rPr>
          <w:rFonts w:ascii="Arial" w:eastAsia="Arial Unicode MS" w:hAnsi="Arial" w:cs="Arial"/>
          <w:sz w:val="22"/>
          <w:szCs w:val="22"/>
        </w:rPr>
        <w:t>jin</w:t>
      </w:r>
      <w:proofErr w:type="spellEnd"/>
      <w:r w:rsidRPr="00EA0A1C">
        <w:rPr>
          <w:rFonts w:ascii="Arial" w:eastAsia="Arial Unicode MS" w:hAnsi="Arial" w:cs="Arial"/>
          <w:sz w:val="22"/>
          <w:szCs w:val="22"/>
        </w:rPr>
        <w:t xml:space="preserve"> azul turquí estilo clásico con dos bolsillos atrás y los dos delanteros, </w:t>
      </w:r>
      <w:proofErr w:type="spellStart"/>
      <w:r w:rsidRPr="00EA0A1C">
        <w:rPr>
          <w:rFonts w:ascii="Arial" w:eastAsia="Arial Unicode MS" w:hAnsi="Arial" w:cs="Arial"/>
          <w:sz w:val="22"/>
          <w:szCs w:val="22"/>
        </w:rPr>
        <w:t>cami-sueter</w:t>
      </w:r>
      <w:proofErr w:type="spellEnd"/>
      <w:r w:rsidRPr="00EA0A1C">
        <w:rPr>
          <w:rFonts w:ascii="Arial" w:eastAsia="Arial Unicode MS" w:hAnsi="Arial" w:cs="Arial"/>
          <w:sz w:val="22"/>
          <w:szCs w:val="22"/>
        </w:rPr>
        <w:t xml:space="preserve"> blanco estilo chompa con cuello fondo azul rey, con franjas verde y amarillo y puños terminados como el cuello y escudo estampado, en el lado izquierdo a la altura de las tetillas, zapatos negros con cordones y medias azul turquí.</w:t>
      </w:r>
    </w:p>
    <w:p w:rsidR="002C4F16" w:rsidRPr="00EA0A1C" w:rsidRDefault="002C4F16" w:rsidP="002C4F16">
      <w:pPr>
        <w:pStyle w:val="Textoindependiente2"/>
        <w:spacing w:line="276" w:lineRule="auto"/>
        <w:rPr>
          <w:rFonts w:ascii="Arial" w:eastAsia="Arial Unicode MS" w:hAnsi="Arial" w:cs="Arial"/>
          <w:sz w:val="22"/>
          <w:szCs w:val="22"/>
        </w:rPr>
      </w:pPr>
    </w:p>
    <w:p w:rsidR="002C4F16" w:rsidRPr="00EA0A1C" w:rsidRDefault="002C4F16" w:rsidP="002C4F16">
      <w:pPr>
        <w:pStyle w:val="Textoindependiente2"/>
        <w:spacing w:line="276" w:lineRule="auto"/>
        <w:rPr>
          <w:rFonts w:ascii="Arial" w:eastAsia="Arial Unicode MS" w:hAnsi="Arial" w:cs="Arial"/>
          <w:sz w:val="22"/>
          <w:szCs w:val="22"/>
        </w:rPr>
      </w:pPr>
      <w:r w:rsidRPr="00EA0A1C">
        <w:rPr>
          <w:rFonts w:ascii="Arial" w:eastAsia="Arial Unicode MS" w:hAnsi="Arial" w:cs="Arial"/>
          <w:b/>
          <w:sz w:val="22"/>
          <w:szCs w:val="22"/>
        </w:rPr>
        <w:t>2-UNIFORME DIARIO DE LAS NIÑAS:</w:t>
      </w:r>
      <w:r w:rsidRPr="00EA0A1C">
        <w:rPr>
          <w:rFonts w:ascii="Arial" w:eastAsia="Arial Unicode MS" w:hAnsi="Arial" w:cs="Arial"/>
          <w:sz w:val="22"/>
          <w:szCs w:val="22"/>
        </w:rPr>
        <w:t xml:space="preserve"> el mismo </w:t>
      </w:r>
      <w:proofErr w:type="spellStart"/>
      <w:r w:rsidRPr="00EA0A1C">
        <w:rPr>
          <w:rFonts w:ascii="Arial" w:eastAsia="Arial Unicode MS" w:hAnsi="Arial" w:cs="Arial"/>
          <w:sz w:val="22"/>
          <w:szCs w:val="22"/>
        </w:rPr>
        <w:t>cami-sueter</w:t>
      </w:r>
      <w:proofErr w:type="spellEnd"/>
      <w:r w:rsidRPr="00EA0A1C">
        <w:rPr>
          <w:rFonts w:ascii="Arial" w:eastAsia="Arial Unicode MS" w:hAnsi="Arial" w:cs="Arial"/>
          <w:sz w:val="22"/>
          <w:szCs w:val="22"/>
        </w:rPr>
        <w:t xml:space="preserve"> de los niños, con faldas de cuadritos azules, verdes y blancos con prenses o machete que termine donde termina la rotula, medias blancas y zapatos negros.</w:t>
      </w:r>
    </w:p>
    <w:p w:rsidR="002C4F16" w:rsidRPr="00EA0A1C" w:rsidRDefault="002C4F16" w:rsidP="002C4F16">
      <w:pPr>
        <w:pStyle w:val="Textoindependiente2"/>
        <w:spacing w:line="276" w:lineRule="auto"/>
        <w:rPr>
          <w:rFonts w:ascii="Arial" w:eastAsia="Arial Unicode MS" w:hAnsi="Arial" w:cs="Arial"/>
          <w:b/>
          <w:sz w:val="22"/>
          <w:szCs w:val="22"/>
        </w:rPr>
      </w:pPr>
    </w:p>
    <w:p w:rsidR="002C4F16" w:rsidRPr="00EA0A1C" w:rsidRDefault="002C4F16" w:rsidP="002C4F16">
      <w:pPr>
        <w:pStyle w:val="Textoindependiente2"/>
        <w:spacing w:line="276" w:lineRule="auto"/>
        <w:rPr>
          <w:rFonts w:ascii="Arial" w:eastAsia="Arial Unicode MS" w:hAnsi="Arial" w:cs="Arial"/>
          <w:sz w:val="22"/>
          <w:szCs w:val="22"/>
        </w:rPr>
      </w:pPr>
      <w:r w:rsidRPr="00EA0A1C">
        <w:rPr>
          <w:rFonts w:ascii="Arial" w:eastAsia="Arial Unicode MS" w:hAnsi="Arial" w:cs="Arial"/>
          <w:b/>
          <w:sz w:val="22"/>
          <w:szCs w:val="22"/>
        </w:rPr>
        <w:t>3-UNIFORME EDUCACION FISICA</w:t>
      </w:r>
      <w:r w:rsidRPr="00EA0A1C">
        <w:rPr>
          <w:rFonts w:ascii="Arial" w:eastAsia="Arial Unicode MS" w:hAnsi="Arial" w:cs="Arial"/>
          <w:sz w:val="22"/>
          <w:szCs w:val="22"/>
        </w:rPr>
        <w:t>: el mismo suéter de diario, sudadera azul rey, con la bandera del centro en la rotula derecha y el nombre de la institución en la pierna izquierda, tenis blancos y medias blancas tanto para los niños y niñas.</w:t>
      </w:r>
    </w:p>
    <w:p w:rsidR="009A6161" w:rsidRDefault="009A6161" w:rsidP="009A6161">
      <w:pPr>
        <w:jc w:val="center"/>
        <w:rPr>
          <w:rFonts w:ascii="Arial Unicode MS" w:eastAsia="Arial Unicode MS" w:hAnsi="Arial Unicode MS" w:cs="Arial Unicode MS"/>
          <w:b/>
        </w:rPr>
      </w:pPr>
    </w:p>
    <w:p w:rsidR="009A6161" w:rsidRDefault="009A6161" w:rsidP="009A6161">
      <w:pPr>
        <w:jc w:val="center"/>
        <w:rPr>
          <w:rFonts w:ascii="Arial Unicode MS" w:eastAsia="Arial Unicode MS" w:hAnsi="Arial Unicode MS" w:cs="Arial Unicode MS"/>
          <w:b/>
        </w:rPr>
      </w:pPr>
    </w:p>
    <w:p w:rsidR="009A6161" w:rsidRDefault="009A6161" w:rsidP="009A6161">
      <w:pPr>
        <w:jc w:val="center"/>
        <w:rPr>
          <w:rFonts w:ascii="Arial Unicode MS" w:eastAsia="Arial Unicode MS" w:hAnsi="Arial Unicode MS" w:cs="Arial Unicode MS"/>
          <w:b/>
        </w:rPr>
      </w:pPr>
    </w:p>
    <w:p w:rsidR="009A6161" w:rsidRDefault="009A6161" w:rsidP="009A6161">
      <w:pPr>
        <w:jc w:val="center"/>
        <w:rPr>
          <w:rFonts w:ascii="Arial Unicode MS" w:eastAsia="Arial Unicode MS" w:hAnsi="Arial Unicode MS" w:cs="Arial Unicode MS"/>
          <w:b/>
        </w:rPr>
      </w:pPr>
    </w:p>
    <w:p w:rsidR="009A6161" w:rsidRPr="009A6161" w:rsidRDefault="009A6161" w:rsidP="009A6161">
      <w:pPr>
        <w:jc w:val="center"/>
        <w:rPr>
          <w:rFonts w:ascii="Arial Unicode MS" w:eastAsia="Arial Unicode MS" w:hAnsi="Arial Unicode MS" w:cs="Arial Unicode MS"/>
          <w:b/>
        </w:rPr>
      </w:pPr>
      <w:r>
        <w:rPr>
          <w:rFonts w:ascii="Arial Unicode MS" w:eastAsia="Arial Unicode MS" w:hAnsi="Arial Unicode MS" w:cs="Arial Unicode MS" w:hint="eastAsia"/>
          <w:b/>
        </w:rPr>
        <w:lastRenderedPageBreak/>
        <w:t>1.2-MISIÓN</w:t>
      </w:r>
    </w:p>
    <w:p w:rsidR="009A6161" w:rsidRDefault="009A6161" w:rsidP="009A6161">
      <w:pPr>
        <w:jc w:val="both"/>
        <w:rPr>
          <w:rFonts w:ascii="Arial Unicode MS" w:eastAsia="Arial Unicode MS" w:hAnsi="Arial Unicode MS" w:cs="Arial Unicode MS"/>
        </w:rPr>
      </w:pPr>
      <w:r>
        <w:rPr>
          <w:rFonts w:ascii="Arial Unicode MS" w:eastAsia="Arial Unicode MS" w:hAnsi="Arial Unicode MS" w:cs="Arial Unicode MS"/>
        </w:rPr>
        <w:t>La institución educativa</w:t>
      </w:r>
      <w:r>
        <w:rPr>
          <w:rFonts w:ascii="Arial Unicode MS" w:eastAsia="Arial Unicode MS" w:hAnsi="Arial Unicode MS" w:cs="Arial Unicode MS" w:hint="eastAsia"/>
        </w:rPr>
        <w:t xml:space="preserve"> Isla de los Milagros</w:t>
      </w:r>
      <w:r>
        <w:rPr>
          <w:rFonts w:ascii="Arial Unicode MS" w:eastAsia="Arial Unicode MS" w:hAnsi="Arial Unicode MS" w:cs="Arial Unicode MS"/>
        </w:rPr>
        <w:t>,</w:t>
      </w:r>
      <w:r>
        <w:rPr>
          <w:rFonts w:ascii="Arial Unicode MS" w:eastAsia="Arial Unicode MS" w:hAnsi="Arial Unicode MS" w:cs="Arial Unicode MS" w:hint="eastAsia"/>
        </w:rPr>
        <w:t xml:space="preserve"> </w:t>
      </w:r>
      <w:r>
        <w:rPr>
          <w:rFonts w:ascii="Arial Unicode MS" w:eastAsia="Arial Unicode MS" w:hAnsi="Arial Unicode MS" w:cs="Arial Unicode MS"/>
        </w:rPr>
        <w:t>ofrece educación integral</w:t>
      </w:r>
      <w:r>
        <w:rPr>
          <w:rFonts w:ascii="Arial Unicode MS" w:eastAsia="Arial Unicode MS" w:hAnsi="Arial Unicode MS" w:cs="Arial Unicode MS" w:hint="eastAsia"/>
        </w:rPr>
        <w:t xml:space="preserve"> </w:t>
      </w:r>
      <w:r>
        <w:rPr>
          <w:rFonts w:ascii="Arial Unicode MS" w:eastAsia="Arial Unicode MS" w:hAnsi="Arial Unicode MS" w:cs="Arial Unicode MS"/>
        </w:rPr>
        <w:t xml:space="preserve">a </w:t>
      </w:r>
      <w:r>
        <w:rPr>
          <w:rFonts w:ascii="Arial Unicode MS" w:eastAsia="Arial Unicode MS" w:hAnsi="Arial Unicode MS" w:cs="Arial Unicode MS" w:hint="eastAsia"/>
        </w:rPr>
        <w:t>niños</w:t>
      </w:r>
      <w:r>
        <w:rPr>
          <w:rFonts w:ascii="Arial Unicode MS" w:eastAsia="Arial Unicode MS" w:hAnsi="Arial Unicode MS" w:cs="Arial Unicode MS"/>
        </w:rPr>
        <w:t xml:space="preserve">, </w:t>
      </w:r>
      <w:r>
        <w:rPr>
          <w:rFonts w:ascii="Arial Unicode MS" w:eastAsia="Arial Unicode MS" w:hAnsi="Arial Unicode MS" w:cs="Arial Unicode MS" w:hint="eastAsia"/>
        </w:rPr>
        <w:t xml:space="preserve">niñas </w:t>
      </w:r>
      <w:r>
        <w:rPr>
          <w:rFonts w:ascii="Arial Unicode MS" w:eastAsia="Arial Unicode MS" w:hAnsi="Arial Unicode MS" w:cs="Arial Unicode MS"/>
        </w:rPr>
        <w:t xml:space="preserve">, jóvenes y adultos </w:t>
      </w:r>
      <w:r>
        <w:rPr>
          <w:rFonts w:ascii="Arial Unicode MS" w:eastAsia="Arial Unicode MS" w:hAnsi="Arial Unicode MS" w:cs="Arial Unicode MS" w:hint="eastAsia"/>
        </w:rPr>
        <w:t xml:space="preserve">en los niveles de preescolar, primaria, básica secundaria, </w:t>
      </w:r>
      <w:r>
        <w:rPr>
          <w:rFonts w:ascii="Arial Unicode MS" w:eastAsia="Arial Unicode MS" w:hAnsi="Arial Unicode MS" w:cs="Arial Unicode MS"/>
        </w:rPr>
        <w:t xml:space="preserve">media y </w:t>
      </w:r>
      <w:r>
        <w:rPr>
          <w:rFonts w:ascii="Arial Unicode MS" w:eastAsia="Arial Unicode MS" w:hAnsi="Arial Unicode MS" w:cs="Arial Unicode MS" w:hint="eastAsia"/>
        </w:rPr>
        <w:t>por ciclos</w:t>
      </w:r>
      <w:r>
        <w:rPr>
          <w:rFonts w:ascii="Arial Unicode MS" w:eastAsia="Arial Unicode MS" w:hAnsi="Arial Unicode MS" w:cs="Arial Unicode MS"/>
        </w:rPr>
        <w:t xml:space="preserve"> ,</w:t>
      </w:r>
      <w:r>
        <w:rPr>
          <w:rFonts w:ascii="Arial Unicode MS" w:eastAsia="Arial Unicode MS" w:hAnsi="Arial Unicode MS" w:cs="Arial Unicode MS" w:hint="eastAsia"/>
        </w:rPr>
        <w:t xml:space="preserve">mediante la utilización de recursos humanos, </w:t>
      </w:r>
      <w:r>
        <w:rPr>
          <w:rFonts w:ascii="Arial Unicode MS" w:eastAsia="Arial Unicode MS" w:hAnsi="Arial Unicode MS" w:cs="Arial Unicode MS"/>
        </w:rPr>
        <w:t>logísticos</w:t>
      </w:r>
      <w:r>
        <w:rPr>
          <w:rFonts w:ascii="Arial Unicode MS" w:eastAsia="Arial Unicode MS" w:hAnsi="Arial Unicode MS" w:cs="Arial Unicode MS" w:hint="eastAsia"/>
        </w:rPr>
        <w:t xml:space="preserve">, </w:t>
      </w:r>
      <w:r>
        <w:rPr>
          <w:rFonts w:ascii="Arial Unicode MS" w:eastAsia="Arial Unicode MS" w:hAnsi="Arial Unicode MS" w:cs="Arial Unicode MS"/>
        </w:rPr>
        <w:t>científicos</w:t>
      </w:r>
      <w:r>
        <w:rPr>
          <w:rFonts w:ascii="Arial Unicode MS" w:eastAsia="Arial Unicode MS" w:hAnsi="Arial Unicode MS" w:cs="Arial Unicode MS" w:hint="eastAsia"/>
        </w:rPr>
        <w:t xml:space="preserve"> y tecnológicos, </w:t>
      </w:r>
      <w:r>
        <w:rPr>
          <w:rFonts w:ascii="Arial Unicode MS" w:eastAsia="Arial Unicode MS" w:hAnsi="Arial Unicode MS" w:cs="Arial Unicode MS"/>
        </w:rPr>
        <w:t>enfocada</w:t>
      </w:r>
      <w:r>
        <w:rPr>
          <w:rFonts w:ascii="Arial Unicode MS" w:eastAsia="Arial Unicode MS" w:hAnsi="Arial Unicode MS" w:cs="Arial Unicode MS" w:hint="eastAsia"/>
        </w:rPr>
        <w:t xml:space="preserve"> </w:t>
      </w:r>
      <w:r>
        <w:rPr>
          <w:rFonts w:ascii="Arial Unicode MS" w:eastAsia="Arial Unicode MS" w:hAnsi="Arial Unicode MS" w:cs="Arial Unicode MS"/>
        </w:rPr>
        <w:t xml:space="preserve">a </w:t>
      </w:r>
      <w:r>
        <w:rPr>
          <w:rFonts w:ascii="Arial Unicode MS" w:eastAsia="Arial Unicode MS" w:hAnsi="Arial Unicode MS" w:cs="Arial Unicode MS" w:hint="eastAsia"/>
        </w:rPr>
        <w:t>la formación ambiental de personas comprometidas con el desarrollo</w:t>
      </w:r>
      <w:r>
        <w:rPr>
          <w:rFonts w:ascii="Arial Unicode MS" w:eastAsia="Arial Unicode MS" w:hAnsi="Arial Unicode MS" w:cs="Arial Unicode MS"/>
        </w:rPr>
        <w:t xml:space="preserve"> cultural y el respeto a la diversidad </w:t>
      </w:r>
      <w:proofErr w:type="gramStart"/>
      <w:r>
        <w:rPr>
          <w:rFonts w:ascii="Arial Unicode MS" w:eastAsia="Arial Unicode MS" w:hAnsi="Arial Unicode MS" w:cs="Arial Unicode MS"/>
        </w:rPr>
        <w:t>étnica</w:t>
      </w:r>
      <w:proofErr w:type="gramEnd"/>
      <w:r>
        <w:rPr>
          <w:rFonts w:ascii="Arial Unicode MS" w:eastAsia="Arial Unicode MS" w:hAnsi="Arial Unicode MS" w:cs="Arial Unicode MS"/>
        </w:rPr>
        <w:t>.</w:t>
      </w:r>
      <w:r w:rsidRPr="00C4241C">
        <w:rPr>
          <w:rFonts w:ascii="Arial Unicode MS" w:eastAsia="Arial Unicode MS" w:hAnsi="Arial Unicode MS" w:cs="Arial Unicode MS"/>
        </w:rPr>
        <w:t xml:space="preserve"> </w:t>
      </w:r>
    </w:p>
    <w:p w:rsidR="009A6161" w:rsidRDefault="009A6161" w:rsidP="009A6161">
      <w:pPr>
        <w:jc w:val="both"/>
        <w:rPr>
          <w:rFonts w:ascii="Arial Unicode MS" w:eastAsia="Arial Unicode MS" w:hAnsi="Arial Unicode MS" w:cs="Arial Unicode MS"/>
          <w:b/>
        </w:rPr>
      </w:pPr>
    </w:p>
    <w:p w:rsidR="009A6161" w:rsidRDefault="009A6161" w:rsidP="009A6161">
      <w:pPr>
        <w:jc w:val="center"/>
        <w:rPr>
          <w:rFonts w:ascii="Arial Unicode MS" w:eastAsia="Arial Unicode MS" w:hAnsi="Arial Unicode MS" w:cs="Arial Unicode MS"/>
          <w:b/>
        </w:rPr>
      </w:pPr>
      <w:r>
        <w:rPr>
          <w:rFonts w:ascii="Arial Unicode MS" w:eastAsia="Arial Unicode MS" w:hAnsi="Arial Unicode MS" w:cs="Arial Unicode MS" w:hint="eastAsia"/>
          <w:b/>
        </w:rPr>
        <w:t>1.3-VISIÓN</w:t>
      </w:r>
    </w:p>
    <w:p w:rsidR="009A6161" w:rsidRDefault="009A6161" w:rsidP="009A6161">
      <w:pPr>
        <w:jc w:val="both"/>
        <w:rPr>
          <w:rFonts w:ascii="Arial Unicode MS" w:eastAsia="Arial Unicode MS" w:hAnsi="Arial Unicode MS" w:cs="Arial Unicode MS"/>
          <w:b/>
        </w:rPr>
      </w:pPr>
    </w:p>
    <w:p w:rsidR="009A6161" w:rsidRDefault="009A6161" w:rsidP="009A6161">
      <w:pPr>
        <w:jc w:val="both"/>
        <w:rPr>
          <w:rFonts w:ascii="Arial Unicode MS" w:eastAsia="Arial Unicode MS" w:hAnsi="Arial Unicode MS" w:cs="Arial Unicode MS"/>
        </w:rPr>
      </w:pPr>
      <w:r>
        <w:rPr>
          <w:rFonts w:ascii="Arial Unicode MS" w:eastAsia="Arial Unicode MS" w:hAnsi="Arial Unicode MS" w:cs="Arial Unicode MS" w:hint="eastAsia"/>
        </w:rPr>
        <w:t xml:space="preserve">Al año 2016, </w:t>
      </w:r>
      <w:r>
        <w:rPr>
          <w:rFonts w:ascii="Arial Unicode MS" w:eastAsia="Arial Unicode MS" w:hAnsi="Arial Unicode MS" w:cs="Arial Unicode MS"/>
        </w:rPr>
        <w:t>la institución educativa</w:t>
      </w:r>
      <w:r>
        <w:rPr>
          <w:rFonts w:ascii="Arial Unicode MS" w:eastAsia="Arial Unicode MS" w:hAnsi="Arial Unicode MS" w:cs="Arial Unicode MS" w:hint="eastAsia"/>
        </w:rPr>
        <w:t xml:space="preserve"> </w:t>
      </w:r>
      <w:r w:rsidRPr="005225C4">
        <w:rPr>
          <w:rFonts w:ascii="Arial Unicode MS" w:eastAsia="Arial Unicode MS" w:hAnsi="Arial Unicode MS" w:cs="Arial Unicode MS"/>
          <w:b/>
        </w:rPr>
        <w:t>“Isla</w:t>
      </w:r>
      <w:r>
        <w:rPr>
          <w:rFonts w:ascii="Arial Unicode MS" w:eastAsia="Arial Unicode MS" w:hAnsi="Arial Unicode MS" w:cs="Arial Unicode MS" w:hint="eastAsia"/>
          <w:b/>
        </w:rPr>
        <w:t xml:space="preserve"> de los M</w:t>
      </w:r>
      <w:r w:rsidRPr="005225C4">
        <w:rPr>
          <w:rFonts w:ascii="Arial Unicode MS" w:eastAsia="Arial Unicode MS" w:hAnsi="Arial Unicode MS" w:cs="Arial Unicode MS" w:hint="eastAsia"/>
          <w:b/>
        </w:rPr>
        <w:t>agros”,</w:t>
      </w:r>
      <w:r>
        <w:rPr>
          <w:rFonts w:ascii="Arial Unicode MS" w:eastAsia="Arial Unicode MS" w:hAnsi="Arial Unicode MS" w:cs="Arial Unicode MS" w:hint="eastAsia"/>
        </w:rPr>
        <w:t xml:space="preserve"> </w:t>
      </w:r>
      <w:r>
        <w:rPr>
          <w:rFonts w:ascii="Arial Unicode MS" w:eastAsia="Arial Unicode MS" w:hAnsi="Arial Unicode MS" w:cs="Arial Unicode MS"/>
        </w:rPr>
        <w:t>promoverá bachilleres técnico competentes en el campo laboral  y  la continuidad en educación superior , contando con una planta de personal idónea y una planta física acorde con la exigencia tecnológicas que nos permitan estar entre las primeras instituciones públicas del municipio, departamento y de la nación.</w:t>
      </w:r>
    </w:p>
    <w:p w:rsidR="009A6161" w:rsidRDefault="009A6161" w:rsidP="009A6161">
      <w:pPr>
        <w:jc w:val="both"/>
        <w:rPr>
          <w:rFonts w:ascii="Arial Unicode MS" w:eastAsia="Arial Unicode MS" w:hAnsi="Arial Unicode MS" w:cs="Arial Unicode MS"/>
        </w:rPr>
      </w:pPr>
    </w:p>
    <w:p w:rsidR="009A6161" w:rsidRPr="005C3BDB" w:rsidRDefault="009A6161" w:rsidP="009A6161">
      <w:pPr>
        <w:jc w:val="both"/>
        <w:rPr>
          <w:rFonts w:ascii="Arial Unicode MS" w:eastAsia="Arial Unicode MS" w:hAnsi="Arial Unicode MS" w:cs="Arial Unicode MS"/>
        </w:rPr>
      </w:pPr>
    </w:p>
    <w:p w:rsidR="009A6161" w:rsidRPr="00AF7834" w:rsidRDefault="009A6161" w:rsidP="009A6161">
      <w:pPr>
        <w:jc w:val="center"/>
        <w:rPr>
          <w:rFonts w:ascii="Arial Unicode MS" w:eastAsia="Arial Unicode MS" w:hAnsi="Arial Unicode MS" w:cs="Arial Unicode MS"/>
          <w:b/>
        </w:rPr>
      </w:pPr>
      <w:r>
        <w:rPr>
          <w:rFonts w:ascii="Arial Unicode MS" w:eastAsia="Arial Unicode MS" w:hAnsi="Arial Unicode MS" w:cs="Arial Unicode MS"/>
          <w:b/>
        </w:rPr>
        <w:t>1.4-FILOSOFÍA</w:t>
      </w:r>
    </w:p>
    <w:p w:rsidR="009A6161" w:rsidRPr="00AF7834" w:rsidRDefault="009A6161" w:rsidP="009A6161">
      <w:pPr>
        <w:jc w:val="both"/>
        <w:rPr>
          <w:rFonts w:ascii="Arial Unicode MS" w:eastAsia="Arial Unicode MS" w:hAnsi="Arial Unicode MS" w:cs="Arial Unicode MS"/>
          <w:lang w:val="es-CO"/>
        </w:rPr>
      </w:pPr>
      <w:r w:rsidRPr="00AF7834">
        <w:rPr>
          <w:rFonts w:ascii="Arial Unicode MS" w:eastAsia="Arial Unicode MS" w:hAnsi="Arial Unicode MS" w:cs="Arial Unicode MS" w:hint="eastAsia"/>
        </w:rPr>
        <w:t xml:space="preserve">La filosofía está enmarcada dentro de los principios democráticos que permiten la apertura hacia el proceso de formación de todos los estamentos que conforman la  comunidad educativa de La institución  </w:t>
      </w:r>
      <w:r w:rsidRPr="00AF7834">
        <w:rPr>
          <w:rFonts w:ascii="Arial Unicode MS" w:eastAsia="Arial Unicode MS" w:hAnsi="Arial Unicode MS" w:cs="Arial Unicode MS" w:hint="eastAsia"/>
          <w:bCs/>
        </w:rPr>
        <w:t xml:space="preserve"> isla de los milagros</w:t>
      </w:r>
      <w:r w:rsidRPr="00AF7834">
        <w:rPr>
          <w:rFonts w:ascii="Arial Unicode MS" w:eastAsia="Arial Unicode MS" w:hAnsi="Arial Unicode MS" w:cs="Arial Unicode MS"/>
          <w:lang w:val="es-CO"/>
        </w:rPr>
        <w:t xml:space="preserve">. </w:t>
      </w:r>
      <w:r w:rsidRPr="00AF7834">
        <w:rPr>
          <w:rFonts w:ascii="Arial Unicode MS" w:eastAsia="Arial Unicode MS" w:hAnsi="Arial Unicode MS" w:cs="Arial Unicode MS" w:hint="eastAsia"/>
        </w:rPr>
        <w:t xml:space="preserve">Hacer de la institución educativa un espacio donde se viva un ambiente de participación y comunicación, donde se aprenda construyendo valores, partiendo de la realidad del estudiante. Y de la propuesta </w:t>
      </w:r>
      <w:r w:rsidRPr="00AF7834">
        <w:rPr>
          <w:rFonts w:ascii="Arial Unicode MS" w:eastAsia="Arial Unicode MS" w:hAnsi="Arial Unicode MS" w:cs="Arial Unicode MS"/>
        </w:rPr>
        <w:t>constructivista, avanzando</w:t>
      </w:r>
      <w:r w:rsidRPr="00AF7834">
        <w:rPr>
          <w:rFonts w:ascii="Arial Unicode MS" w:eastAsia="Arial Unicode MS" w:hAnsi="Arial Unicode MS" w:cs="Arial Unicode MS" w:hint="eastAsia"/>
        </w:rPr>
        <w:t xml:space="preserve"> paulatinamente en el desarrollo integral de la persona, donde adquiere relevancia la formación de juicios y criterios que la persona realiza con el poder de la argumentación; además formar individuos seguros de sí mismos y respetuosos de las demás personas.</w:t>
      </w:r>
    </w:p>
    <w:p w:rsidR="002C4F16" w:rsidRPr="009A6161" w:rsidRDefault="002C4F16" w:rsidP="002C4F16">
      <w:pPr>
        <w:jc w:val="both"/>
        <w:rPr>
          <w:rFonts w:ascii="Arial" w:eastAsia="Arial Unicode MS" w:hAnsi="Arial" w:cs="Arial"/>
          <w:b/>
          <w:lang w:val="es-CO"/>
        </w:rPr>
      </w:pPr>
    </w:p>
    <w:p w:rsidR="002C4F16" w:rsidRDefault="002C4F16" w:rsidP="002C4F16">
      <w:pPr>
        <w:jc w:val="both"/>
        <w:rPr>
          <w:rFonts w:ascii="Arial" w:eastAsia="Arial Unicode MS" w:hAnsi="Arial" w:cs="Arial"/>
          <w:b/>
        </w:rPr>
      </w:pPr>
    </w:p>
    <w:p w:rsidR="002C4F16" w:rsidRPr="00EA0A1C" w:rsidRDefault="002C4F16" w:rsidP="002C4F16">
      <w:pPr>
        <w:jc w:val="both"/>
        <w:rPr>
          <w:rFonts w:ascii="Arial" w:eastAsia="Arial Unicode MS" w:hAnsi="Arial" w:cs="Arial"/>
          <w:b/>
        </w:rPr>
      </w:pPr>
      <w:r w:rsidRPr="00EA0A1C">
        <w:rPr>
          <w:rFonts w:ascii="Arial" w:eastAsia="Arial Unicode MS" w:hAnsi="Arial" w:cs="Arial"/>
          <w:b/>
        </w:rPr>
        <w:t>ARTICULO .6-     PRINCIPIOS</w:t>
      </w:r>
    </w:p>
    <w:p w:rsidR="002C4F16" w:rsidRPr="00EA0A1C" w:rsidRDefault="002C4F16" w:rsidP="002C4F16">
      <w:pPr>
        <w:pStyle w:val="Prrafodelista"/>
        <w:numPr>
          <w:ilvl w:val="0"/>
          <w:numId w:val="13"/>
        </w:numPr>
        <w:jc w:val="both"/>
        <w:rPr>
          <w:rFonts w:ascii="Arial" w:eastAsia="Arial Unicode MS" w:hAnsi="Arial" w:cs="Arial"/>
        </w:rPr>
      </w:pPr>
      <w:r w:rsidRPr="00EA0A1C">
        <w:rPr>
          <w:rFonts w:ascii="Arial" w:eastAsia="Arial Unicode MS" w:hAnsi="Arial" w:cs="Arial"/>
          <w:b/>
        </w:rPr>
        <w:t>Convivencia.</w:t>
      </w:r>
    </w:p>
    <w:p w:rsidR="002C4F16" w:rsidRPr="00EA0A1C" w:rsidRDefault="002C4F16" w:rsidP="002C4F16">
      <w:pPr>
        <w:pStyle w:val="Prrafodelista"/>
        <w:numPr>
          <w:ilvl w:val="0"/>
          <w:numId w:val="13"/>
        </w:numPr>
        <w:jc w:val="both"/>
        <w:rPr>
          <w:rFonts w:ascii="Arial" w:eastAsia="Arial Unicode MS" w:hAnsi="Arial" w:cs="Arial"/>
        </w:rPr>
      </w:pPr>
      <w:r w:rsidRPr="00EA0A1C">
        <w:rPr>
          <w:rFonts w:ascii="Arial" w:eastAsia="Arial Unicode MS" w:hAnsi="Arial" w:cs="Arial"/>
          <w:b/>
        </w:rPr>
        <w:t>Transparencia.</w:t>
      </w:r>
    </w:p>
    <w:p w:rsidR="002C4F16" w:rsidRPr="00EA0A1C" w:rsidRDefault="002C4F16" w:rsidP="002C4F16">
      <w:pPr>
        <w:pStyle w:val="Prrafodelista"/>
        <w:numPr>
          <w:ilvl w:val="0"/>
          <w:numId w:val="13"/>
        </w:numPr>
        <w:jc w:val="both"/>
        <w:rPr>
          <w:rFonts w:ascii="Arial" w:eastAsia="Arial Unicode MS" w:hAnsi="Arial" w:cs="Arial"/>
          <w:b/>
        </w:rPr>
      </w:pPr>
      <w:r w:rsidRPr="00EA0A1C">
        <w:rPr>
          <w:rFonts w:ascii="Arial" w:eastAsia="Arial Unicode MS" w:hAnsi="Arial" w:cs="Arial"/>
          <w:b/>
        </w:rPr>
        <w:t>Equidad.</w:t>
      </w:r>
    </w:p>
    <w:p w:rsidR="002C4F16" w:rsidRPr="00EA0A1C" w:rsidRDefault="002C4F16" w:rsidP="002C4F16">
      <w:pPr>
        <w:pStyle w:val="Prrafodelista"/>
        <w:numPr>
          <w:ilvl w:val="0"/>
          <w:numId w:val="13"/>
        </w:numPr>
        <w:jc w:val="both"/>
        <w:rPr>
          <w:rFonts w:ascii="Arial" w:eastAsia="Arial Unicode MS" w:hAnsi="Arial" w:cs="Arial"/>
        </w:rPr>
      </w:pPr>
      <w:r w:rsidRPr="00EA0A1C">
        <w:rPr>
          <w:rFonts w:ascii="Arial" w:eastAsia="Arial Unicode MS" w:hAnsi="Arial" w:cs="Arial"/>
          <w:b/>
        </w:rPr>
        <w:t>Integralidad.</w:t>
      </w:r>
    </w:p>
    <w:p w:rsidR="002C4F16" w:rsidRPr="00EA0A1C" w:rsidRDefault="002C4F16" w:rsidP="002C4F16">
      <w:pPr>
        <w:jc w:val="both"/>
        <w:rPr>
          <w:rFonts w:ascii="Arial" w:eastAsia="Arial Unicode MS" w:hAnsi="Arial" w:cs="Arial"/>
          <w:b/>
        </w:rPr>
      </w:pPr>
    </w:p>
    <w:p w:rsidR="002C4F16" w:rsidRPr="00EA0A1C" w:rsidRDefault="002C4F16" w:rsidP="002C4F16">
      <w:pPr>
        <w:jc w:val="both"/>
        <w:rPr>
          <w:rFonts w:ascii="Arial" w:eastAsia="Arial Unicode MS" w:hAnsi="Arial" w:cs="Arial"/>
          <w:b/>
        </w:rPr>
      </w:pPr>
      <w:r w:rsidRPr="00EA0A1C">
        <w:rPr>
          <w:rFonts w:ascii="Arial" w:eastAsia="Arial Unicode MS" w:hAnsi="Arial" w:cs="Arial"/>
          <w:b/>
        </w:rPr>
        <w:t>ARTICULO .7-     VALORES</w:t>
      </w:r>
    </w:p>
    <w:p w:rsidR="002C4F16" w:rsidRPr="00EA0A1C" w:rsidRDefault="002C4F16" w:rsidP="002C4F16">
      <w:pPr>
        <w:ind w:left="80"/>
        <w:jc w:val="both"/>
        <w:rPr>
          <w:rFonts w:ascii="Arial" w:eastAsia="Arial Unicode MS" w:hAnsi="Arial" w:cs="Arial"/>
        </w:rPr>
      </w:pPr>
      <w:r w:rsidRPr="00EA0A1C">
        <w:rPr>
          <w:rFonts w:ascii="Arial" w:eastAsia="Arial Unicode MS" w:hAnsi="Arial" w:cs="Arial"/>
        </w:rPr>
        <w:t>Queremos que nuestros alumnos sean respetuosos de la vida en todas sus manifestaciones y de la dignidad de la vida humana en particular, que sean responsables, tolerantes, honestos y solidarios. Por ello resaltamos los siguientes valores:</w:t>
      </w:r>
    </w:p>
    <w:p w:rsidR="002C4F16" w:rsidRPr="00EA0A1C" w:rsidRDefault="002C4F16" w:rsidP="002C4F16">
      <w:pPr>
        <w:pStyle w:val="Prrafodelista"/>
        <w:numPr>
          <w:ilvl w:val="0"/>
          <w:numId w:val="22"/>
        </w:numPr>
        <w:suppressAutoHyphens/>
        <w:spacing w:after="0"/>
        <w:jc w:val="both"/>
        <w:rPr>
          <w:rFonts w:ascii="Arial" w:eastAsia="Arial Unicode MS" w:hAnsi="Arial" w:cs="Arial"/>
        </w:rPr>
      </w:pPr>
      <w:proofErr w:type="spellStart"/>
      <w:r w:rsidRPr="00EA0A1C">
        <w:rPr>
          <w:rFonts w:ascii="Arial" w:eastAsia="Arial Unicode MS" w:hAnsi="Arial" w:cs="Arial"/>
          <w:b/>
        </w:rPr>
        <w:t>Eticidad</w:t>
      </w:r>
      <w:proofErr w:type="spellEnd"/>
      <w:r w:rsidRPr="00EA0A1C">
        <w:rPr>
          <w:rFonts w:ascii="Arial" w:eastAsia="Arial Unicode MS" w:hAnsi="Arial" w:cs="Arial"/>
          <w:b/>
        </w:rPr>
        <w:t xml:space="preserve">: </w:t>
      </w:r>
      <w:r w:rsidRPr="00EA0A1C">
        <w:rPr>
          <w:rFonts w:ascii="Arial" w:eastAsia="Arial Unicode MS" w:hAnsi="Arial" w:cs="Arial"/>
        </w:rPr>
        <w:t>Entendida como la dimensión a partir de la cual la persona valora y cuida las relaciones consigo misma, con los demás y con el entorno.</w:t>
      </w:r>
    </w:p>
    <w:p w:rsidR="002C4F16" w:rsidRPr="00EA0A1C" w:rsidRDefault="002C4F16" w:rsidP="002C4F16">
      <w:pPr>
        <w:suppressAutoHyphens/>
        <w:jc w:val="both"/>
        <w:rPr>
          <w:rFonts w:ascii="Arial" w:eastAsia="Arial Unicode MS" w:hAnsi="Arial" w:cs="Arial"/>
          <w:b/>
        </w:rPr>
      </w:pPr>
    </w:p>
    <w:p w:rsidR="002C4F16" w:rsidRPr="00EA0A1C" w:rsidRDefault="002C4F16" w:rsidP="002C4F16">
      <w:pPr>
        <w:pStyle w:val="Prrafodelista"/>
        <w:numPr>
          <w:ilvl w:val="0"/>
          <w:numId w:val="22"/>
        </w:numPr>
        <w:suppressAutoHyphens/>
        <w:spacing w:after="0"/>
        <w:jc w:val="both"/>
        <w:rPr>
          <w:rFonts w:ascii="Arial" w:eastAsia="Arial Unicode MS" w:hAnsi="Arial" w:cs="Arial"/>
        </w:rPr>
      </w:pPr>
      <w:r w:rsidRPr="00EA0A1C">
        <w:rPr>
          <w:rFonts w:ascii="Arial" w:eastAsia="Arial Unicode MS" w:hAnsi="Arial" w:cs="Arial"/>
          <w:b/>
        </w:rPr>
        <w:t>Pluralismo:</w:t>
      </w:r>
      <w:r w:rsidRPr="00EA0A1C">
        <w:rPr>
          <w:rFonts w:ascii="Arial" w:eastAsia="Arial Unicode MS" w:hAnsi="Arial" w:cs="Arial"/>
        </w:rPr>
        <w:t xml:space="preserve"> Entendido como el reconocimiento de múltiples tendencias políticas, ideológicas, étnicas y religiosas.</w:t>
      </w:r>
    </w:p>
    <w:p w:rsidR="002C4F16" w:rsidRPr="00EA0A1C" w:rsidRDefault="002C4F16" w:rsidP="002C4F16">
      <w:pPr>
        <w:numPr>
          <w:ilvl w:val="0"/>
          <w:numId w:val="1"/>
        </w:numPr>
        <w:suppressAutoHyphens/>
        <w:spacing w:line="276" w:lineRule="auto"/>
        <w:jc w:val="both"/>
        <w:rPr>
          <w:rFonts w:ascii="Arial" w:eastAsia="Arial Unicode MS" w:hAnsi="Arial" w:cs="Arial"/>
        </w:rPr>
      </w:pPr>
      <w:r w:rsidRPr="00EA0A1C">
        <w:rPr>
          <w:rFonts w:ascii="Arial" w:eastAsia="Arial Unicode MS" w:hAnsi="Arial" w:cs="Arial"/>
          <w:b/>
        </w:rPr>
        <w:t>Responsabilidad:</w:t>
      </w:r>
      <w:r w:rsidRPr="00EA0A1C">
        <w:rPr>
          <w:rFonts w:ascii="Arial" w:eastAsia="Arial Unicode MS" w:hAnsi="Arial" w:cs="Arial"/>
        </w:rPr>
        <w:t xml:space="preserve"> Entendida como la capacidad de tomar decisiones comprometidas con el entorno social.</w:t>
      </w:r>
    </w:p>
    <w:p w:rsidR="002C4F16" w:rsidRPr="00EA0A1C" w:rsidRDefault="002C4F16" w:rsidP="002C4F16">
      <w:pPr>
        <w:numPr>
          <w:ilvl w:val="0"/>
          <w:numId w:val="1"/>
        </w:numPr>
        <w:suppressAutoHyphens/>
        <w:spacing w:line="276" w:lineRule="auto"/>
        <w:jc w:val="both"/>
        <w:rPr>
          <w:rFonts w:ascii="Arial" w:eastAsia="Arial Unicode MS" w:hAnsi="Arial" w:cs="Arial"/>
        </w:rPr>
      </w:pPr>
      <w:r w:rsidRPr="00EA0A1C">
        <w:rPr>
          <w:rFonts w:ascii="Arial" w:eastAsia="Arial Unicode MS" w:hAnsi="Arial" w:cs="Arial"/>
          <w:b/>
        </w:rPr>
        <w:t>Pertenencia:</w:t>
      </w:r>
      <w:r w:rsidRPr="00EA0A1C">
        <w:rPr>
          <w:rFonts w:ascii="Arial" w:eastAsia="Arial Unicode MS" w:hAnsi="Arial" w:cs="Arial"/>
        </w:rPr>
        <w:t xml:space="preserve"> Entendida como la conjunción de los valores, creencias y objetivos de  la institución y los proyectos de vida de quienes componen la comunidad.</w:t>
      </w:r>
    </w:p>
    <w:p w:rsidR="002C4F16" w:rsidRPr="00EA0A1C" w:rsidRDefault="002C4F16" w:rsidP="002C4F16">
      <w:pPr>
        <w:numPr>
          <w:ilvl w:val="0"/>
          <w:numId w:val="1"/>
        </w:numPr>
        <w:suppressAutoHyphens/>
        <w:spacing w:line="276" w:lineRule="auto"/>
        <w:jc w:val="both"/>
        <w:rPr>
          <w:rFonts w:ascii="Arial" w:eastAsia="Arial Unicode MS" w:hAnsi="Arial" w:cs="Arial"/>
        </w:rPr>
      </w:pPr>
      <w:r w:rsidRPr="00EA0A1C">
        <w:rPr>
          <w:rFonts w:ascii="Arial" w:eastAsia="Arial Unicode MS" w:hAnsi="Arial" w:cs="Arial"/>
          <w:b/>
        </w:rPr>
        <w:t>Tolerancia:</w:t>
      </w:r>
      <w:r w:rsidRPr="00EA0A1C">
        <w:rPr>
          <w:rFonts w:ascii="Arial" w:eastAsia="Arial Unicode MS" w:hAnsi="Arial" w:cs="Arial"/>
        </w:rPr>
        <w:t xml:space="preserve"> Entendida como la coexistencia pacífica entre actitudes e interpretaciones en entorno a la cultura, la política y la religión.</w:t>
      </w:r>
    </w:p>
    <w:p w:rsidR="002C4F16" w:rsidRPr="00EA0A1C" w:rsidRDefault="002C4F16" w:rsidP="002C4F16">
      <w:pPr>
        <w:numPr>
          <w:ilvl w:val="0"/>
          <w:numId w:val="1"/>
        </w:numPr>
        <w:suppressAutoHyphens/>
        <w:spacing w:line="276" w:lineRule="auto"/>
        <w:jc w:val="both"/>
        <w:rPr>
          <w:rFonts w:ascii="Arial" w:eastAsia="Arial Unicode MS" w:hAnsi="Arial" w:cs="Arial"/>
        </w:rPr>
      </w:pPr>
      <w:r w:rsidRPr="00EA0A1C">
        <w:rPr>
          <w:rFonts w:ascii="Arial" w:eastAsia="Arial Unicode MS" w:hAnsi="Arial" w:cs="Arial"/>
          <w:b/>
        </w:rPr>
        <w:t>Honestidad:</w:t>
      </w:r>
      <w:r w:rsidRPr="00EA0A1C">
        <w:rPr>
          <w:rFonts w:ascii="Arial" w:eastAsia="Arial Unicode MS" w:hAnsi="Arial" w:cs="Arial"/>
        </w:rPr>
        <w:t xml:space="preserve"> Entendida como el comportamiento ético, equitativo, leal, auténtico, veraz y respetuoso en todas las actuaciones en la institución y la sociedad.</w:t>
      </w:r>
    </w:p>
    <w:p w:rsidR="002C4F16" w:rsidRPr="00EA0A1C" w:rsidRDefault="002C4F16" w:rsidP="002C4F16">
      <w:pPr>
        <w:jc w:val="both"/>
        <w:rPr>
          <w:rFonts w:ascii="Arial" w:eastAsia="Arial Unicode MS" w:hAnsi="Arial" w:cs="Arial"/>
          <w:b/>
          <w:color w:val="000000"/>
        </w:rPr>
      </w:pPr>
    </w:p>
    <w:p w:rsidR="002C4F16" w:rsidRPr="00EA0A1C" w:rsidRDefault="002C4F16" w:rsidP="002C4F16">
      <w:pPr>
        <w:jc w:val="both"/>
        <w:rPr>
          <w:rFonts w:ascii="Arial" w:eastAsia="Arial Unicode MS" w:hAnsi="Arial" w:cs="Arial"/>
          <w:b/>
          <w:color w:val="000000"/>
        </w:rPr>
      </w:pPr>
      <w:r w:rsidRPr="00EA0A1C">
        <w:rPr>
          <w:rFonts w:ascii="Arial" w:eastAsia="Arial Unicode MS" w:hAnsi="Arial" w:cs="Arial"/>
          <w:b/>
          <w:color w:val="000000"/>
        </w:rPr>
        <w:t>CAPÍTULO II  NORMAS DE CONVIVENCIA</w:t>
      </w:r>
    </w:p>
    <w:p w:rsidR="002C4F16" w:rsidRPr="00EA0A1C" w:rsidRDefault="002C4F16" w:rsidP="002C4F16">
      <w:pPr>
        <w:jc w:val="both"/>
        <w:rPr>
          <w:rFonts w:ascii="Arial" w:eastAsia="Arial Unicode MS" w:hAnsi="Arial" w:cs="Arial"/>
          <w:b/>
          <w:bCs/>
          <w:color w:val="000000"/>
        </w:rPr>
      </w:pPr>
      <w:r w:rsidRPr="00EA0A1C">
        <w:rPr>
          <w:rFonts w:ascii="Arial" w:eastAsia="Arial Unicode MS" w:hAnsi="Arial" w:cs="Arial"/>
          <w:b/>
          <w:bCs/>
          <w:color w:val="000000"/>
        </w:rPr>
        <w:t>ARTICULO .8- DERECHOS DE LOS ESTUDIANTES.</w:t>
      </w:r>
    </w:p>
    <w:p w:rsidR="002C4F16" w:rsidRPr="00EA0A1C" w:rsidRDefault="002C4F16" w:rsidP="002C4F16">
      <w:pPr>
        <w:pStyle w:val="Sinespaciado"/>
        <w:jc w:val="both"/>
        <w:rPr>
          <w:rFonts w:ascii="Arial" w:hAnsi="Arial" w:cs="Arial"/>
        </w:rPr>
      </w:pPr>
      <w:r w:rsidRPr="00EA0A1C">
        <w:rPr>
          <w:rFonts w:ascii="Arial" w:hAnsi="Arial" w:cs="Arial"/>
        </w:rPr>
        <w:t>1. Conocer el Manual de Convivencia establecido por el consejo directivo de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Disfrutar  de condiciones ambientales, culturales y sociales que le permitan educarse.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3-Ser tratado con dignidad.</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Derecho a la intimidad personal y familiar.</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5-Derecho al libre desarrollo de la personalidad, sin más limitaciones que las que imponen los derechos de los demás, las normas de este Manual, y los principios éticos y morales que rigen a la institución educativa.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6. Contar con el apoyo de los padres y acudientes para su educación.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7.  Interiorizar los valores a nivel personal, familiar y social.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8-Disponer de oportunidades para su desarrollo físico, moral, mental, espiritual y social.</w:t>
      </w:r>
    </w:p>
    <w:p w:rsidR="002C4F16" w:rsidRPr="00EA0A1C" w:rsidRDefault="002C4F16" w:rsidP="002C4F16">
      <w:pPr>
        <w:pStyle w:val="Sinespaciado"/>
        <w:jc w:val="both"/>
        <w:rPr>
          <w:rFonts w:ascii="Arial" w:hAnsi="Arial" w:cs="Arial"/>
        </w:rPr>
      </w:pPr>
      <w:r w:rsidRPr="00EA0A1C">
        <w:rPr>
          <w:rFonts w:ascii="Arial" w:hAnsi="Arial" w:cs="Arial"/>
        </w:rPr>
        <w:t>9. Ser atendido en forma oportuna por los directivos docentes, docentes, personal administrativo y de servicios.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10. Ser tratado por todos los miembros de la comunidad educativa con dignidad, respeto, igualdad y sin discriminaciones de ninguna índole.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lastRenderedPageBreak/>
        <w:t>11. Aplicar en sus actuaciones disciplinarias y académicas el debido proceso conforme lo establece la ley y este Manual de Convivencia.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12. Recibir estímulos y distinciones correspondientes a logros y triunfos.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13. Ser escuchado cuando requiera una explicación y a que sus justos reclamos sean atendidos oportunamente por la instancia competente.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14. Vivir de acuerdo con sus convicciones, siempre y cuando no atenten contra la ley, las buenas costumbres y lo establecido  en este Manual.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15. Ser representado por sus padres o acudiente cuando se le esté llevando un seguimiento disciplinario o académico en la Institución.</w:t>
      </w:r>
    </w:p>
    <w:p w:rsidR="002C4F16" w:rsidRPr="00EA0A1C" w:rsidRDefault="002C4F16" w:rsidP="002C4F16">
      <w:pPr>
        <w:pStyle w:val="Sinespaciado"/>
        <w:jc w:val="both"/>
        <w:rPr>
          <w:rFonts w:ascii="Arial" w:hAnsi="Arial" w:cs="Arial"/>
        </w:rPr>
      </w:pPr>
    </w:p>
    <w:p w:rsidR="002C4F16" w:rsidRPr="00E64B14" w:rsidRDefault="002C4F16" w:rsidP="002C4F16">
      <w:pPr>
        <w:pStyle w:val="Sinespaciado"/>
        <w:jc w:val="both"/>
        <w:rPr>
          <w:rFonts w:ascii="Arial" w:hAnsi="Arial" w:cs="Arial"/>
        </w:rPr>
      </w:pPr>
      <w:r w:rsidRPr="00EA0A1C">
        <w:rPr>
          <w:rFonts w:ascii="Arial" w:hAnsi="Arial" w:cs="Arial"/>
        </w:rPr>
        <w:t>16. Tener acceso  a los recursos y  herramientas que provee la institución educativa  para su desarrollo intelectual, moral, físico y espiritual.</w:t>
      </w:r>
    </w:p>
    <w:p w:rsidR="00A82605" w:rsidRDefault="00A82605" w:rsidP="002C4F16">
      <w:pPr>
        <w:jc w:val="both"/>
        <w:rPr>
          <w:rFonts w:ascii="Arial" w:eastAsia="Arial Unicode MS" w:hAnsi="Arial" w:cs="Arial"/>
          <w:b/>
          <w:bCs/>
          <w:color w:val="000000"/>
        </w:rPr>
      </w:pPr>
    </w:p>
    <w:p w:rsidR="00A82605" w:rsidRDefault="00A82605" w:rsidP="002C4F16">
      <w:pPr>
        <w:jc w:val="both"/>
        <w:rPr>
          <w:rFonts w:ascii="Arial" w:eastAsia="Arial Unicode MS" w:hAnsi="Arial" w:cs="Arial"/>
          <w:b/>
          <w:bCs/>
          <w:color w:val="000000"/>
        </w:rPr>
      </w:pPr>
    </w:p>
    <w:p w:rsidR="002C4F16" w:rsidRPr="00EA0A1C" w:rsidRDefault="002C4F16" w:rsidP="002C4F16">
      <w:pPr>
        <w:jc w:val="both"/>
        <w:rPr>
          <w:rFonts w:ascii="Arial" w:eastAsia="Arial Unicode MS" w:hAnsi="Arial" w:cs="Arial"/>
          <w:b/>
          <w:bCs/>
          <w:color w:val="000000"/>
        </w:rPr>
      </w:pPr>
      <w:r w:rsidRPr="00EA0A1C">
        <w:rPr>
          <w:rFonts w:ascii="Arial" w:eastAsia="Arial Unicode MS" w:hAnsi="Arial" w:cs="Arial"/>
          <w:b/>
          <w:bCs/>
          <w:color w:val="000000"/>
        </w:rPr>
        <w:t>ARTICULO .9-  DEBERES DE LOS ESTUDIANTES.</w:t>
      </w:r>
    </w:p>
    <w:p w:rsidR="00A82605" w:rsidRDefault="00A82605" w:rsidP="002C4F16">
      <w:pPr>
        <w:pStyle w:val="Sinespaciado"/>
        <w:jc w:val="both"/>
        <w:rPr>
          <w:rFonts w:ascii="Arial" w:hAnsi="Arial" w:cs="Arial"/>
          <w:lang w:val="es-ES"/>
        </w:rPr>
      </w:pPr>
    </w:p>
    <w:p w:rsidR="002C4F16" w:rsidRPr="00EA0A1C" w:rsidRDefault="002C4F16" w:rsidP="002C4F16">
      <w:pPr>
        <w:pStyle w:val="Sinespaciado"/>
        <w:jc w:val="both"/>
        <w:rPr>
          <w:rFonts w:ascii="Arial" w:hAnsi="Arial" w:cs="Arial"/>
        </w:rPr>
      </w:pPr>
      <w:r w:rsidRPr="00EA0A1C">
        <w:rPr>
          <w:rFonts w:ascii="Arial" w:hAnsi="Arial" w:cs="Arial"/>
        </w:rPr>
        <w:t>1-Asistir puntualmente a todas las actividades escolares, las cuales inician y terminan en el horario establecido por la institución educativa.  En caso de retraso a la llegada, los padres de familia o acudientes deben justificar personalmente  o por escrito al Director de Grupo la dificultad presentada, para ser admitidos en clase, excepto las circunstancias naturales.</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2. Hacer llegar a la institución educativa, las  excusas por escrito y firmada por los padres o acudientes cuando se falte a clases o cualquier otra actividad escolar, siendo responsable de las actividades desarrolladas en su ausencia.</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3. Permanecer en los espacios y el tiempo definido por la institución educativa. Para el quehacer escolar, no abandonarlo sin permiso del Docente respectivo.</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4. Acatar las normas de convivencia en toda actividad dentro y fuera de la institución  educativa, mientras use el uniforme.</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5. Permanecer en las aulas durante las horas de clase.</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6. Mantener el orden y disciplina de trabajo en las clases y en Dirección de Grupo.</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7. Ponerse respetuosamente de pie cuando una persona visite el aula.</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8. Traer a la institución educativa, solamente los útiles escolares que requiera las actividades a desarrollar por la institución, salvando a la institución de  cualquier responsabilidad  sobre aquellos elementos diferentes que el estudiante decida usar, lo cual es responsabilidad de él y del acudiente.</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9. Abstenerse de realizar fraudes o falsificaciones de cualquier naturaleza</w:t>
      </w: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10. Brindar trato cordial, respetar la integridad física de los demás sin intimidar, amenazar, agredir o ridiculizar.</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11. Establecer con los maestros una relación armoniosa mediada por el respeto, el dialogo y el afecto.</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12. Respetar la intimidad de los demás.</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13. Abstenerse de realizar  en el plantel y alrededores, manifestaciones afectivas excesivas propias del noviazgo.</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14. Abstenerse de pertenecer a pandillas, sectas satánicas  o grupos que lesionen a los demás.</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15. Comunicar a sus padres y acudientes las disposiciones, actividades, circulares, citaciones que la institución  promulgue.</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16. Respetar a la institución educativa, su nombre, símbolos, principios y valores.</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17. Cumplir con las normas del buen convivir empleando un lenguaje respetuoso dentro y fuera del Centro, manteniendo la buena imagen y prestigio del mismo.</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18. Reconocer y respetar en los demás, los mismos derechos exigibles para sí mismo.</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19. Comunicar a cualquier autoridad de la institución educativa, las situaciones anormales que atenten contra el bienestar de la comunidad educativa.</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20. Representar dignamente a la institución educativa en las actividades culturales, deportivas, y académicas en las que se considere conveniente su participación.</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21. Respetar las pertenencias de los compañeros, maestros y demás miembros de la comunidad educativa.</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22. Entregar al Director de grupo todo objeto que encuentre y no le pertenezca.</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23. Marcar los objetos de uso personal con el nombre completo.</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24. Abstenerse de consumir alimentos dentro de las aulas de clases.</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25. Participar en las actividades de convivencia.</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26. Presentar sus inquietudes con respeto y cortesía siguiendo el conducto regular.</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27. Asumir con responsabilidad las consecuencias de sus actos individuales o grupales y acatarlas en forma respetuosa y responsable.</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28. Atender de buen modo las sugerencias e indicaciones hechas por todos los docentes de la institución y el personal  administrativo.</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29. Cumplir con los reglamentos establecidos para la utilización de los diferentes servicios que ofrece el centro.</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30. Mantener una buena presentación personal y portar el uniforme adecuadamente dentro y fuera de la institución.31. Utilizar el uniforme solamente en el desarrollo de actividades escolares y en las que recomienden los docentes.</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 xml:space="preserve">32. Adquirir, conocer, analizar, comprender, aceptar y cumplir el presente Manual de Convivencia en su totalidad.   </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t>33- cuidar  la silla que se le entrega a  principio de año y repararla si por acciones no permitida resulta dañada.</w:t>
      </w:r>
    </w:p>
    <w:p w:rsidR="002C4F16" w:rsidRPr="00EA0A1C" w:rsidRDefault="002C4F16" w:rsidP="002C4F16">
      <w:pPr>
        <w:pStyle w:val="Sinespaciado"/>
        <w:jc w:val="both"/>
        <w:rPr>
          <w:rFonts w:ascii="Arial" w:eastAsia="Arial Unicode MS" w:hAnsi="Arial" w:cs="Arial"/>
        </w:rPr>
      </w:pPr>
    </w:p>
    <w:p w:rsidR="002C4F16" w:rsidRPr="00EA0A1C" w:rsidRDefault="002C4F16" w:rsidP="002C4F16">
      <w:pPr>
        <w:pStyle w:val="Sinespaciado"/>
        <w:jc w:val="both"/>
        <w:rPr>
          <w:rFonts w:ascii="Arial" w:eastAsia="Arial Unicode MS" w:hAnsi="Arial" w:cs="Arial"/>
        </w:rPr>
      </w:pPr>
      <w:r w:rsidRPr="00EA0A1C">
        <w:rPr>
          <w:rFonts w:ascii="Arial" w:eastAsia="Arial Unicode MS" w:hAnsi="Arial" w:cs="Arial"/>
        </w:rPr>
        <w:lastRenderedPageBreak/>
        <w:t>34-repara el daño causado por acciones no permitida a la planta física, materiales etc. y de sus compañeros.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ARTICULO. 10-  FALTAS DE CONVIVENCIA.</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 xml:space="preserve">Las faltas son comportamientos inapropiados del estudiante que consisten en transgredir las normas más elementales de convivencia, produciendo así un desgaste innecesario en todos los miembros de la comunidad. Generalmente estos comportamientos desestabilizan las expectativas académicas y </w:t>
      </w:r>
      <w:proofErr w:type="spellStart"/>
      <w:r w:rsidRPr="00EA0A1C">
        <w:rPr>
          <w:rFonts w:ascii="Arial" w:hAnsi="Arial" w:cs="Arial"/>
        </w:rPr>
        <w:t>convivenciales</w:t>
      </w:r>
      <w:proofErr w:type="spellEnd"/>
      <w:r w:rsidRPr="00EA0A1C">
        <w:rPr>
          <w:rFonts w:ascii="Arial" w:hAnsi="Arial" w:cs="Arial"/>
        </w:rPr>
        <w:t xml:space="preserve"> de quienes interactúan en el proceso de formación integral cometen;  debido a que el equipo se ve avocado a solucionar problemas secundarios que este miembro de la comunidad crea, no permitiendo el derecho que tienen los demás a dedicarse a la excelencia académica y </w:t>
      </w:r>
      <w:proofErr w:type="spellStart"/>
      <w:r w:rsidRPr="00EA0A1C">
        <w:rPr>
          <w:rFonts w:ascii="Arial" w:hAnsi="Arial" w:cs="Arial"/>
        </w:rPr>
        <w:t>convivencial</w:t>
      </w:r>
      <w:proofErr w:type="spellEnd"/>
      <w:r w:rsidRPr="00EA0A1C">
        <w:rPr>
          <w:rFonts w:ascii="Arial" w:hAnsi="Arial" w:cs="Arial"/>
        </w:rPr>
        <w:t xml:space="preserve"> que es el objetivo de el centro educativo isla de los milagros,</w:t>
      </w:r>
    </w:p>
    <w:p w:rsidR="002C4F16" w:rsidRPr="00EA0A1C" w:rsidRDefault="002C4F16" w:rsidP="002C4F16">
      <w:pPr>
        <w:pStyle w:val="Sinespaciado"/>
        <w:jc w:val="both"/>
        <w:rPr>
          <w:rFonts w:ascii="Arial" w:hAnsi="Arial" w:cs="Arial"/>
        </w:rPr>
      </w:pPr>
      <w:r w:rsidRPr="00EA0A1C">
        <w:rPr>
          <w:rFonts w:ascii="Arial" w:hAnsi="Arial" w:cs="Arial"/>
        </w:rPr>
        <w:t>Se consideran faltas, las acciones u omisiones que lleven al incumplimiento de los deberes y de las normas expresadas en el presente Manual.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ARTÍCULO 11.  CLASIFICACIÓN DE LAS FALTAS DE CONVIVENCIA</w:t>
      </w: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Según su naturaleza, consecuencias y circunstancias del hecho, las faltas se clasifican como:</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1-Leves:</w:t>
      </w:r>
      <w:r w:rsidRPr="00EA0A1C">
        <w:rPr>
          <w:rFonts w:ascii="Arial" w:hAnsi="Arial" w:cs="Arial"/>
        </w:rPr>
        <w:t xml:space="preserve"> aquellas que contravienen los deberes y que no afectan gravemente a otros y/o a la comunidad.</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2-Graves:</w:t>
      </w:r>
      <w:r w:rsidRPr="00EA0A1C">
        <w:rPr>
          <w:rFonts w:ascii="Arial" w:hAnsi="Arial" w:cs="Arial"/>
        </w:rPr>
        <w:t xml:space="preserve"> la reincidencia y acumulación de faltas leves sin mostrar cambio ante los correctivos impuestos, así como las que se encuentran consagradas en este Manual.</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3-</w:t>
      </w:r>
      <w:r w:rsidRPr="00EA0A1C">
        <w:rPr>
          <w:rFonts w:ascii="Arial" w:hAnsi="Arial" w:cs="Arial"/>
          <w:b/>
        </w:rPr>
        <w:t>Muy Graves:</w:t>
      </w:r>
      <w:r w:rsidRPr="00EA0A1C">
        <w:rPr>
          <w:rFonts w:ascii="Arial" w:hAnsi="Arial" w:cs="Arial"/>
        </w:rPr>
        <w:t xml:space="preserve"> la reincidencia y acumulación de faltas graves sin mostrar cambio ante los correctivos impuestos, así como las que se encuentran consagradas en este Manual.</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ARTÍCULO 12. MECANISMO  PARA TIPIFICAR ACCION  SOBRE FALTAS DE  CONVIVENCIA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Para calificar la gravedad de la falta, además de su naturaleza y consecuencias, se debe analizar la existencia de circunstancias de agravación, atenuación o exoneración: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PARÁGRAFO 1.</w:t>
      </w:r>
      <w:r w:rsidRPr="00EA0A1C">
        <w:rPr>
          <w:rFonts w:ascii="Arial" w:hAnsi="Arial" w:cs="Arial"/>
        </w:rPr>
        <w:t xml:space="preserve">  Causales de atenuación: se consideran como causales de atenuación de la responsabilidad de la conducta asumida por el estudiante y por ende, en la sanción a imponer, las siguientes:</w:t>
      </w:r>
    </w:p>
    <w:p w:rsidR="002C4F16" w:rsidRPr="00EA0A1C" w:rsidRDefault="002C4F16" w:rsidP="002C4F16">
      <w:pPr>
        <w:pStyle w:val="Sinespaciado"/>
        <w:jc w:val="both"/>
        <w:rPr>
          <w:rFonts w:ascii="Arial" w:hAnsi="Arial" w:cs="Arial"/>
        </w:rPr>
      </w:pPr>
      <w:r w:rsidRPr="00EA0A1C">
        <w:rPr>
          <w:rFonts w:ascii="Arial" w:hAnsi="Arial" w:cs="Arial"/>
        </w:rPr>
        <w:t>La edad, desarrollo mental y afectivo, circunstancias personales, familiares y sociales.</w:t>
      </w:r>
    </w:p>
    <w:p w:rsidR="002C4F16" w:rsidRPr="00EA0A1C" w:rsidRDefault="002C4F16" w:rsidP="002C4F16">
      <w:pPr>
        <w:pStyle w:val="Sinespaciado"/>
        <w:jc w:val="both"/>
        <w:rPr>
          <w:rFonts w:ascii="Arial" w:hAnsi="Arial" w:cs="Arial"/>
        </w:rPr>
      </w:pPr>
      <w:r w:rsidRPr="00EA0A1C">
        <w:rPr>
          <w:rFonts w:ascii="Arial" w:hAnsi="Arial" w:cs="Arial"/>
        </w:rPr>
        <w:t>Haber observado buena conducta y disciplina.</w:t>
      </w:r>
    </w:p>
    <w:p w:rsidR="002C4F16" w:rsidRPr="00EA0A1C" w:rsidRDefault="002C4F16" w:rsidP="002C4F16">
      <w:pPr>
        <w:pStyle w:val="Sinespaciado"/>
        <w:jc w:val="both"/>
        <w:rPr>
          <w:rFonts w:ascii="Arial" w:hAnsi="Arial" w:cs="Arial"/>
        </w:rPr>
      </w:pPr>
      <w:r w:rsidRPr="00EA0A1C">
        <w:rPr>
          <w:rFonts w:ascii="Arial" w:hAnsi="Arial" w:cs="Arial"/>
        </w:rPr>
        <w:t>Reconocer y confesar la falta oportunamente.</w:t>
      </w:r>
    </w:p>
    <w:p w:rsidR="002C4F16" w:rsidRPr="00EA0A1C" w:rsidRDefault="002C4F16" w:rsidP="002C4F16">
      <w:pPr>
        <w:pStyle w:val="Sinespaciado"/>
        <w:jc w:val="both"/>
        <w:rPr>
          <w:rFonts w:ascii="Arial" w:hAnsi="Arial" w:cs="Arial"/>
        </w:rPr>
      </w:pPr>
      <w:r w:rsidRPr="00EA0A1C">
        <w:rPr>
          <w:rFonts w:ascii="Arial" w:hAnsi="Arial" w:cs="Arial"/>
        </w:rPr>
        <w:t>Procurar por iniciativa propia reparar el daño o compensar el perjuicio causado.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PARÁGRAFO 2.</w:t>
      </w:r>
      <w:r w:rsidRPr="00EA0A1C">
        <w:rPr>
          <w:rFonts w:ascii="Arial" w:hAnsi="Arial" w:cs="Arial"/>
        </w:rPr>
        <w:t xml:space="preserve">  Causales de agravación: se consideran como causales de agravación de la responsabilidad de la conducta asumida por el estudiante y por ende, en la sanción a imponer, las siguientes:</w:t>
      </w:r>
    </w:p>
    <w:p w:rsidR="002C4F16" w:rsidRPr="00EA0A1C" w:rsidRDefault="002C4F16" w:rsidP="002C4F16">
      <w:pPr>
        <w:pStyle w:val="Sinespaciado"/>
        <w:jc w:val="both"/>
        <w:rPr>
          <w:rFonts w:ascii="Arial" w:hAnsi="Arial" w:cs="Arial"/>
        </w:rPr>
      </w:pPr>
      <w:r w:rsidRPr="00EA0A1C">
        <w:rPr>
          <w:rFonts w:ascii="Arial" w:hAnsi="Arial" w:cs="Arial"/>
        </w:rPr>
        <w:t>La reincidencia en la comisión de la falta que dio lugar a una sanción disciplinaria dentro del mismo año lectivo.</w:t>
      </w:r>
    </w:p>
    <w:p w:rsidR="002C4F16" w:rsidRPr="00EA0A1C" w:rsidRDefault="002C4F16" w:rsidP="002C4F16">
      <w:pPr>
        <w:pStyle w:val="Sinespaciado"/>
        <w:jc w:val="both"/>
        <w:rPr>
          <w:rFonts w:ascii="Arial" w:hAnsi="Arial" w:cs="Arial"/>
        </w:rPr>
      </w:pPr>
      <w:r w:rsidRPr="00EA0A1C">
        <w:rPr>
          <w:rFonts w:ascii="Arial" w:hAnsi="Arial" w:cs="Arial"/>
        </w:rPr>
        <w:lastRenderedPageBreak/>
        <w:t>La realización del hecho en complicidad con otros estudiantes.</w:t>
      </w:r>
    </w:p>
    <w:p w:rsidR="002C4F16" w:rsidRPr="00EA0A1C" w:rsidRDefault="002C4F16" w:rsidP="002C4F16">
      <w:pPr>
        <w:pStyle w:val="Sinespaciado"/>
        <w:jc w:val="both"/>
        <w:rPr>
          <w:rFonts w:ascii="Arial" w:hAnsi="Arial" w:cs="Arial"/>
        </w:rPr>
      </w:pPr>
      <w:r w:rsidRPr="00EA0A1C">
        <w:rPr>
          <w:rFonts w:ascii="Arial" w:hAnsi="Arial" w:cs="Arial"/>
        </w:rPr>
        <w:t>Cometer la falta aprovechando la confianza depositada por docentes, personal administrativo y demás miembros de la comunidad educativa.</w:t>
      </w:r>
    </w:p>
    <w:p w:rsidR="002C4F16" w:rsidRPr="00EA0A1C" w:rsidRDefault="002C4F16" w:rsidP="002C4F16">
      <w:pPr>
        <w:pStyle w:val="Sinespaciado"/>
        <w:jc w:val="both"/>
        <w:rPr>
          <w:rFonts w:ascii="Arial" w:hAnsi="Arial" w:cs="Arial"/>
        </w:rPr>
      </w:pPr>
      <w:r w:rsidRPr="00EA0A1C">
        <w:rPr>
          <w:rFonts w:ascii="Arial" w:hAnsi="Arial" w:cs="Arial"/>
        </w:rPr>
        <w:t>Cometer la falta para ocultar otra.</w:t>
      </w:r>
    </w:p>
    <w:p w:rsidR="002C4F16" w:rsidRPr="00EA0A1C" w:rsidRDefault="002C4F16" w:rsidP="002C4F16">
      <w:pPr>
        <w:pStyle w:val="Sinespaciado"/>
        <w:jc w:val="both"/>
        <w:rPr>
          <w:rFonts w:ascii="Arial" w:hAnsi="Arial" w:cs="Arial"/>
        </w:rPr>
      </w:pPr>
      <w:r w:rsidRPr="00EA0A1C">
        <w:rPr>
          <w:rFonts w:ascii="Arial" w:hAnsi="Arial" w:cs="Arial"/>
        </w:rPr>
        <w:t>No asumir la responsabilidad y atribuírsela a otro.</w:t>
      </w:r>
    </w:p>
    <w:p w:rsidR="002C4F16" w:rsidRPr="00EA0A1C" w:rsidRDefault="002C4F16" w:rsidP="002C4F16">
      <w:pPr>
        <w:pStyle w:val="Sinespaciado"/>
        <w:jc w:val="both"/>
        <w:rPr>
          <w:rFonts w:ascii="Arial" w:hAnsi="Arial" w:cs="Arial"/>
        </w:rPr>
      </w:pPr>
      <w:r w:rsidRPr="00EA0A1C">
        <w:rPr>
          <w:rFonts w:ascii="Arial" w:hAnsi="Arial" w:cs="Arial"/>
        </w:rPr>
        <w:t>Cometer el hecho con intervención de compañeros menores o de cursos inferiores.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PARÁGRAFO 3.</w:t>
      </w:r>
      <w:r w:rsidRPr="00EA0A1C">
        <w:rPr>
          <w:rFonts w:ascii="Arial" w:hAnsi="Arial" w:cs="Arial"/>
        </w:rPr>
        <w:t xml:space="preserve">  Causales de exoneración: se consideran como causales de exoneración de la responsabilidad de la conducta asumida por el estudiante y por ende, no habría sanción a imponer, las siguientes:</w:t>
      </w:r>
    </w:p>
    <w:p w:rsidR="002C4F16" w:rsidRPr="00EA0A1C" w:rsidRDefault="002C4F16" w:rsidP="002C4F16">
      <w:pPr>
        <w:pStyle w:val="Sinespaciado"/>
        <w:jc w:val="both"/>
        <w:rPr>
          <w:rFonts w:ascii="Arial" w:hAnsi="Arial" w:cs="Arial"/>
        </w:rPr>
      </w:pPr>
      <w:r w:rsidRPr="00EA0A1C">
        <w:rPr>
          <w:rFonts w:ascii="Arial" w:hAnsi="Arial" w:cs="Arial"/>
        </w:rPr>
        <w:t>Haber sido inducido y obligado por un superior a cometer la falta.</w:t>
      </w:r>
    </w:p>
    <w:p w:rsidR="002C4F16" w:rsidRPr="00EA0A1C" w:rsidRDefault="002C4F16" w:rsidP="002C4F16">
      <w:pPr>
        <w:pStyle w:val="Sinespaciado"/>
        <w:jc w:val="both"/>
        <w:rPr>
          <w:rFonts w:ascii="Arial" w:hAnsi="Arial" w:cs="Arial"/>
        </w:rPr>
      </w:pPr>
      <w:r w:rsidRPr="00EA0A1C">
        <w:rPr>
          <w:rFonts w:ascii="Arial" w:hAnsi="Arial" w:cs="Arial"/>
        </w:rPr>
        <w:t>Haber actuado por motivaciones e intenciones nobles o altruistas.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PARÁGRAFO 4.</w:t>
      </w:r>
      <w:r w:rsidRPr="00EA0A1C">
        <w:rPr>
          <w:rFonts w:ascii="Arial" w:hAnsi="Arial" w:cs="Arial"/>
        </w:rPr>
        <w:t xml:space="preserve">  La exoneración de la sanción no exime al estudiante de asumir los gastos ocasionados con su conducta.</w:t>
      </w: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r w:rsidRPr="00EA0A1C">
        <w:rPr>
          <w:rFonts w:ascii="Arial" w:hAnsi="Arial" w:cs="Arial"/>
          <w:b/>
        </w:rPr>
        <w:t>TÍTULO III  ACCIONES DE PROCEDIMIENTOS SOBRE LAS FALTAS LEVES.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ARTÍCULO 13 -COMPORTAMIENTOS CLASIFICADOS COMO FALTA LEVE: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1-</w:t>
      </w:r>
      <w:r w:rsidRPr="00EA0A1C">
        <w:rPr>
          <w:rFonts w:ascii="Arial" w:hAnsi="Arial" w:cs="Arial"/>
        </w:rPr>
        <w:t xml:space="preserve">Llegar tarde a la iniciación de la jornada escolar,  a cada una de las clases o a las actividades programadas. </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2-</w:t>
      </w:r>
      <w:r w:rsidRPr="00EA0A1C">
        <w:rPr>
          <w:rFonts w:ascii="Arial" w:hAnsi="Arial" w:cs="Arial"/>
        </w:rPr>
        <w:t>Incumplir con los materiales y elementos  para desarrollar su proceso escolar.</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3-</w:t>
      </w:r>
      <w:r w:rsidRPr="00EA0A1C">
        <w:rPr>
          <w:rFonts w:ascii="Arial" w:hAnsi="Arial" w:cs="Arial"/>
        </w:rPr>
        <w:t xml:space="preserve">Manifestaciones exageradas amorosas y de </w:t>
      </w:r>
      <w:proofErr w:type="gramStart"/>
      <w:r w:rsidRPr="00EA0A1C">
        <w:rPr>
          <w:rFonts w:ascii="Arial" w:hAnsi="Arial" w:cs="Arial"/>
        </w:rPr>
        <w:t>noviazgo ,dentro</w:t>
      </w:r>
      <w:proofErr w:type="gramEnd"/>
      <w:r w:rsidRPr="00EA0A1C">
        <w:rPr>
          <w:rFonts w:ascii="Arial" w:hAnsi="Arial" w:cs="Arial"/>
        </w:rPr>
        <w:t xml:space="preserve"> del espacio escolar </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4-</w:t>
      </w:r>
      <w:r w:rsidRPr="00EA0A1C">
        <w:rPr>
          <w:rFonts w:ascii="Arial" w:hAnsi="Arial" w:cs="Arial"/>
        </w:rPr>
        <w:t xml:space="preserve">Usar inadecuadamente el uniforme y  prendas que no pertenecen al mismo.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5-</w:t>
      </w:r>
      <w:r w:rsidRPr="00EA0A1C">
        <w:rPr>
          <w:rFonts w:ascii="Arial" w:hAnsi="Arial" w:cs="Arial"/>
        </w:rPr>
        <w:t>Presentarse al colegio con el uniforme que no corresponde al día.</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6-</w:t>
      </w:r>
      <w:r w:rsidRPr="00EA0A1C">
        <w:rPr>
          <w:rFonts w:ascii="Arial" w:hAnsi="Arial" w:cs="Arial"/>
        </w:rPr>
        <w:t>Traer al Centro  elementos que interrumpan el normal desarrollo de la actividad escolar, tales como: equipos de sonido, celulares, manos libres, juegos, revistas y demás elementos que perturbe el normal desarrollo de las actividades escolares.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7-</w:t>
      </w:r>
      <w:r w:rsidRPr="00EA0A1C">
        <w:rPr>
          <w:rFonts w:ascii="Arial" w:hAnsi="Arial" w:cs="Arial"/>
        </w:rPr>
        <w:t>Usar el cabello  largo o pintado, cortes inapropiados en los varones, el maquillaje exagerados en las niñas, “</w:t>
      </w:r>
      <w:proofErr w:type="spellStart"/>
      <w:r w:rsidRPr="00EA0A1C">
        <w:rPr>
          <w:rFonts w:ascii="Arial" w:hAnsi="Arial" w:cs="Arial"/>
        </w:rPr>
        <w:t>Piercing</w:t>
      </w:r>
      <w:proofErr w:type="spellEnd"/>
      <w:r w:rsidRPr="00EA0A1C">
        <w:rPr>
          <w:rFonts w:ascii="Arial" w:hAnsi="Arial" w:cs="Arial"/>
        </w:rPr>
        <w:t>” y en general todo tipo de accesorios que no correspondan al uniforme.</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8-</w:t>
      </w:r>
      <w:r w:rsidRPr="00EA0A1C">
        <w:rPr>
          <w:rFonts w:ascii="Arial" w:hAnsi="Arial" w:cs="Arial"/>
        </w:rPr>
        <w:t>Traer medicamentos sin la debida prescripción médica.</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9-</w:t>
      </w:r>
      <w:r w:rsidRPr="00EA0A1C">
        <w:rPr>
          <w:rFonts w:ascii="Arial" w:hAnsi="Arial" w:cs="Arial"/>
        </w:rPr>
        <w:t>Desobedecer las normas de convivencia del Centro en las actividades escolares fuera o dentro del mismo.</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10-</w:t>
      </w:r>
      <w:r w:rsidRPr="00EA0A1C">
        <w:rPr>
          <w:rFonts w:ascii="Arial" w:hAnsi="Arial" w:cs="Arial"/>
        </w:rPr>
        <w:t xml:space="preserve"> El consumo de chicle dentro del aula.</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11-</w:t>
      </w:r>
      <w:r w:rsidRPr="00EA0A1C">
        <w:rPr>
          <w:rFonts w:ascii="Arial" w:hAnsi="Arial" w:cs="Arial"/>
        </w:rPr>
        <w:t>Consumir alimentos en clase o en recintos donde haya actividades formales.</w:t>
      </w:r>
    </w:p>
    <w:p w:rsidR="002C4F16" w:rsidRPr="00EA0A1C" w:rsidRDefault="002C4F16" w:rsidP="002C4F16">
      <w:pPr>
        <w:pStyle w:val="Sinespaciado"/>
        <w:jc w:val="both"/>
        <w:rPr>
          <w:rFonts w:ascii="Arial" w:hAnsi="Arial" w:cs="Arial"/>
          <w:b/>
        </w:rPr>
      </w:pPr>
    </w:p>
    <w:p w:rsidR="002C4F16" w:rsidRPr="00E64B14" w:rsidRDefault="002C4F16" w:rsidP="002C4F16">
      <w:pPr>
        <w:pStyle w:val="Sinespaciado"/>
        <w:jc w:val="both"/>
        <w:rPr>
          <w:rFonts w:ascii="Arial" w:hAnsi="Arial" w:cs="Arial"/>
        </w:rPr>
      </w:pPr>
      <w:r w:rsidRPr="00EA0A1C">
        <w:rPr>
          <w:rFonts w:ascii="Arial" w:hAnsi="Arial" w:cs="Arial"/>
          <w:b/>
        </w:rPr>
        <w:t>12-</w:t>
      </w:r>
      <w:r w:rsidRPr="00EA0A1C">
        <w:rPr>
          <w:rFonts w:ascii="Arial" w:hAnsi="Arial" w:cs="Arial"/>
        </w:rPr>
        <w:t>No respetar el orden en el comedor, tiendas y demás sitios donde se requiera.</w:t>
      </w:r>
    </w:p>
    <w:p w:rsidR="002C4F16" w:rsidRPr="00EA0A1C" w:rsidRDefault="002C4F16" w:rsidP="002C4F16">
      <w:pPr>
        <w:pStyle w:val="Sinespaciado"/>
        <w:jc w:val="both"/>
        <w:rPr>
          <w:rFonts w:ascii="Arial" w:hAnsi="Arial" w:cs="Arial"/>
        </w:rPr>
      </w:pPr>
      <w:r w:rsidRPr="00EA0A1C">
        <w:rPr>
          <w:rFonts w:ascii="Arial" w:hAnsi="Arial" w:cs="Arial"/>
          <w:b/>
        </w:rPr>
        <w:t>13-</w:t>
      </w:r>
      <w:r w:rsidRPr="00EA0A1C">
        <w:rPr>
          <w:rFonts w:ascii="Arial" w:hAnsi="Arial" w:cs="Arial"/>
        </w:rPr>
        <w:t>Arrojar basura al piso o depositarla en sitios no destinados para tal fin.</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14-</w:t>
      </w:r>
      <w:r w:rsidRPr="00EA0A1C">
        <w:rPr>
          <w:rFonts w:ascii="Arial" w:hAnsi="Arial" w:cs="Arial"/>
        </w:rPr>
        <w:t xml:space="preserve"> Descuido en el  aseo personal.</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15-</w:t>
      </w:r>
      <w:r w:rsidRPr="00EA0A1C">
        <w:rPr>
          <w:rFonts w:ascii="Arial" w:hAnsi="Arial" w:cs="Arial"/>
        </w:rPr>
        <w:t>Interrumpir el desarrollo normal de clases o actividades escolares.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ARTÍCULO 14.  ACCIONES DE PROCEDIMIENTOS PARA FALTAS LEVES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Las estrategias de mejoramiento para las faltas leves son las siguientes y se aplicarán de manera gradual según la reincidencia que el estudiante presente en ellas: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1-Reflexión Personal (Hablemos y concertemos estudiante docente encargado disciplina)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2-Producción Formativa (Me concientizo y socializo).</w:t>
      </w:r>
    </w:p>
    <w:p w:rsidR="002C4F16" w:rsidRPr="00EA0A1C" w:rsidRDefault="002C4F16" w:rsidP="002C4F16">
      <w:pPr>
        <w:pStyle w:val="Sinespaciado"/>
        <w:jc w:val="both"/>
        <w:rPr>
          <w:rFonts w:ascii="Arial" w:hAnsi="Arial" w:cs="Arial"/>
        </w:rPr>
      </w:pPr>
      <w:r w:rsidRPr="00EA0A1C">
        <w:rPr>
          <w:rFonts w:ascii="Arial" w:hAnsi="Arial" w:cs="Arial"/>
        </w:rPr>
        <w:t>Compromiso Inicial (Mis acciones me comprometen a realizar obras de beneficio institucional y a cambiar mi forma de interactuar con mis semejantes y entorno sociocultural, firmo observación de mis faltas).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3-Compromiso Final (Las oportunidades fueron dadas firmo actas disciplinario director de grupo, estudiantes y padres, cumplo con el trabajo pedagógico de convivencia y el embellecimiento de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ARTÍCULO 15. COMPORTAMIENTO CLASIFICADOS COMO FALTAS GRAVES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1-</w:t>
      </w:r>
      <w:r w:rsidRPr="00EA0A1C">
        <w:rPr>
          <w:rFonts w:ascii="Arial" w:hAnsi="Arial" w:cs="Arial"/>
        </w:rPr>
        <w:t>Reincidencia y reiteración de comportamientos que dificultan el normal desarrollo de las actividades.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2-</w:t>
      </w:r>
      <w:r w:rsidRPr="00EA0A1C">
        <w:rPr>
          <w:rFonts w:ascii="Arial" w:hAnsi="Arial" w:cs="Arial"/>
        </w:rPr>
        <w:t>Incumplimiento constante con la elaboración y entrega de trabajos y tareas.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3-</w:t>
      </w:r>
      <w:r w:rsidRPr="00EA0A1C">
        <w:rPr>
          <w:rFonts w:ascii="Arial" w:hAnsi="Arial" w:cs="Arial"/>
        </w:rPr>
        <w:t>Fraude comprobado en cualquier clase de evaluación o actividad.</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4-</w:t>
      </w:r>
      <w:r w:rsidRPr="00EA0A1C">
        <w:rPr>
          <w:rFonts w:ascii="Arial" w:hAnsi="Arial" w:cs="Arial"/>
        </w:rPr>
        <w:t>Traer al colegio, circular o vender material y publicaciones que atenten contra la moral, o que desacrediten a las personas o a la  institución.</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5-</w:t>
      </w:r>
      <w:r w:rsidRPr="00EA0A1C">
        <w:rPr>
          <w:rFonts w:ascii="Arial" w:hAnsi="Arial" w:cs="Arial"/>
        </w:rPr>
        <w:t xml:space="preserve">Realizar manifestaciones amorosas excesivas que atenten contra la moral o el buen nombre del centro educativo. </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6-</w:t>
      </w:r>
      <w:r w:rsidRPr="00EA0A1C">
        <w:rPr>
          <w:rFonts w:ascii="Arial" w:hAnsi="Arial" w:cs="Arial"/>
        </w:rPr>
        <w:t>Evadir las reiteradamente las clases y actividades durante la jornada escolar.</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7-</w:t>
      </w:r>
      <w:r w:rsidRPr="00EA0A1C">
        <w:rPr>
          <w:rFonts w:ascii="Arial" w:hAnsi="Arial" w:cs="Arial"/>
        </w:rPr>
        <w:t>Mal comportamiento en actividades comunitarias.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8-</w:t>
      </w:r>
      <w:r w:rsidRPr="00EA0A1C">
        <w:rPr>
          <w:rFonts w:ascii="Arial" w:hAnsi="Arial" w:cs="Arial"/>
        </w:rPr>
        <w:t>Consumir cigarrillos, licor y/o participar en actividades que desdigan del buen nombre del centro dentro de las instalaciones de la institución.</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 xml:space="preserve">9- </w:t>
      </w:r>
      <w:r w:rsidRPr="00EA0A1C">
        <w:rPr>
          <w:rFonts w:ascii="Arial" w:hAnsi="Arial" w:cs="Arial"/>
        </w:rPr>
        <w:t>Consumir cigarrillo o licor portando el uniforme de la institución en sitios públicos o privados.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10-</w:t>
      </w:r>
      <w:r w:rsidRPr="00EA0A1C">
        <w:rPr>
          <w:rFonts w:ascii="Arial" w:hAnsi="Arial" w:cs="Arial"/>
        </w:rPr>
        <w:t>Agresion verbal contra docentes, directivos y personal administrativo del centro educativo.</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ARTÍCULO 16.  ACCIONES DE PROCEDIMIENTOS PARA FALTAS GRAVES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 xml:space="preserve">Retiro de la institución hasta por 5 días hábiles ,en la cual el estudiante debe realizar  trabajo pedagógico formativo y de bienestar institucional que será entregado por el director de grupo y .se entregara mediante acta compromisoria firmada por el director de grupo, padre de familia, coordinador de convivencia y estudiante, dicha acta se </w:t>
      </w:r>
      <w:r w:rsidRPr="00EA0A1C">
        <w:rPr>
          <w:rFonts w:ascii="Arial" w:hAnsi="Arial" w:cs="Arial"/>
        </w:rPr>
        <w:lastRenderedPageBreak/>
        <w:t>remitirá al director del centro quien  emitirá una resolución administrativa si el caso lo amerita, colocando en observación la matricula del estudiante y se archivara en la carpeta personal del estudiante .</w:t>
      </w:r>
    </w:p>
    <w:p w:rsidR="002C4F16" w:rsidRPr="00EA0A1C" w:rsidRDefault="002C4F16" w:rsidP="002C4F16">
      <w:pPr>
        <w:pStyle w:val="Sinespaciado"/>
        <w:ind w:left="720"/>
        <w:jc w:val="both"/>
        <w:rPr>
          <w:rFonts w:ascii="Arial" w:hAnsi="Arial" w:cs="Arial"/>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ARTICULO 17. COMPORTAMIENTOS QUE GENERAN  MATRÍCULA  EN OBSERVACIÓN</w:t>
      </w: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1-</w:t>
      </w:r>
      <w:r w:rsidRPr="00EA0A1C">
        <w:rPr>
          <w:rFonts w:ascii="Arial" w:hAnsi="Arial" w:cs="Arial"/>
        </w:rPr>
        <w:t>No cambiar comportamientos que fueron tratados realizando el debido seguimiento y orientación.</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2-</w:t>
      </w:r>
      <w:r w:rsidRPr="00EA0A1C">
        <w:rPr>
          <w:rFonts w:ascii="Arial" w:hAnsi="Arial" w:cs="Arial"/>
        </w:rPr>
        <w:t>Presentar bajo rendimiento académico por descuido personal y/o familiar.</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3-</w:t>
      </w:r>
      <w:r w:rsidRPr="00EA0A1C">
        <w:rPr>
          <w:rFonts w:ascii="Arial" w:hAnsi="Arial" w:cs="Arial"/>
        </w:rPr>
        <w:t>Reiterada participaciones  en juegos de azar que impliquen uso de dinero dentro del centro educativo.</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5-</w:t>
      </w:r>
      <w:r w:rsidRPr="00EA0A1C">
        <w:rPr>
          <w:rFonts w:ascii="Arial" w:hAnsi="Arial" w:cs="Arial"/>
        </w:rPr>
        <w:t>Portar y/o fumar cigarrillos en el colegio, en actividades curriculares o extracurriculares.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6-</w:t>
      </w:r>
      <w:r w:rsidRPr="00EA0A1C">
        <w:rPr>
          <w:rFonts w:ascii="Arial" w:hAnsi="Arial" w:cs="Arial"/>
        </w:rPr>
        <w:t>Cometer actos que propicien la pérdida o extravío de materiales escolares, elementos deportivos o de cualquier otra naturaleza.</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7-</w:t>
      </w:r>
      <w:r w:rsidRPr="00EA0A1C">
        <w:rPr>
          <w:rFonts w:ascii="Arial" w:hAnsi="Arial" w:cs="Arial"/>
        </w:rPr>
        <w:t>Todo acto escrito que sea de difamación o calumnia que atente contra la dignidad de las personas o que debilite el principio de autoridad y buen nombre de los directivos, docentes y el resto de la comunidad educativa.</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8-</w:t>
      </w:r>
      <w:r w:rsidRPr="00EA0A1C">
        <w:rPr>
          <w:rFonts w:ascii="Arial" w:hAnsi="Arial" w:cs="Arial"/>
        </w:rPr>
        <w:t>Portar cualquier clase de arma de fuego, corto punzante o de cualquier tipo, que atente contra la integridad de las personas.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9-</w:t>
      </w:r>
      <w:r w:rsidRPr="00EA0A1C">
        <w:rPr>
          <w:rFonts w:ascii="Arial" w:hAnsi="Arial" w:cs="Arial"/>
        </w:rPr>
        <w:t>Reiteradas ausencias sin permiso  del Centro del centro educativo o no asistir al mismo, cuando salió de su casa para tal fin.</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10-</w:t>
      </w:r>
      <w:r w:rsidRPr="00EA0A1C">
        <w:rPr>
          <w:rFonts w:ascii="Arial" w:hAnsi="Arial" w:cs="Arial"/>
        </w:rPr>
        <w:t>reiterada promociones y  participaciones en peleas dentro de la Institución,  o actividades escolares o extraescolares, que afecten el buen nombre de la Institución.</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11-</w:t>
      </w:r>
      <w:r w:rsidRPr="00EA0A1C">
        <w:rPr>
          <w:rFonts w:ascii="Arial" w:hAnsi="Arial" w:cs="Arial"/>
        </w:rPr>
        <w:t>Producir daño o hacer uso inadecuado de los bienes, equipos, materiales y demás elementos destinados a la enseñanza o al servicio de los estudiantes.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12-</w:t>
      </w:r>
      <w:r w:rsidRPr="00EA0A1C">
        <w:rPr>
          <w:rFonts w:ascii="Arial" w:hAnsi="Arial" w:cs="Arial"/>
        </w:rPr>
        <w:t>Reiterado  uso inadecuado de los baños del centro educativo escribiendo en las paredes y puertas.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13-</w:t>
      </w:r>
      <w:r w:rsidRPr="00EA0A1C">
        <w:rPr>
          <w:rFonts w:ascii="Arial" w:hAnsi="Arial" w:cs="Arial"/>
        </w:rPr>
        <w:t>reiterado uso de  expresiones irrespetuosas y vocabulario soez en cualquier ocasión, contra compañeros, docentes y personas de la institución.</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14-</w:t>
      </w:r>
      <w:r w:rsidRPr="00EA0A1C">
        <w:rPr>
          <w:rFonts w:ascii="Arial" w:hAnsi="Arial" w:cs="Arial"/>
        </w:rPr>
        <w:t>Agredir físicamente de forma intencional a compañeros, docentes, directivos y miembros de la comunidad educativa.</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ARTICULO 18. COMPORTAMIENTOS CLASIFICADOS COMO FALTAS   MUY GRAVES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 xml:space="preserve">FALTAS MUY GRAVES </w:t>
      </w:r>
      <w:r w:rsidRPr="00EA0A1C">
        <w:rPr>
          <w:rFonts w:ascii="Arial" w:hAnsi="Arial" w:cs="Arial"/>
        </w:rPr>
        <w:t>amparadas por la ley penal del menor en donde los padres son responsables no solo ante el centro educativo, sino ante la ley y con el cual se cancela la matrícula.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Reincidencia de Portar, comerciar o consumir bebidas alcohólicas, tabaco, medicamentos no prescritos, estupefacientes o sustancias alucinógenas dentro de del centro educativo y reposar en su carpeta las acta compromisoria y la resolución de matrícula en observación.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2. Reincidencia en  presentarse en el colegio bajo el efecto de estupefacientes, bebidas alcohólicas o sustancias </w:t>
      </w:r>
      <w:proofErr w:type="spellStart"/>
      <w:r w:rsidRPr="00EA0A1C">
        <w:rPr>
          <w:rFonts w:ascii="Arial" w:hAnsi="Arial" w:cs="Arial"/>
        </w:rPr>
        <w:t>psicotrópicas.y</w:t>
      </w:r>
      <w:proofErr w:type="spellEnd"/>
      <w:r w:rsidRPr="00EA0A1C">
        <w:rPr>
          <w:rFonts w:ascii="Arial" w:hAnsi="Arial" w:cs="Arial"/>
        </w:rPr>
        <w:t xml:space="preserve"> reposar en su carpeta las acta compromisoria y la resolución de matrícula en observación.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Reincidencia en Hacer y/o colocar dibujos y expresiones vulgares, irrespetuosas o pornográficas en cualquier sitio del colegio ya sea en baños, salones, pasillos etc. y reposar en su carpeta las acta compromisoria y la resolución de matrícula en observación.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5. Reincidencia de Sustraer o retener elementos que no sean de su propiedad. Hurto de material confidencial del colegio como información sistematizada, software y libros y reposar en su carpeta </w:t>
      </w:r>
      <w:proofErr w:type="gramStart"/>
      <w:r w:rsidRPr="00EA0A1C">
        <w:rPr>
          <w:rFonts w:ascii="Arial" w:hAnsi="Arial" w:cs="Arial"/>
        </w:rPr>
        <w:t>las acta compromisoria</w:t>
      </w:r>
      <w:proofErr w:type="gramEnd"/>
      <w:r w:rsidRPr="00EA0A1C">
        <w:rPr>
          <w:rFonts w:ascii="Arial" w:hAnsi="Arial" w:cs="Arial"/>
        </w:rPr>
        <w:t xml:space="preserve"> y la resolución de matrícula en observación.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6. Reincidencia en adulterar, falsificar o alterar firmas, libros, documentos, evaluaciones o hacer uso de documentos de identificación ajenos. Realizar o intentar cualquier tipo de fraude en las evaluaciones, engaño o suplantación. </w:t>
      </w:r>
      <w:proofErr w:type="gramStart"/>
      <w:r w:rsidRPr="00EA0A1C">
        <w:rPr>
          <w:rFonts w:ascii="Arial" w:hAnsi="Arial" w:cs="Arial"/>
        </w:rPr>
        <w:t>y</w:t>
      </w:r>
      <w:proofErr w:type="gramEnd"/>
      <w:r w:rsidRPr="00EA0A1C">
        <w:rPr>
          <w:rFonts w:ascii="Arial" w:hAnsi="Arial" w:cs="Arial"/>
        </w:rPr>
        <w:t xml:space="preserve"> reposar en su carpeta las acta compromisoria y la resolución de matrícula en observación.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7. Reincidencia atentar contra el prestigio y el buen nombre del colegio participando en actos colectivos de incultura o desorden ya sea en las áreas deportivas, rutas, instalaciones del colegio, actos públicos o actos culturales dentro y fuera de la institución y reposar en su carpeta </w:t>
      </w:r>
      <w:proofErr w:type="gramStart"/>
      <w:r w:rsidRPr="00EA0A1C">
        <w:rPr>
          <w:rFonts w:ascii="Arial" w:hAnsi="Arial" w:cs="Arial"/>
        </w:rPr>
        <w:t>las acta compromisoria</w:t>
      </w:r>
      <w:proofErr w:type="gramEnd"/>
      <w:r w:rsidRPr="00EA0A1C">
        <w:rPr>
          <w:rFonts w:ascii="Arial" w:hAnsi="Arial" w:cs="Arial"/>
        </w:rPr>
        <w:t xml:space="preserve"> y la resolución de matrícula en observación.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8. Reincidencia en destruir o sustraer materiales, textos y libros de consulta, sillas y mesas de trabajo, equipos o instalaciones del colegio o incitar a otros a hacerlo.  </w:t>
      </w:r>
      <w:proofErr w:type="gramStart"/>
      <w:r w:rsidRPr="00EA0A1C">
        <w:rPr>
          <w:rFonts w:ascii="Arial" w:hAnsi="Arial" w:cs="Arial"/>
        </w:rPr>
        <w:t>y</w:t>
      </w:r>
      <w:proofErr w:type="gramEnd"/>
      <w:r w:rsidRPr="00EA0A1C">
        <w:rPr>
          <w:rFonts w:ascii="Arial" w:hAnsi="Arial" w:cs="Arial"/>
        </w:rPr>
        <w:t xml:space="preserve"> reposar en su carpeta las acta compromisoria y la resolución de matrícula en observación.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 9-Reincidencia en el deterioro o maltrato de la planta física y sus implementos, la biblioteca, laboratorios, sala de informática, talleres, etc. Recuerde que en la Ley Penal del menor este punto está tipificado como acto de vandalismo y reposar en su carpeta </w:t>
      </w:r>
      <w:proofErr w:type="gramStart"/>
      <w:r w:rsidRPr="00EA0A1C">
        <w:rPr>
          <w:rFonts w:ascii="Arial" w:hAnsi="Arial" w:cs="Arial"/>
        </w:rPr>
        <w:t>las acta compromisoria</w:t>
      </w:r>
      <w:proofErr w:type="gramEnd"/>
      <w:r w:rsidRPr="00EA0A1C">
        <w:rPr>
          <w:rFonts w:ascii="Arial" w:hAnsi="Arial" w:cs="Arial"/>
        </w:rPr>
        <w:t xml:space="preserve"> y la resolución de matrícula en observación.</w:t>
      </w:r>
    </w:p>
    <w:p w:rsidR="002C4F16" w:rsidRPr="00EA0A1C" w:rsidRDefault="002C4F16" w:rsidP="002C4F16">
      <w:pPr>
        <w:pStyle w:val="Sinespaciado"/>
        <w:jc w:val="both"/>
        <w:rPr>
          <w:rFonts w:ascii="Arial" w:hAnsi="Arial" w:cs="Arial"/>
        </w:rPr>
      </w:pP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10 - Reincidencia  en portar y/o hacer uso de cualquier clase de arma para definir problemas o intimidar y reposar en su carpeta </w:t>
      </w:r>
      <w:proofErr w:type="gramStart"/>
      <w:r w:rsidRPr="00EA0A1C">
        <w:rPr>
          <w:rFonts w:ascii="Arial" w:hAnsi="Arial" w:cs="Arial"/>
        </w:rPr>
        <w:t>las acta compromisoria</w:t>
      </w:r>
      <w:proofErr w:type="gramEnd"/>
      <w:r w:rsidRPr="00EA0A1C">
        <w:rPr>
          <w:rFonts w:ascii="Arial" w:hAnsi="Arial" w:cs="Arial"/>
        </w:rPr>
        <w:t xml:space="preserve"> y la resolución de matrícula en observación.</w:t>
      </w:r>
    </w:p>
    <w:p w:rsidR="002C4F16" w:rsidRPr="00EA0A1C" w:rsidRDefault="002C4F16" w:rsidP="002C4F16">
      <w:pPr>
        <w:pStyle w:val="Sinespaciado"/>
        <w:jc w:val="both"/>
        <w:rPr>
          <w:rFonts w:ascii="Arial" w:hAnsi="Arial" w:cs="Arial"/>
        </w:rPr>
      </w:pP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lastRenderedPageBreak/>
        <w:t xml:space="preserve">11. Reincidencia en  portar y utilizar pólvora, detonantes o sustancias químicas que atenten contra personas y enseres del centro educativo y reposar en su carpeta </w:t>
      </w:r>
      <w:proofErr w:type="gramStart"/>
      <w:r w:rsidRPr="00EA0A1C">
        <w:rPr>
          <w:rFonts w:ascii="Arial" w:hAnsi="Arial" w:cs="Arial"/>
        </w:rPr>
        <w:t>las acta compromisoria</w:t>
      </w:r>
      <w:proofErr w:type="gramEnd"/>
      <w:r w:rsidRPr="00EA0A1C">
        <w:rPr>
          <w:rFonts w:ascii="Arial" w:hAnsi="Arial" w:cs="Arial"/>
        </w:rPr>
        <w:t xml:space="preserve"> y la resolución de matrícula en observación.</w:t>
      </w:r>
    </w:p>
    <w:p w:rsidR="002C4F16" w:rsidRPr="00EA0A1C" w:rsidRDefault="002C4F16" w:rsidP="002C4F16">
      <w:pPr>
        <w:pStyle w:val="Sinespaciado"/>
        <w:jc w:val="both"/>
        <w:rPr>
          <w:rFonts w:ascii="Arial" w:hAnsi="Arial" w:cs="Arial"/>
        </w:rPr>
      </w:pP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12. Atraco a mano armada o extorsión y reposar en su carpeta las actas compromisorias.</w:t>
      </w:r>
    </w:p>
    <w:p w:rsidR="002C4F16" w:rsidRPr="00EA0A1C" w:rsidRDefault="002C4F16" w:rsidP="002C4F16">
      <w:pPr>
        <w:pStyle w:val="Sinespaciado"/>
        <w:jc w:val="both"/>
        <w:rPr>
          <w:rFonts w:ascii="Arial" w:hAnsi="Arial" w:cs="Arial"/>
        </w:rPr>
      </w:pP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13. Atentar contra la vida o la integridad de cualquiera de los miembros de la institución y reposar en su carpeta las actas compromisorias.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14. Reincidencia en boicoteo y daños a los computadores, redes, archivos o adulteración de información. </w:t>
      </w:r>
      <w:proofErr w:type="gramStart"/>
      <w:r w:rsidRPr="00EA0A1C">
        <w:rPr>
          <w:rFonts w:ascii="Arial" w:hAnsi="Arial" w:cs="Arial"/>
        </w:rPr>
        <w:t>y</w:t>
      </w:r>
      <w:proofErr w:type="gramEnd"/>
      <w:r w:rsidRPr="00EA0A1C">
        <w:rPr>
          <w:rFonts w:ascii="Arial" w:hAnsi="Arial" w:cs="Arial"/>
        </w:rPr>
        <w:t xml:space="preserve"> reposar en su carpeta las acta compromisoria y la resolución de matrícula en observación.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15. Reincidencia en Introducir a las instalaciones del centro educativo medios de divulgación pornográfica y reposar en su carpeta las acta compromisoria y la resolución de matrícula en observación.</w:t>
      </w:r>
    </w:p>
    <w:p w:rsidR="002C4F16" w:rsidRPr="00EA0A1C" w:rsidRDefault="002C4F16" w:rsidP="002C4F16">
      <w:pPr>
        <w:pStyle w:val="Sinespaciado"/>
        <w:jc w:val="both"/>
        <w:rPr>
          <w:rFonts w:ascii="Arial" w:hAnsi="Arial" w:cs="Arial"/>
        </w:rPr>
      </w:pP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16. Reincidencia en Hacer proselitismo de anti -convivencias sociales dentro de la institución. </w:t>
      </w:r>
      <w:proofErr w:type="gramStart"/>
      <w:r w:rsidRPr="00EA0A1C">
        <w:rPr>
          <w:rFonts w:ascii="Arial" w:hAnsi="Arial" w:cs="Arial"/>
        </w:rPr>
        <w:t>y</w:t>
      </w:r>
      <w:proofErr w:type="gramEnd"/>
      <w:r w:rsidRPr="00EA0A1C">
        <w:rPr>
          <w:rFonts w:ascii="Arial" w:hAnsi="Arial" w:cs="Arial"/>
        </w:rPr>
        <w:t xml:space="preserve"> reposar en su carpeta las acta compromisoria y la resolución de matrícula en observación.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17. Reincidencia en  agredir, amenazar, intimidar o calumniar a cualquier miembro de la institución: directivas, profesores, funcionarios, servicios generales o estudiantes. </w:t>
      </w:r>
      <w:proofErr w:type="gramStart"/>
      <w:r w:rsidRPr="00EA0A1C">
        <w:rPr>
          <w:rFonts w:ascii="Arial" w:hAnsi="Arial" w:cs="Arial"/>
        </w:rPr>
        <w:t>y</w:t>
      </w:r>
      <w:proofErr w:type="gramEnd"/>
      <w:r w:rsidRPr="00EA0A1C">
        <w:rPr>
          <w:rFonts w:ascii="Arial" w:hAnsi="Arial" w:cs="Arial"/>
        </w:rPr>
        <w:t xml:space="preserve"> reposar en su carpeta las acta compromisoria y la resolución de matrícula en observación.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18. Reincidencia en abstenerse de comunicar toda conducta que vaya en contra de la ética, de la moral pública y todas las demás tipificadas en la Ley Penal del Menor. </w:t>
      </w:r>
      <w:proofErr w:type="gramStart"/>
      <w:r w:rsidRPr="00EA0A1C">
        <w:rPr>
          <w:rFonts w:ascii="Arial" w:hAnsi="Arial" w:cs="Arial"/>
        </w:rPr>
        <w:t>y</w:t>
      </w:r>
      <w:proofErr w:type="gramEnd"/>
      <w:r w:rsidRPr="00EA0A1C">
        <w:rPr>
          <w:rFonts w:ascii="Arial" w:hAnsi="Arial" w:cs="Arial"/>
        </w:rPr>
        <w:t xml:space="preserve"> reposar en su carpeta las acta compromisoria y la resolución de matrícula en observación.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iCs/>
        </w:rPr>
        <w:t>ARTICULO  19.ACCIONES DE PROCEDIMIENTO PARA FALTAS MUY GRAVE:</w:t>
      </w:r>
      <w:r w:rsidRPr="00EA0A1C">
        <w:rPr>
          <w:rFonts w:ascii="Arial" w:hAnsi="Arial" w:cs="Arial"/>
        </w:rPr>
        <w:t xml:space="preserve">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El estudiante que presente acumulación del debido proceso, en los archivos del centro e incurra en una falta muy grave, será llevado el caso al consejo directivo quien define la cancelación definitiva o no de la matricula del estudiante de acuerdo a lo establecido en este manual.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el estudiante que el consejo directivo le cancele la matricula no se podrá matricular en años siguientes en el centro.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PARAGRAFO: El consejo directivo mediante acuerdo motivado es el único órgano institucional autorizado para cancelar definitivamente la matricula a un estudiante.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ARTICULO 20- INSTANCIAS DE RECLAMO DEL  DEBIDO PROCESO.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lastRenderedPageBreak/>
        <w:t>El docente que presencio los hechos, o que actuó en el evento.</w:t>
      </w:r>
    </w:p>
    <w:p w:rsidR="002C4F16" w:rsidRPr="00EA0A1C" w:rsidRDefault="002C4F16" w:rsidP="002C4F16">
      <w:pPr>
        <w:pStyle w:val="Sinespaciado"/>
        <w:jc w:val="both"/>
        <w:rPr>
          <w:rFonts w:ascii="Arial" w:hAnsi="Arial" w:cs="Arial"/>
        </w:rPr>
      </w:pPr>
      <w:r w:rsidRPr="00EA0A1C">
        <w:rPr>
          <w:rFonts w:ascii="Arial" w:hAnsi="Arial" w:cs="Arial"/>
        </w:rPr>
        <w:t>Director de grupo.</w:t>
      </w:r>
    </w:p>
    <w:p w:rsidR="002C4F16" w:rsidRPr="00EA0A1C" w:rsidRDefault="002C4F16" w:rsidP="002C4F16">
      <w:pPr>
        <w:pStyle w:val="Sinespaciado"/>
        <w:jc w:val="both"/>
        <w:rPr>
          <w:rFonts w:ascii="Arial" w:hAnsi="Arial" w:cs="Arial"/>
        </w:rPr>
      </w:pPr>
      <w:r w:rsidRPr="00EA0A1C">
        <w:rPr>
          <w:rFonts w:ascii="Arial" w:hAnsi="Arial" w:cs="Arial"/>
        </w:rPr>
        <w:t>Coordinación de convivencia.</w:t>
      </w:r>
    </w:p>
    <w:p w:rsidR="002C4F16" w:rsidRPr="00EA0A1C" w:rsidRDefault="002C4F16" w:rsidP="002C4F16">
      <w:pPr>
        <w:pStyle w:val="Sinespaciado"/>
        <w:jc w:val="both"/>
        <w:rPr>
          <w:rFonts w:ascii="Arial" w:hAnsi="Arial" w:cs="Arial"/>
        </w:rPr>
      </w:pPr>
      <w:r w:rsidRPr="00EA0A1C">
        <w:rPr>
          <w:rFonts w:ascii="Arial" w:hAnsi="Arial" w:cs="Arial"/>
        </w:rPr>
        <w:t>Director o rector de la institución.</w:t>
      </w:r>
    </w:p>
    <w:p w:rsidR="002C4F16" w:rsidRPr="00EA0A1C" w:rsidRDefault="002C4F16" w:rsidP="002C4F16">
      <w:pPr>
        <w:pStyle w:val="Sinespaciado"/>
        <w:jc w:val="both"/>
        <w:rPr>
          <w:rFonts w:ascii="Arial" w:hAnsi="Arial" w:cs="Arial"/>
        </w:rPr>
      </w:pPr>
      <w:r w:rsidRPr="00EA0A1C">
        <w:rPr>
          <w:rFonts w:ascii="Arial" w:hAnsi="Arial" w:cs="Arial"/>
        </w:rPr>
        <w:t>Consejo directivo.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PARÁGRAFO. Toda solicitud tiene un plazo de tiempo de 5 días hábiles para ser diligenciada y comunicada a quien la solicite a partir de la hora y día que se recibe.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 xml:space="preserve">CAPITULO </w:t>
      </w:r>
      <w:proofErr w:type="gramStart"/>
      <w:r w:rsidRPr="00EA0A1C">
        <w:rPr>
          <w:rFonts w:ascii="Arial" w:hAnsi="Arial" w:cs="Arial"/>
          <w:b/>
        </w:rPr>
        <w:t>IV :</w:t>
      </w:r>
      <w:proofErr w:type="gramEnd"/>
      <w:r w:rsidRPr="00EA0A1C">
        <w:rPr>
          <w:rFonts w:ascii="Arial" w:hAnsi="Arial" w:cs="Arial"/>
          <w:b/>
        </w:rPr>
        <w:t xml:space="preserve"> SISTEMA DE EVALUACION Y PROMOCION DE LOS ESTUDIANTES</w:t>
      </w:r>
    </w:p>
    <w:p w:rsidR="002C4F16" w:rsidRPr="00EA0A1C" w:rsidRDefault="002C4F16" w:rsidP="002C4F16">
      <w:pPr>
        <w:pStyle w:val="Sinespaciado"/>
        <w:jc w:val="both"/>
        <w:rPr>
          <w:rFonts w:ascii="Arial" w:hAnsi="Arial" w:cs="Arial"/>
          <w:b/>
        </w:rPr>
      </w:pPr>
      <w:r w:rsidRPr="00EA0A1C">
        <w:rPr>
          <w:rFonts w:ascii="Arial" w:hAnsi="Arial" w:cs="Arial"/>
          <w:b/>
        </w:rPr>
        <w:t xml:space="preserve"> </w:t>
      </w:r>
    </w:p>
    <w:p w:rsidR="002C4F16" w:rsidRPr="00EA0A1C" w:rsidRDefault="002C4F16" w:rsidP="002C4F16">
      <w:pPr>
        <w:pStyle w:val="Sinespaciado"/>
        <w:jc w:val="both"/>
        <w:rPr>
          <w:rFonts w:ascii="Arial" w:hAnsi="Arial" w:cs="Arial"/>
          <w:b/>
        </w:rPr>
      </w:pPr>
      <w:r w:rsidRPr="00EA0A1C">
        <w:rPr>
          <w:rFonts w:ascii="Arial" w:hAnsi="Arial" w:cs="Arial"/>
          <w:b/>
        </w:rPr>
        <w:t>ARTICULO: 21 .CRITERIOS DE EVALUACIÓN Y PROMOCIÓN</w:t>
      </w:r>
    </w:p>
    <w:p w:rsidR="002C4F16" w:rsidRPr="00EA0A1C" w:rsidRDefault="002C4F16" w:rsidP="002C4F16">
      <w:pPr>
        <w:pStyle w:val="Sinespaciado"/>
        <w:jc w:val="both"/>
        <w:rPr>
          <w:rFonts w:ascii="Arial" w:hAnsi="Arial" w:cs="Arial"/>
        </w:rPr>
      </w:pPr>
      <w:r w:rsidRPr="00EA0A1C">
        <w:rPr>
          <w:rFonts w:ascii="Arial" w:hAnsi="Arial" w:cs="Arial"/>
        </w:rPr>
        <w:t>La evaluación en el plantel será:</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1</w:t>
      </w:r>
      <w:r>
        <w:rPr>
          <w:rFonts w:ascii="Arial" w:hAnsi="Arial" w:cs="Arial"/>
          <w:b/>
        </w:rPr>
        <w:t>.1</w:t>
      </w:r>
      <w:r w:rsidRPr="00EA0A1C">
        <w:rPr>
          <w:rFonts w:ascii="Arial" w:hAnsi="Arial" w:cs="Arial"/>
          <w:b/>
        </w:rPr>
        <w:t>-ACONTINUA</w:t>
      </w:r>
      <w:r w:rsidRPr="00EA0A1C">
        <w:rPr>
          <w:rFonts w:ascii="Arial" w:hAnsi="Arial" w:cs="Arial"/>
        </w:rPr>
        <w:t xml:space="preserve">: es decir que se realizará en forma permanente haciendo un seguimiento al alumno, que permita observar el proceso y las dificultades que se presenten en su proceso de formación. Se hará al final de cada periodo, clase proceso y estándares de competencias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Pr>
          <w:rFonts w:ascii="Arial" w:hAnsi="Arial" w:cs="Arial"/>
          <w:b/>
        </w:rPr>
        <w:t>1.</w:t>
      </w:r>
      <w:r w:rsidRPr="00EA0A1C">
        <w:rPr>
          <w:rFonts w:ascii="Arial" w:hAnsi="Arial" w:cs="Arial"/>
          <w:b/>
        </w:rPr>
        <w:t>2-INTEGRAL:</w:t>
      </w:r>
      <w:r w:rsidRPr="00EA0A1C">
        <w:rPr>
          <w:rFonts w:ascii="Arial" w:hAnsi="Arial" w:cs="Arial"/>
        </w:rPr>
        <w:t xml:space="preserve"> se tendrán en cuanta todos los aspectos o dimensiones del desarrollo del alumno, como las PRUEBAS ESCRITAS para evidencia el proceso de aprendizaje y organización del conocimiento.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se le aplicarán las que permitan las consultas de textos, notas, solución de problemas y situaciones, ensayos, análisis, interpretación, proposición, conclusiones y otras formas que los docentes consideren pertinentes y que independicen los resultados de factores relacionados solamente con simples recordaciones o memorización de palabras, nombres, fechas, datos, cifras, resultado final, sin tener en cuenta el proceso del ejercicio y que no se encuentren relacionadas con la constatación de conceptos y factores cognoscitivas.</w:t>
      </w:r>
    </w:p>
    <w:p w:rsidR="002C4F16" w:rsidRPr="00EA0A1C" w:rsidRDefault="002C4F16" w:rsidP="002C4F16">
      <w:pPr>
        <w:pStyle w:val="Sinespaciado"/>
        <w:jc w:val="both"/>
        <w:rPr>
          <w:rFonts w:ascii="Arial" w:hAnsi="Arial" w:cs="Arial"/>
        </w:rPr>
      </w:pPr>
      <w:r w:rsidRPr="00EA0A1C">
        <w:rPr>
          <w:rFonts w:ascii="Arial" w:hAnsi="Arial" w:cs="Arial"/>
        </w:rPr>
        <w:t>La observación de comportamientos, actitudes, valores, aptitudes, desempeños cotidianos, conocimientos, registrando en detalle los indicadores de desempeño.</w:t>
      </w:r>
    </w:p>
    <w:p w:rsidR="002C4F16" w:rsidRPr="00EA0A1C" w:rsidRDefault="002C4F16" w:rsidP="002C4F16">
      <w:pPr>
        <w:pStyle w:val="Sinespaciado"/>
        <w:jc w:val="both"/>
        <w:rPr>
          <w:rFonts w:ascii="Arial" w:hAnsi="Arial" w:cs="Arial"/>
        </w:rPr>
      </w:pPr>
      <w:r w:rsidRPr="00EA0A1C">
        <w:rPr>
          <w:rFonts w:ascii="Arial" w:hAnsi="Arial" w:cs="Arial"/>
        </w:rPr>
        <w:t>El dialogo con el alumno, y padres de familia, como elemento de reflexión y análisis, para obtener información que complemente la obtenida en la observación y en las pruebas escritas.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Se permitirá la </w:t>
      </w:r>
      <w:r w:rsidRPr="00EA0A1C">
        <w:rPr>
          <w:rFonts w:ascii="Arial" w:hAnsi="Arial" w:cs="Arial"/>
          <w:b/>
        </w:rPr>
        <w:t>AUTOEVALUACIÓN</w:t>
      </w:r>
      <w:r w:rsidRPr="00EA0A1C">
        <w:rPr>
          <w:rFonts w:ascii="Arial" w:hAnsi="Arial" w:cs="Arial"/>
        </w:rPr>
        <w:t xml:space="preserve"> por parte de los mismos estudiantes, y la participación de los padres de familia en la evaluación de sus hijos a través de tareas formativas dejadas para la casa, y sobre las que los padres evaluarán por escrito el cumplimiento de las mismas en los cuadernos de los estudiantes.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La </w:t>
      </w:r>
      <w:r w:rsidRPr="00EA0A1C">
        <w:rPr>
          <w:rFonts w:ascii="Arial" w:hAnsi="Arial" w:cs="Arial"/>
          <w:b/>
        </w:rPr>
        <w:t>COEVALUACIÓN</w:t>
      </w:r>
      <w:r w:rsidRPr="00EA0A1C">
        <w:rPr>
          <w:rFonts w:ascii="Arial" w:hAnsi="Arial" w:cs="Arial"/>
        </w:rPr>
        <w:t>, entre los alumnos, cuando se desarrollen pruebas escritas o conceptuales dentro del aula.</w:t>
      </w:r>
    </w:p>
    <w:p w:rsidR="002C4F16" w:rsidRPr="00EA0A1C" w:rsidRDefault="002C4F16" w:rsidP="002C4F16">
      <w:pPr>
        <w:pStyle w:val="Sinespaciado"/>
        <w:jc w:val="both"/>
        <w:rPr>
          <w:rFonts w:ascii="Arial" w:hAnsi="Arial" w:cs="Arial"/>
        </w:rPr>
      </w:pPr>
      <w:r w:rsidRPr="00EA0A1C">
        <w:rPr>
          <w:rFonts w:ascii="Arial" w:hAnsi="Arial" w:cs="Arial"/>
        </w:rPr>
        <w:t>Conversatorios con la misma intensión del diálogo, realizados entre el profesor y el educando o un grupo de ellos.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Pr>
          <w:rFonts w:ascii="Arial" w:hAnsi="Arial" w:cs="Arial"/>
          <w:b/>
        </w:rPr>
        <w:t>1.</w:t>
      </w:r>
      <w:r w:rsidRPr="00EA0A1C">
        <w:rPr>
          <w:rFonts w:ascii="Arial" w:hAnsi="Arial" w:cs="Arial"/>
          <w:b/>
        </w:rPr>
        <w:t>3-.</w:t>
      </w:r>
      <w:r w:rsidRPr="00EA0A1C">
        <w:rPr>
          <w:rFonts w:ascii="Arial" w:hAnsi="Arial" w:cs="Arial"/>
        </w:rPr>
        <w:t xml:space="preserve"> </w:t>
      </w:r>
      <w:r w:rsidRPr="00EA0A1C">
        <w:rPr>
          <w:rFonts w:ascii="Arial" w:hAnsi="Arial" w:cs="Arial"/>
          <w:b/>
        </w:rPr>
        <w:t>SISTEMATICA</w:t>
      </w:r>
      <w:r w:rsidRPr="00EA0A1C">
        <w:rPr>
          <w:rFonts w:ascii="Arial" w:hAnsi="Arial" w:cs="Arial"/>
        </w:rPr>
        <w:t>: se realizará la evaluación teniendo en cuenta los principios pedagógicos y que guarden relación con los fines, objetivos de la educación, la visión y misión del plantel, los estándares de competencias de las diferentes áreas, los logros e indicadores de desempeño, lineamientos curriculares o estructura científica de las áreas, los contenidos métodos y otros factores asociados al proceso de formación integral del estudiante.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Pr>
          <w:rFonts w:ascii="Arial" w:hAnsi="Arial" w:cs="Arial"/>
          <w:b/>
        </w:rPr>
        <w:lastRenderedPageBreak/>
        <w:t>1.</w:t>
      </w:r>
      <w:r w:rsidRPr="00EA0A1C">
        <w:rPr>
          <w:rFonts w:ascii="Arial" w:hAnsi="Arial" w:cs="Arial"/>
          <w:b/>
        </w:rPr>
        <w:t>4. FLEXIBLE</w:t>
      </w:r>
      <w:r w:rsidRPr="00EA0A1C">
        <w:rPr>
          <w:rFonts w:ascii="Arial" w:hAnsi="Arial" w:cs="Arial"/>
        </w:rPr>
        <w:t xml:space="preserve"> se tendrán en cuenta los ritmos de desarrollo del alumno en sus distintos aspectos de interés, capacidades, ritmos de aprendizaje, dificultades, limitaciones de tipo afectivo, familiar, nutricional, entorno social, físicas, discapacidad de cualquier índole, estilos propios dando un manejo diferencial y especial según las problemáticas relevantes o diagnosticadas por profesionales.</w:t>
      </w:r>
    </w:p>
    <w:p w:rsidR="002C4F16" w:rsidRPr="00EA0A1C" w:rsidRDefault="002C4F16" w:rsidP="002C4F16">
      <w:pPr>
        <w:pStyle w:val="Sinespaciado"/>
        <w:jc w:val="both"/>
        <w:rPr>
          <w:rFonts w:ascii="Arial" w:hAnsi="Arial" w:cs="Arial"/>
        </w:rPr>
      </w:pPr>
      <w:r w:rsidRPr="00EA0A1C">
        <w:rPr>
          <w:rFonts w:ascii="Arial" w:hAnsi="Arial" w:cs="Arial"/>
        </w:rPr>
        <w:t>Los profesores identificarán las características personales de sus estudiantes en especial las destrezas, posibilidades y limitaciones, para darle un trato justo y equitativo en las evaluaciones de acuerdo con la problemática detectada y en especial ofreciéndole oportunidad para aprender del acierto, del error y de la experiencia de vida.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Pr>
          <w:rFonts w:ascii="Arial" w:hAnsi="Arial" w:cs="Arial"/>
          <w:b/>
        </w:rPr>
        <w:t>1.</w:t>
      </w:r>
      <w:r w:rsidRPr="00EA0A1C">
        <w:rPr>
          <w:rFonts w:ascii="Arial" w:hAnsi="Arial" w:cs="Arial"/>
          <w:b/>
        </w:rPr>
        <w:t>5. INTERPRETATIVA:</w:t>
      </w:r>
      <w:r w:rsidRPr="00EA0A1C">
        <w:rPr>
          <w:rFonts w:ascii="Arial" w:hAnsi="Arial" w:cs="Arial"/>
        </w:rPr>
        <w:t xml:space="preserve"> Se permitirá que los alumnos comprendan el significado de los procesos y los resultados que obtienen, y junto con el profesor, hagan reflexiones sobre los alcances y las fallas para establecer correctivos pedagógicos que le permitan avanzar en su desarrollo de manera normal.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Las evaluaciones y sus resultados serán tan claros en su intensión e interpretación “que no lleven a conflictos de interés entre alumnos contra profesores o viceversa”.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Pr>
          <w:rFonts w:ascii="Arial" w:hAnsi="Arial" w:cs="Arial"/>
          <w:b/>
        </w:rPr>
        <w:t>1.</w:t>
      </w:r>
      <w:r w:rsidRPr="00EA0A1C">
        <w:rPr>
          <w:rFonts w:ascii="Arial" w:hAnsi="Arial" w:cs="Arial"/>
          <w:b/>
        </w:rPr>
        <w:t>6. PARTICIPATIVA</w:t>
      </w:r>
      <w:r w:rsidRPr="00EA0A1C">
        <w:rPr>
          <w:rFonts w:ascii="Arial" w:hAnsi="Arial" w:cs="Arial"/>
        </w:rPr>
        <w:t>: Se involucra en la evaluación al alumno, docentes, padres de familia y otras instancias que aporten a realizar unos buenos métodos en lo que sean los estudiantes quienes desarrollen las clases, los trabajos en foro, mesas redondas, trabajo en grupo, debates, seminarios, exposiciones, prácticas de campo y de taller, con el fin de que alcancen entre otras las competencias de analizar, interpretar y proponer con la orientación y acompañamiento del docente.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Pr>
          <w:rFonts w:ascii="Arial" w:hAnsi="Arial" w:cs="Arial"/>
          <w:b/>
        </w:rPr>
        <w:t>1.</w:t>
      </w:r>
      <w:r w:rsidRPr="00EA0A1C">
        <w:rPr>
          <w:rFonts w:ascii="Arial" w:hAnsi="Arial" w:cs="Arial"/>
          <w:b/>
        </w:rPr>
        <w:t>7. FORMATIVA:</w:t>
      </w:r>
      <w:r w:rsidRPr="00EA0A1C">
        <w:rPr>
          <w:rFonts w:ascii="Arial" w:hAnsi="Arial" w:cs="Arial"/>
        </w:rPr>
        <w:t xml:space="preserve"> Nos permite reorientar los procesos y metodologías educativas, cuando se presente indicios de reprobación en alguna área, analizando las causas y buscando que lo aprendido en clase, incida en el comportamiento y actitudes de los alumnos en el aula, en la calle, en el hogar y en la comunidad donde se desenvuelve.</w:t>
      </w:r>
    </w:p>
    <w:p w:rsidR="002C4F16" w:rsidRPr="00EA0A1C"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Pr>
          <w:rFonts w:ascii="Arial" w:hAnsi="Arial" w:cs="Arial"/>
          <w:b/>
        </w:rPr>
        <w:t xml:space="preserve">2. </w:t>
      </w:r>
      <w:r w:rsidRPr="00EA0A1C">
        <w:rPr>
          <w:rFonts w:ascii="Arial" w:hAnsi="Arial" w:cs="Arial"/>
          <w:b/>
        </w:rPr>
        <w:t xml:space="preserve">CRITERIOR DE PROMOCIÓN Y REPROBACIÓN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La promoción y reprobación se dará de la siguiente manera:</w:t>
      </w:r>
    </w:p>
    <w:p w:rsidR="002C4F16"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rPr>
      </w:pPr>
      <w:r>
        <w:rPr>
          <w:rFonts w:ascii="Arial" w:hAnsi="Arial" w:cs="Arial"/>
        </w:rPr>
        <w:t xml:space="preserve">El estudiante que al finalizar el calendario escolar tenga valoraciones de desempeño bajo en 3 o </w:t>
      </w:r>
      <w:proofErr w:type="spellStart"/>
      <w:r>
        <w:rPr>
          <w:rFonts w:ascii="Arial" w:hAnsi="Arial" w:cs="Arial"/>
        </w:rPr>
        <w:t>mas</w:t>
      </w:r>
      <w:proofErr w:type="spellEnd"/>
      <w:r>
        <w:rPr>
          <w:rFonts w:ascii="Arial" w:hAnsi="Arial" w:cs="Arial"/>
        </w:rPr>
        <w:t xml:space="preserve"> áreas debe reprobar el año.</w:t>
      </w:r>
    </w:p>
    <w:p w:rsidR="002C4F16"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rPr>
      </w:pPr>
      <w:r>
        <w:rPr>
          <w:rFonts w:ascii="Arial" w:hAnsi="Arial" w:cs="Arial"/>
        </w:rPr>
        <w:t>El estudiante que al finalizar el calendario escolar tenga valoraciones de desempeño bajo en 1 o 2 área debe realizar las actividades de nivelación para poder ser promovido al grado siguiente a mas tardar al terminar la primera semana de desarrollo institucional del año siguiente.</w:t>
      </w:r>
    </w:p>
    <w:p w:rsidR="002C4F16"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Pr>
          <w:rFonts w:ascii="Arial" w:hAnsi="Arial" w:cs="Arial"/>
        </w:rPr>
        <w:t>Estas actividades de nivelación se dan en dos oportunidades la primera antes de terminar la última semana de desarrollo institucional del presente año escolar y la segunda al terminar la primera semana de desarrollo institucional del año siguiente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Pr>
          <w:rFonts w:ascii="Arial" w:hAnsi="Arial" w:cs="Arial"/>
        </w:rPr>
        <w:t>Si en estas dos</w:t>
      </w:r>
      <w:r w:rsidRPr="00EA0A1C">
        <w:rPr>
          <w:rFonts w:ascii="Arial" w:hAnsi="Arial" w:cs="Arial"/>
        </w:rPr>
        <w:t xml:space="preserve"> oportunidades no nivela, se considera REPROBADO dicho grado </w:t>
      </w:r>
      <w:r>
        <w:rPr>
          <w:rFonts w:ascii="Arial" w:hAnsi="Arial" w:cs="Arial"/>
        </w:rPr>
        <w:t>y tendrá que repetirlo</w:t>
      </w:r>
      <w:r w:rsidRPr="00EA0A1C">
        <w:rPr>
          <w:rFonts w:ascii="Arial" w:hAnsi="Arial" w:cs="Arial"/>
        </w:rPr>
        <w:t xml:space="preserve"> para continuar estudiando; ya que no podrá avanzar con áreas pendiente del grado anterior, para</w:t>
      </w:r>
      <w:r>
        <w:rPr>
          <w:rFonts w:ascii="Arial" w:hAnsi="Arial" w:cs="Arial"/>
        </w:rPr>
        <w:t xml:space="preserve"> </w:t>
      </w:r>
      <w:r w:rsidRPr="00EA0A1C">
        <w:rPr>
          <w:rFonts w:ascii="Arial" w:hAnsi="Arial" w:cs="Arial"/>
        </w:rPr>
        <w:t xml:space="preserve"> ningún grado de la educación básica y media.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Pr>
          <w:rFonts w:ascii="Arial" w:hAnsi="Arial" w:cs="Arial"/>
          <w:b/>
        </w:rPr>
        <w:t xml:space="preserve">3. </w:t>
      </w:r>
      <w:r w:rsidRPr="00EA0A1C">
        <w:rPr>
          <w:rFonts w:ascii="Arial" w:hAnsi="Arial" w:cs="Arial"/>
          <w:b/>
        </w:rPr>
        <w:t xml:space="preserve">ACTIVIDADES DE NIVELACIÓN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lastRenderedPageBreak/>
        <w:t>Los alumnos que al finalizar el año escolar obtengan valoración de desempeño bajo en una o dos áreas, presentarán la nivelación de dichas áreas durante el año siguiente en las fechas previstas anteriormente con los siguientes criterios:</w:t>
      </w:r>
    </w:p>
    <w:p w:rsidR="002C4F16" w:rsidRPr="00EA0A1C" w:rsidRDefault="002C4F16" w:rsidP="002C4F16">
      <w:pPr>
        <w:pStyle w:val="Sinespaciado"/>
        <w:jc w:val="both"/>
        <w:rPr>
          <w:rFonts w:ascii="Arial" w:hAnsi="Arial" w:cs="Arial"/>
        </w:rPr>
      </w:pPr>
      <w:r w:rsidRPr="00EA0A1C">
        <w:rPr>
          <w:rFonts w:ascii="Arial" w:hAnsi="Arial" w:cs="Arial"/>
        </w:rPr>
        <w:t>Con acciones o actividades de refuerzo, complementación, investigación, prácticas y proyectos, elaboradas y programadas por cada profesor en su área o curso, para ser desarrolladas y demostradas por los alumnos al finalizar cada período bimestral.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Los docentes utilizan para ello alumnos monitores, que ayuden en la explicación y comprensión de los logros e indicadores donde los alumnos hayan tenido dificultades en su desempeño. También se contará con la colaboración de los padres de familia, las comisiones de evaluaciones y promoción o cualquier otra forma que no implique la suspensión de clases para adelantar y demostrar dichas actividades.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En esta intervención se dejaran evidencias como actas firmadas, por el alumno, padres de familia, docente del área y rector.</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La nivelación de las áreas perdidas a fin de año, no se harán solamente imponiendo un trabajo escrito o realizando una prueba escrita de contenidos o ejercicios sino demostración personal y directa del alumno ante el docente de que superó tanto la parte cognitiva como formativa en su desarrollo social, personal y académico.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Pr>
          <w:rFonts w:ascii="Arial" w:hAnsi="Arial" w:cs="Arial"/>
          <w:b/>
        </w:rPr>
        <w:t xml:space="preserve">4. </w:t>
      </w:r>
      <w:r w:rsidRPr="00EA0A1C">
        <w:rPr>
          <w:rFonts w:ascii="Arial" w:hAnsi="Arial" w:cs="Arial"/>
          <w:b/>
        </w:rPr>
        <w:t>REPROBACIÓN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El alumno que pierda tres o más áreas con desempeño bajo se considera reprobado el grado y deberá matricularse a repetirlo durante todo el año siguiente.</w:t>
      </w:r>
    </w:p>
    <w:p w:rsidR="002C4F16" w:rsidRPr="00EA0A1C" w:rsidRDefault="002C4F16" w:rsidP="002C4F16">
      <w:pPr>
        <w:pStyle w:val="Sinespaciado"/>
        <w:jc w:val="both"/>
        <w:rPr>
          <w:rFonts w:ascii="Arial" w:hAnsi="Arial" w:cs="Arial"/>
        </w:rPr>
      </w:pPr>
      <w:r w:rsidRPr="00EA0A1C">
        <w:rPr>
          <w:rFonts w:ascii="Arial" w:hAnsi="Arial" w:cs="Arial"/>
        </w:rPr>
        <w:t>No serán promovidos en el área los alumnos que hayan dejado de asistir el 25% de la totalidad de las clases  desarrolladas, sin excusas debidamente justificadas y aceptada, las cuales deberán repetirlas o nivelarlas. Si son de tres o más áreas reprobara el grado.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Pr>
          <w:rFonts w:ascii="Arial" w:hAnsi="Arial" w:cs="Arial"/>
          <w:b/>
        </w:rPr>
        <w:t xml:space="preserve">5. </w:t>
      </w:r>
      <w:r w:rsidRPr="00EA0A1C">
        <w:rPr>
          <w:rFonts w:ascii="Arial" w:hAnsi="Arial" w:cs="Arial"/>
          <w:b/>
        </w:rPr>
        <w:t>PROMOCIÓN ANTICIPADA DE GRADO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Las comisiones de evaluación y promoción recomendarán ante la rectoría, la promoción anticipada de grado a grado, de los alumnos qu</w:t>
      </w:r>
      <w:r>
        <w:rPr>
          <w:rFonts w:ascii="Arial" w:hAnsi="Arial" w:cs="Arial"/>
        </w:rPr>
        <w:t xml:space="preserve">e en cualquier época del segundo </w:t>
      </w:r>
      <w:r w:rsidRPr="00EA0A1C">
        <w:rPr>
          <w:rFonts w:ascii="Arial" w:hAnsi="Arial" w:cs="Arial"/>
        </w:rPr>
        <w:t>semestre del año lectivo en curso, demuestren persistentemente un desempeño superior en la adquisición de los indicadores de desempeño y reúnan condiciones excepcionales de desarrollo cognitivo, latitudinal y procedimental entre otros.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Los docentes titulares de los grados en el caso de la básica primaria, y de las respectivas áreas de la básica secundaria </w:t>
      </w:r>
      <w:r>
        <w:rPr>
          <w:rFonts w:ascii="Arial" w:hAnsi="Arial" w:cs="Arial"/>
        </w:rPr>
        <w:t xml:space="preserve">y media </w:t>
      </w:r>
      <w:proofErr w:type="gramStart"/>
      <w:r>
        <w:rPr>
          <w:rFonts w:ascii="Arial" w:hAnsi="Arial" w:cs="Arial"/>
        </w:rPr>
        <w:t>( excepto</w:t>
      </w:r>
      <w:proofErr w:type="gramEnd"/>
      <w:r>
        <w:rPr>
          <w:rFonts w:ascii="Arial" w:hAnsi="Arial" w:cs="Arial"/>
        </w:rPr>
        <w:t xml:space="preserve"> el grado 9° </w:t>
      </w:r>
      <w:r w:rsidRPr="00EA0A1C">
        <w:rPr>
          <w:rFonts w:ascii="Arial" w:hAnsi="Arial" w:cs="Arial"/>
        </w:rPr>
        <w:t>que se debe cursar completo), aconsejará a las comisiones de promoción de grado de manera anticipada, de aquellos estudiantes con las características descritas anteriormente.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Si las comisiones encuentran mérito para atender la solicitud hecha por los profesores al director de curso, se elaborara un acta para el rector debidamente sustentada, en la cual deberá describirse la forma de valoración de los periodos académicos que el alumno no haya desarrollado por esta situación. Con el fin de que éste produzca la resolución rectoral que legalice dicha situación, previa consulta que hará éste con el tutor y alumno que se promueve en forma anticipada.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Se expiden las evaluaciones finales de cada área en el momento  de producirse la promoción anticipada, y copia de la resolución reposará en el libro de calificaciones, además de entregarla al alumno promovido.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Pr>
          <w:rFonts w:ascii="Arial" w:hAnsi="Arial" w:cs="Arial"/>
          <w:b/>
        </w:rPr>
        <w:t xml:space="preserve">6. </w:t>
      </w:r>
      <w:r w:rsidRPr="00EA0A1C">
        <w:rPr>
          <w:rFonts w:ascii="Arial" w:hAnsi="Arial" w:cs="Arial"/>
          <w:b/>
        </w:rPr>
        <w:t>DESIGNACIÓN DE UN SEGUNDO EVALUADOR</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Cuando por circunstancias excepcionales debidamente comprobadas, como acoso sexual, discriminación religiosa, política, familiar de raza, venganza u otra, un docente reprueb</w:t>
      </w:r>
      <w:r>
        <w:rPr>
          <w:rFonts w:ascii="Arial" w:hAnsi="Arial" w:cs="Arial"/>
        </w:rPr>
        <w:t xml:space="preserve">e </w:t>
      </w:r>
      <w:r w:rsidRPr="00EA0A1C">
        <w:rPr>
          <w:rFonts w:ascii="Arial" w:hAnsi="Arial" w:cs="Arial"/>
        </w:rPr>
        <w:t xml:space="preserve"> a un estudiante, la comisión de evaluación y promoción deberá recomendar al rector la designación de un segundo evaluador de la misma área del plantel o de otro, para realizar la evaluación y valoración, la cual quedará como definitiva en el certificado en la parte correspondiente a “Observaciones” ya que en la casilla del área reprobada  se escribirá el registro dado por el docente titular.</w:t>
      </w:r>
    </w:p>
    <w:p w:rsidR="002C4F16" w:rsidRPr="00EA0A1C"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Pr>
          <w:rFonts w:ascii="Arial" w:hAnsi="Arial" w:cs="Arial"/>
          <w:b/>
        </w:rPr>
        <w:t xml:space="preserve">7. </w:t>
      </w:r>
      <w:r w:rsidRPr="00EA0A1C">
        <w:rPr>
          <w:rFonts w:ascii="Arial" w:hAnsi="Arial" w:cs="Arial"/>
          <w:b/>
        </w:rPr>
        <w:t xml:space="preserve">CEREMONIA DE CLAUSURA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En la institución se adelantará ceremonia de clausura en los niveles de preescolar y al finalizar la básica secundaria.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Pr>
          <w:rFonts w:ascii="Arial" w:hAnsi="Arial" w:cs="Arial"/>
          <w:b/>
        </w:rPr>
        <w:t>8.</w:t>
      </w:r>
      <w:r w:rsidRPr="00EA0A1C">
        <w:rPr>
          <w:rFonts w:ascii="Arial" w:hAnsi="Arial" w:cs="Arial"/>
          <w:b/>
        </w:rPr>
        <w:t xml:space="preserve"> CERTIFICADO DE EDUCACIÓN BÁSICA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Pr>
          <w:rFonts w:ascii="Arial" w:hAnsi="Arial" w:cs="Arial"/>
        </w:rPr>
        <w:t>Los alumnos que culminen el</w:t>
      </w:r>
      <w:r w:rsidRPr="00EA0A1C">
        <w:rPr>
          <w:rFonts w:ascii="Arial" w:hAnsi="Arial" w:cs="Arial"/>
        </w:rPr>
        <w:t xml:space="preserve"> grado noveno y hayan aprobado todas las áreas incluyendo la de grados anteriores, recibirán un certificado donde conste la culminación de este nivel de educación básica.</w:t>
      </w:r>
    </w:p>
    <w:p w:rsidR="002C4F16" w:rsidRPr="00EA0A1C" w:rsidRDefault="002C4F16" w:rsidP="002C4F16">
      <w:pPr>
        <w:pStyle w:val="Sinespaciado"/>
        <w:jc w:val="both"/>
        <w:rPr>
          <w:rFonts w:ascii="Arial" w:hAnsi="Arial" w:cs="Arial"/>
        </w:rPr>
      </w:pPr>
      <w:r w:rsidRPr="00EA0A1C">
        <w:rPr>
          <w:rFonts w:ascii="Arial" w:hAnsi="Arial" w:cs="Arial"/>
        </w:rPr>
        <w:t>Al culminar el nivel de educación básica, no hay ceremonia de graduación, si no de clausura.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El grado de preescolar  se evalúa y promueve de conformidad con el artículo 10 del Decreto 2247 de 1997 sobre educación preescolar, es decir que no se reprueba. En este nivel no hay ceremonia de grado, sino de clausura.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Pr>
          <w:rFonts w:ascii="Arial" w:hAnsi="Arial" w:cs="Arial"/>
          <w:b/>
        </w:rPr>
        <w:t>9</w:t>
      </w:r>
      <w:r w:rsidRPr="00EA0A1C">
        <w:rPr>
          <w:rFonts w:ascii="Arial" w:hAnsi="Arial" w:cs="Arial"/>
          <w:b/>
        </w:rPr>
        <w:t>. ESCALA DE VALORACIÓN INSTITUCIONAL Y SU EQUIVALENCIA CON LA ESCALA NACIONAL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Para efectos de la escala bimestral a los alumnos en cada una de las áreas, se les tendrán en cuenta los siguientes parámetros de valoración:</w:t>
      </w:r>
    </w:p>
    <w:p w:rsidR="002C4F16" w:rsidRPr="00EA0A1C" w:rsidRDefault="002C4F16" w:rsidP="002C4F16">
      <w:pPr>
        <w:pStyle w:val="Sinespaciado"/>
        <w:jc w:val="both"/>
        <w:rPr>
          <w:rFonts w:ascii="Arial" w:hAnsi="Arial" w:cs="Arial"/>
        </w:rPr>
      </w:pPr>
      <w:r w:rsidRPr="00EA0A1C">
        <w:rPr>
          <w:rFonts w:ascii="Arial" w:hAnsi="Arial" w:cs="Arial"/>
        </w:rPr>
        <w:t>Se harán valoraciones cualit</w:t>
      </w:r>
      <w:r>
        <w:rPr>
          <w:rFonts w:ascii="Arial" w:hAnsi="Arial" w:cs="Arial"/>
        </w:rPr>
        <w:t xml:space="preserve">ativas y cuantitativas </w:t>
      </w:r>
      <w:r w:rsidRPr="00EA0A1C">
        <w:rPr>
          <w:rFonts w:ascii="Arial" w:hAnsi="Arial" w:cs="Arial"/>
        </w:rPr>
        <w:t>destacando aspectos positivos, negati</w:t>
      </w:r>
      <w:r>
        <w:rPr>
          <w:rFonts w:ascii="Arial" w:hAnsi="Arial" w:cs="Arial"/>
        </w:rPr>
        <w:t>vos y recomendaciones pertinentes al proceso</w:t>
      </w:r>
      <w:proofErr w:type="gramStart"/>
      <w:r>
        <w:rPr>
          <w:rFonts w:ascii="Arial" w:hAnsi="Arial" w:cs="Arial"/>
        </w:rPr>
        <w:t>..</w:t>
      </w:r>
      <w:proofErr w:type="gramEnd"/>
    </w:p>
    <w:p w:rsidR="002C4F16" w:rsidRPr="00EA0A1C" w:rsidRDefault="002C4F16" w:rsidP="002C4F16">
      <w:pPr>
        <w:pStyle w:val="Sinespaciado"/>
        <w:jc w:val="both"/>
        <w:rPr>
          <w:rFonts w:ascii="Arial" w:hAnsi="Arial" w:cs="Arial"/>
        </w:rPr>
      </w:pPr>
      <w:r>
        <w:rPr>
          <w:rFonts w:ascii="Arial" w:hAnsi="Arial" w:cs="Arial"/>
        </w:rPr>
        <w:t>Esta escala cuantitativa</w:t>
      </w:r>
      <w:r w:rsidRPr="00EA0A1C">
        <w:rPr>
          <w:rFonts w:ascii="Arial" w:hAnsi="Arial" w:cs="Arial"/>
        </w:rPr>
        <w:t xml:space="preserve"> y descriptiva se equivaldrá en cada bimestre a la escala nacional de desempeños superior, alto, básico y bajo; por lo tanto los boletines bimestrales se expedirán c</w:t>
      </w:r>
      <w:r>
        <w:rPr>
          <w:rFonts w:ascii="Arial" w:hAnsi="Arial" w:cs="Arial"/>
        </w:rPr>
        <w:t>on tres columnas una cuantitativa</w:t>
      </w:r>
      <w:r w:rsidRPr="00EA0A1C">
        <w:rPr>
          <w:rFonts w:ascii="Arial" w:hAnsi="Arial" w:cs="Arial"/>
        </w:rPr>
        <w:t>, otra con la equivalencia nacional  y otra con una breve descripción explicativa en lenguaje claro sobre las fortalezas y dificultades que tuvieron los alumnos en  su desempeño integral durante este lapso de tiempo, con recomendaciones y estrategias de mejoramiento.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La escala del informe final, se expedirá en los certificado</w:t>
      </w:r>
      <w:r>
        <w:rPr>
          <w:rFonts w:ascii="Arial" w:hAnsi="Arial" w:cs="Arial"/>
        </w:rPr>
        <w:t xml:space="preserve">s  definitivos, 1 </w:t>
      </w:r>
      <w:r w:rsidRPr="00EA0A1C">
        <w:rPr>
          <w:rFonts w:ascii="Arial" w:hAnsi="Arial" w:cs="Arial"/>
        </w:rPr>
        <w:t>columnas</w:t>
      </w:r>
      <w:r>
        <w:rPr>
          <w:rFonts w:ascii="Arial" w:hAnsi="Arial" w:cs="Arial"/>
        </w:rPr>
        <w:t xml:space="preserve">, </w:t>
      </w:r>
      <w:r w:rsidRPr="00EA0A1C">
        <w:rPr>
          <w:rFonts w:ascii="Arial" w:hAnsi="Arial" w:cs="Arial"/>
        </w:rPr>
        <w:t xml:space="preserve"> con la equivalencia de la escala nacional en concepto de desempeño superior, alto, básico y bajo.</w:t>
      </w:r>
    </w:p>
    <w:p w:rsidR="002C4F16" w:rsidRPr="00EA0A1C" w:rsidRDefault="002C4F16" w:rsidP="002C4F16">
      <w:pPr>
        <w:pStyle w:val="Sinespaciado"/>
        <w:jc w:val="both"/>
        <w:rPr>
          <w:rFonts w:ascii="Arial" w:hAnsi="Arial" w:cs="Arial"/>
        </w:rPr>
      </w:pPr>
      <w:r w:rsidRPr="00EA0A1C">
        <w:rPr>
          <w:rFonts w:ascii="Arial" w:hAnsi="Arial" w:cs="Arial"/>
        </w:rPr>
        <w:t>El informe final se dará teniendo en cuenta la evaluación integral de formación del alumno en cada área durante todo el año escolar, observando que al finalizar el grado, se hayan alcanzado los logros de desempeño, competencias y estándares propuestos para todo el año en el PEI.</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Este informe final “no será la suma y el promedio de los informes bimestrales”, sino el análisis que el docente hace a su alumno en cuanto al rendimiento académico y formativo en todo el grado:</w:t>
      </w:r>
    </w:p>
    <w:p w:rsidR="002C4F16" w:rsidRPr="00EA0A1C" w:rsidRDefault="002C4F16" w:rsidP="002C4F16">
      <w:pPr>
        <w:pStyle w:val="Sinespaciado"/>
        <w:jc w:val="both"/>
        <w:rPr>
          <w:rFonts w:ascii="Arial" w:hAnsi="Arial" w:cs="Arial"/>
        </w:rPr>
      </w:pPr>
      <w:r w:rsidRPr="00EA0A1C">
        <w:rPr>
          <w:rFonts w:ascii="Arial" w:hAnsi="Arial" w:cs="Arial"/>
        </w:rPr>
        <w:lastRenderedPageBreak/>
        <w:t>La escala de valoración del plantel será la siguiente: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E</w:t>
      </w:r>
      <w:r>
        <w:rPr>
          <w:rFonts w:ascii="Arial" w:hAnsi="Arial" w:cs="Arial"/>
        </w:rPr>
        <w:t>SCALA INSTITUCIONAL</w:t>
      </w:r>
      <w:r w:rsidRPr="00EA0A1C">
        <w:rPr>
          <w:rFonts w:ascii="Arial" w:hAnsi="Arial" w:cs="Arial"/>
        </w:rPr>
        <w:tab/>
      </w:r>
      <w:r w:rsidRPr="00EA0A1C">
        <w:rPr>
          <w:rFonts w:ascii="Arial" w:hAnsi="Arial" w:cs="Arial"/>
        </w:rPr>
        <w:tab/>
        <w:t>ESC. NACIONAL</w:t>
      </w:r>
    </w:p>
    <w:p w:rsidR="002C4F16" w:rsidRPr="00EA0A1C" w:rsidRDefault="002C4F16" w:rsidP="002C4F16">
      <w:pPr>
        <w:pStyle w:val="Sinespaciado"/>
        <w:jc w:val="both"/>
        <w:rPr>
          <w:rFonts w:ascii="Arial" w:hAnsi="Arial" w:cs="Arial"/>
        </w:rPr>
      </w:pPr>
      <w:r>
        <w:rPr>
          <w:rFonts w:ascii="Arial" w:hAnsi="Arial" w:cs="Arial"/>
        </w:rPr>
        <w:t>86% al 100%</w:t>
      </w:r>
      <w:r w:rsidRPr="00EA0A1C">
        <w:rPr>
          <w:rFonts w:ascii="Arial" w:hAnsi="Arial" w:cs="Arial"/>
        </w:rPr>
        <w:tab/>
        <w:t>________________</w:t>
      </w:r>
      <w:r w:rsidRPr="00EA0A1C">
        <w:rPr>
          <w:rFonts w:ascii="Arial" w:hAnsi="Arial" w:cs="Arial"/>
        </w:rPr>
        <w:tab/>
      </w:r>
      <w:r>
        <w:rPr>
          <w:rFonts w:ascii="Arial" w:hAnsi="Arial" w:cs="Arial"/>
        </w:rPr>
        <w:t xml:space="preserve">      </w:t>
      </w:r>
      <w:r w:rsidRPr="00EA0A1C">
        <w:rPr>
          <w:rFonts w:ascii="Arial" w:hAnsi="Arial" w:cs="Arial"/>
        </w:rPr>
        <w:t>SUPERIOR</w:t>
      </w:r>
    </w:p>
    <w:p w:rsidR="002C4F16" w:rsidRPr="00EA0A1C" w:rsidRDefault="002C4F16" w:rsidP="002C4F16">
      <w:pPr>
        <w:pStyle w:val="Sinespaciado"/>
        <w:jc w:val="both"/>
        <w:rPr>
          <w:rFonts w:ascii="Arial" w:hAnsi="Arial" w:cs="Arial"/>
        </w:rPr>
      </w:pPr>
      <w:r>
        <w:rPr>
          <w:rFonts w:ascii="Arial" w:hAnsi="Arial" w:cs="Arial"/>
        </w:rPr>
        <w:t>71% al 85%</w:t>
      </w:r>
      <w:r w:rsidRPr="00EA0A1C">
        <w:rPr>
          <w:rFonts w:ascii="Arial" w:hAnsi="Arial" w:cs="Arial"/>
        </w:rPr>
        <w:tab/>
        <w:t>________________</w:t>
      </w:r>
      <w:r w:rsidRPr="00EA0A1C">
        <w:rPr>
          <w:rFonts w:ascii="Arial" w:hAnsi="Arial" w:cs="Arial"/>
        </w:rPr>
        <w:tab/>
      </w:r>
      <w:r>
        <w:rPr>
          <w:rFonts w:ascii="Arial" w:hAnsi="Arial" w:cs="Arial"/>
        </w:rPr>
        <w:t xml:space="preserve">       </w:t>
      </w:r>
      <w:r w:rsidRPr="00EA0A1C">
        <w:rPr>
          <w:rFonts w:ascii="Arial" w:hAnsi="Arial" w:cs="Arial"/>
        </w:rPr>
        <w:t>ALTO</w:t>
      </w:r>
    </w:p>
    <w:p w:rsidR="002C4F16" w:rsidRPr="00EA0A1C" w:rsidRDefault="002C4F16" w:rsidP="002C4F16">
      <w:pPr>
        <w:pStyle w:val="Sinespaciado"/>
        <w:jc w:val="both"/>
        <w:rPr>
          <w:rFonts w:ascii="Arial" w:hAnsi="Arial" w:cs="Arial"/>
        </w:rPr>
      </w:pPr>
      <w:r>
        <w:rPr>
          <w:rFonts w:ascii="Arial" w:hAnsi="Arial" w:cs="Arial"/>
        </w:rPr>
        <w:t xml:space="preserve">60% al   70% _________________         </w:t>
      </w:r>
      <w:r w:rsidRPr="00EA0A1C">
        <w:rPr>
          <w:rFonts w:ascii="Arial" w:hAnsi="Arial" w:cs="Arial"/>
        </w:rPr>
        <w:t>BASICO</w:t>
      </w:r>
    </w:p>
    <w:p w:rsidR="002C4F16" w:rsidRPr="00EA0A1C" w:rsidRDefault="002C4F16" w:rsidP="002C4F16">
      <w:pPr>
        <w:pStyle w:val="Sinespaciado"/>
        <w:jc w:val="both"/>
        <w:rPr>
          <w:rFonts w:ascii="Arial" w:hAnsi="Arial" w:cs="Arial"/>
        </w:rPr>
      </w:pPr>
      <w:r>
        <w:rPr>
          <w:rFonts w:ascii="Arial" w:hAnsi="Arial" w:cs="Arial"/>
        </w:rPr>
        <w:t xml:space="preserve">1%  al    59%  ________________          </w:t>
      </w:r>
      <w:r w:rsidRPr="00EA0A1C">
        <w:rPr>
          <w:rFonts w:ascii="Arial" w:hAnsi="Arial" w:cs="Arial"/>
        </w:rPr>
        <w:t>BAJO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Pr>
          <w:rFonts w:ascii="Arial" w:hAnsi="Arial" w:cs="Arial"/>
          <w:b/>
        </w:rPr>
        <w:t xml:space="preserve">10. </w:t>
      </w:r>
      <w:r w:rsidRPr="00EA0A1C">
        <w:rPr>
          <w:rFonts w:ascii="Arial" w:hAnsi="Arial" w:cs="Arial"/>
          <w:b/>
        </w:rPr>
        <w:t>REPROBACIÓN DE ÁREAS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Los alumnos tendrán la valoración de desempeño bajo cuando no alcancen al finalizar el a</w:t>
      </w:r>
      <w:r>
        <w:rPr>
          <w:rFonts w:ascii="Arial" w:hAnsi="Arial" w:cs="Arial"/>
        </w:rPr>
        <w:t>ño escolar, el 60% de los indicadores de desempeño</w:t>
      </w:r>
      <w:r w:rsidRPr="00EA0A1C">
        <w:rPr>
          <w:rFonts w:ascii="Arial" w:hAnsi="Arial" w:cs="Arial"/>
        </w:rPr>
        <w:t xml:space="preserve"> previstos para el área, caso en el cual se considera reprobada dicha área y se tendrán que realizar actividades de nivelación para el caso de una o dos áreas reprobadas.</w:t>
      </w:r>
    </w:p>
    <w:p w:rsidR="002C4F16" w:rsidRPr="00EA0A1C" w:rsidRDefault="002C4F16" w:rsidP="002C4F16">
      <w:pPr>
        <w:pStyle w:val="Sinespaciado"/>
        <w:jc w:val="both"/>
        <w:rPr>
          <w:rFonts w:ascii="Arial" w:hAnsi="Arial" w:cs="Arial"/>
        </w:rPr>
      </w:pPr>
      <w:r w:rsidRPr="00EA0A1C">
        <w:rPr>
          <w:rFonts w:ascii="Arial" w:hAnsi="Arial" w:cs="Arial"/>
        </w:rPr>
        <w:t>Con tres áreas de desempeño bajo se considera reprobado el grado el cual debe repetirse en su totalidad</w:t>
      </w:r>
      <w:r>
        <w:rPr>
          <w:rFonts w:ascii="Arial" w:hAnsi="Arial" w:cs="Arial"/>
        </w:rPr>
        <w:t>.</w:t>
      </w:r>
      <w:r w:rsidRPr="00EA0A1C">
        <w:rPr>
          <w:rFonts w:ascii="Arial" w:hAnsi="Arial" w:cs="Arial"/>
        </w:rPr>
        <w:t xml:space="preserve">  </w:t>
      </w:r>
    </w:p>
    <w:p w:rsidR="002C4F16" w:rsidRPr="00EA0A1C"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Pr>
          <w:rFonts w:ascii="Arial" w:hAnsi="Arial" w:cs="Arial"/>
          <w:b/>
        </w:rPr>
        <w:t>11</w:t>
      </w:r>
      <w:r w:rsidRPr="00EA0A1C">
        <w:rPr>
          <w:rFonts w:ascii="Arial" w:hAnsi="Arial" w:cs="Arial"/>
          <w:b/>
        </w:rPr>
        <w:t>. ESTRATEGIAS DE VALORACIÓN INTEGRAL DE LOS DESEMPEÑOS DE LOS ESTUDIANTES</w:t>
      </w: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En todas las evaluaciones parciales o totales que se haga a los alumnos, se tienen en cuenta los procesos de aula así:</w:t>
      </w:r>
    </w:p>
    <w:p w:rsidR="002C4F16" w:rsidRPr="00EA0A1C" w:rsidRDefault="002C4F16" w:rsidP="002C4F16">
      <w:pPr>
        <w:pStyle w:val="Sinespaciado"/>
        <w:jc w:val="both"/>
        <w:rPr>
          <w:rFonts w:ascii="Arial" w:hAnsi="Arial" w:cs="Arial"/>
        </w:rPr>
      </w:pPr>
      <w:r>
        <w:rPr>
          <w:rFonts w:ascii="Arial" w:hAnsi="Arial" w:cs="Arial"/>
        </w:rPr>
        <w:t xml:space="preserve">Se definen las competencias </w:t>
      </w:r>
      <w:r w:rsidRPr="00EA0A1C">
        <w:rPr>
          <w:rFonts w:ascii="Arial" w:hAnsi="Arial" w:cs="Arial"/>
        </w:rPr>
        <w:t>y los indicadores de desempeño de cada área en el respectivo grado, teniendo en cuenta los fines del sistema educativo, objetivos por niveles y ciclos, visión y misión del plantel, estándares básicos de competencias y lineamientos curriculares.</w:t>
      </w:r>
    </w:p>
    <w:p w:rsidR="002C4F16" w:rsidRPr="00EA0A1C" w:rsidRDefault="002C4F16" w:rsidP="002C4F16">
      <w:pPr>
        <w:pStyle w:val="Sinespaciado"/>
        <w:jc w:val="both"/>
        <w:rPr>
          <w:rFonts w:ascii="Arial" w:hAnsi="Arial" w:cs="Arial"/>
        </w:rPr>
      </w:pPr>
      <w:r w:rsidRPr="00EA0A1C">
        <w:rPr>
          <w:rFonts w:ascii="Arial" w:hAnsi="Arial" w:cs="Arial"/>
        </w:rPr>
        <w:t>Se ubican las distintas actividades y formas de evaluar a los alumnos a lo largo del desarrollo del área, de tal forma que tengan correspondencia con los indicadores de desempeño y las competencias fijadas para los períodos y para todo el año escolar.</w:t>
      </w:r>
    </w:p>
    <w:p w:rsidR="002C4F16" w:rsidRPr="00EA0A1C" w:rsidRDefault="002C4F16" w:rsidP="002C4F16">
      <w:pPr>
        <w:pStyle w:val="Sinespaciado"/>
        <w:jc w:val="both"/>
        <w:rPr>
          <w:rFonts w:ascii="Arial" w:hAnsi="Arial" w:cs="Arial"/>
        </w:rPr>
      </w:pPr>
      <w:r w:rsidRPr="00EA0A1C">
        <w:rPr>
          <w:rFonts w:ascii="Arial" w:hAnsi="Arial" w:cs="Arial"/>
        </w:rPr>
        <w:t>Se observará el trabajo de los estudiantes al desarrollar las actividades, tareas, ensayos, exámenes, comportamientos, aptitudes, valores, desempeño personal y social y otros que incidan en la formación integral.</w:t>
      </w:r>
    </w:p>
    <w:p w:rsidR="002C4F16" w:rsidRPr="00EA0A1C" w:rsidRDefault="002C4F16" w:rsidP="002C4F16">
      <w:pPr>
        <w:pStyle w:val="Sinespaciado"/>
        <w:jc w:val="both"/>
        <w:rPr>
          <w:rFonts w:ascii="Arial" w:hAnsi="Arial" w:cs="Arial"/>
        </w:rPr>
      </w:pPr>
      <w:r w:rsidRPr="00EA0A1C">
        <w:rPr>
          <w:rFonts w:ascii="Arial" w:hAnsi="Arial" w:cs="Arial"/>
        </w:rPr>
        <w:t>Cada docente elabora los juicios valorativos que de acuerdo con la naturaleza de su aula deben demostrar en su desempeño los alumnos, determinando los niveles, circunstancias internas y externas, limitaciones y facilidades para alcanzarlos.</w:t>
      </w:r>
    </w:p>
    <w:p w:rsidR="002C4F16" w:rsidRPr="00EA0A1C" w:rsidRDefault="002C4F16" w:rsidP="002C4F16">
      <w:pPr>
        <w:pStyle w:val="Sinespaciado"/>
        <w:jc w:val="both"/>
        <w:rPr>
          <w:rFonts w:ascii="Arial" w:hAnsi="Arial" w:cs="Arial"/>
        </w:rPr>
      </w:pPr>
      <w:r w:rsidRPr="00EA0A1C">
        <w:rPr>
          <w:rFonts w:ascii="Arial" w:hAnsi="Arial" w:cs="Arial"/>
        </w:rPr>
        <w:t>Finalmente se toman las decisiones que permitan a todos los estudiantes alcanzar los más altos niveles de indicadores de desempeño que le permitan su promoción a los grados superiores del sistema educativo, plasmadas en las escalas valorativas, cualitativas y conceptúales descritas anteriormente.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Pr>
          <w:rFonts w:ascii="Arial" w:hAnsi="Arial" w:cs="Arial"/>
          <w:b/>
        </w:rPr>
        <w:t>12</w:t>
      </w:r>
      <w:r w:rsidRPr="00EA0A1C">
        <w:rPr>
          <w:rFonts w:ascii="Arial" w:hAnsi="Arial" w:cs="Arial"/>
          <w:b/>
        </w:rPr>
        <w:t>. ACCIONES DE SEGUIIENTO PARA EL MEJORAMIENTO DE DESEMPEÑO.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Como la evaluación es un proceso continuo, los docentes realizan con los alumnos al finalizar cada clase período, actividades como pruebas escritas, ensayos, diálogos personales o grupales tareas formativas de aplicación práctica para desarrollar en la casa, contacto con los padres de familia para comprometerlos y responsabilizarlos en el proceso formativo de sus hijos.</w:t>
      </w:r>
    </w:p>
    <w:p w:rsidR="002C4F16" w:rsidRPr="00EA0A1C" w:rsidRDefault="002C4F16" w:rsidP="002C4F16">
      <w:pPr>
        <w:pStyle w:val="Sinespaciado"/>
        <w:jc w:val="both"/>
        <w:rPr>
          <w:rFonts w:ascii="Arial" w:hAnsi="Arial" w:cs="Arial"/>
        </w:rPr>
      </w:pPr>
      <w:r w:rsidRPr="00EA0A1C">
        <w:rPr>
          <w:rFonts w:ascii="Arial" w:hAnsi="Arial" w:cs="Arial"/>
        </w:rPr>
        <w:t>Se identificarán las limitaciones y destrezas de los alumnos, para adecuar el diseño curricular a la realidad del colegio y de la comunidad educativa.</w:t>
      </w:r>
    </w:p>
    <w:p w:rsidR="002C4F16" w:rsidRPr="00EA0A1C" w:rsidRDefault="002C4F16" w:rsidP="002C4F16">
      <w:pPr>
        <w:pStyle w:val="Sinespaciado"/>
        <w:jc w:val="both"/>
        <w:rPr>
          <w:rFonts w:ascii="Arial" w:hAnsi="Arial" w:cs="Arial"/>
        </w:rPr>
      </w:pPr>
      <w:r w:rsidRPr="00EA0A1C">
        <w:rPr>
          <w:rFonts w:ascii="Arial" w:hAnsi="Arial" w:cs="Arial"/>
        </w:rPr>
        <w:t xml:space="preserve">Se harán reuniones con las comisiones de evaluación y promoción, especialmente cuando se presenten “deficiencias notorias de aprendizaje en algún grado o área, para </w:t>
      </w:r>
      <w:r w:rsidRPr="00EA0A1C">
        <w:rPr>
          <w:rFonts w:ascii="Arial" w:hAnsi="Arial" w:cs="Arial"/>
        </w:rPr>
        <w:lastRenderedPageBreak/>
        <w:t>que con la participación de alumnos y padres de familia se busquen alternativas de solución y mejoramiento.</w:t>
      </w:r>
    </w:p>
    <w:p w:rsidR="002C4F16" w:rsidRPr="00EA0A1C" w:rsidRDefault="002C4F16" w:rsidP="002C4F16">
      <w:pPr>
        <w:pStyle w:val="Sinespaciado"/>
        <w:jc w:val="both"/>
        <w:rPr>
          <w:rFonts w:ascii="Arial" w:hAnsi="Arial" w:cs="Arial"/>
        </w:rPr>
      </w:pPr>
      <w:r w:rsidRPr="00EA0A1C">
        <w:rPr>
          <w:rFonts w:ascii="Arial" w:hAnsi="Arial" w:cs="Arial"/>
        </w:rPr>
        <w:t>Se designarán alumnos monitores que tengan buen rendimiento académico y personal, para ayudar a los que tengan dificultades y puedan superarlas en jornadas contrarias; ayudas que pueden prestar en el colegio o en la casa de los mismos alumnos.</w:t>
      </w:r>
    </w:p>
    <w:p w:rsidR="002C4F16" w:rsidRPr="00EA0A1C" w:rsidRDefault="002C4F16" w:rsidP="002C4F16">
      <w:pPr>
        <w:pStyle w:val="Sinespaciado"/>
        <w:jc w:val="both"/>
        <w:rPr>
          <w:rFonts w:ascii="Arial" w:hAnsi="Arial" w:cs="Arial"/>
        </w:rPr>
      </w:pPr>
      <w:r w:rsidRPr="00EA0A1C">
        <w:rPr>
          <w:rFonts w:ascii="Arial" w:hAnsi="Arial" w:cs="Arial"/>
        </w:rPr>
        <w:t>Se realizan actividades de nivelación para estudiantes</w:t>
      </w:r>
      <w:r>
        <w:rPr>
          <w:rFonts w:ascii="Arial" w:hAnsi="Arial" w:cs="Arial"/>
        </w:rPr>
        <w:t xml:space="preserve"> con desempeño bajo </w:t>
      </w:r>
      <w:r w:rsidRPr="00EA0A1C">
        <w:rPr>
          <w:rFonts w:ascii="Arial" w:hAnsi="Arial" w:cs="Arial"/>
        </w:rPr>
        <w:t>en los momentos que el docente considere oportuno.</w:t>
      </w: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Pr>
          <w:rFonts w:ascii="Arial" w:hAnsi="Arial" w:cs="Arial"/>
          <w:b/>
        </w:rPr>
        <w:t>13</w:t>
      </w:r>
      <w:r w:rsidRPr="00EA0A1C">
        <w:rPr>
          <w:rFonts w:ascii="Arial" w:hAnsi="Arial" w:cs="Arial"/>
          <w:b/>
        </w:rPr>
        <w:t>. PROCESO DE AUTOEVALUACIÓN DE LOS ESTUDIANTES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Además de las pruebas y actividades que el docente realiza a los alumnos en forma permanente, se harán ejercicios y prácticas de reflexión, análisis e interpretación que le permitan al alumno hacer </w:t>
      </w:r>
      <w:proofErr w:type="spellStart"/>
      <w:r w:rsidRPr="00EA0A1C">
        <w:rPr>
          <w:rFonts w:ascii="Arial" w:hAnsi="Arial" w:cs="Arial"/>
        </w:rPr>
        <w:t>autorreflexión</w:t>
      </w:r>
      <w:proofErr w:type="spellEnd"/>
      <w:r w:rsidRPr="00EA0A1C">
        <w:rPr>
          <w:rFonts w:ascii="Arial" w:hAnsi="Arial" w:cs="Arial"/>
        </w:rPr>
        <w:t xml:space="preserve"> y evaluaciones de carácter conceptual y formativo.</w:t>
      </w:r>
    </w:p>
    <w:p w:rsidR="002C4F16" w:rsidRPr="00EA0A1C" w:rsidRDefault="002C4F16" w:rsidP="002C4F16">
      <w:pPr>
        <w:pStyle w:val="Sinespaciado"/>
        <w:jc w:val="both"/>
        <w:rPr>
          <w:rFonts w:ascii="Arial" w:hAnsi="Arial" w:cs="Arial"/>
        </w:rPr>
      </w:pPr>
      <w:r w:rsidRPr="00EA0A1C">
        <w:rPr>
          <w:rFonts w:ascii="Arial" w:hAnsi="Arial" w:cs="Arial"/>
        </w:rPr>
        <w:t xml:space="preserve">Se harán autoevaluaciones colectivas que permitan realizar además </w:t>
      </w:r>
      <w:proofErr w:type="spellStart"/>
      <w:r w:rsidRPr="00EA0A1C">
        <w:rPr>
          <w:rFonts w:ascii="Arial" w:hAnsi="Arial" w:cs="Arial"/>
        </w:rPr>
        <w:t>coevaluaciones</w:t>
      </w:r>
      <w:proofErr w:type="spellEnd"/>
      <w:r w:rsidRPr="00EA0A1C">
        <w:rPr>
          <w:rFonts w:ascii="Arial" w:hAnsi="Arial" w:cs="Arial"/>
        </w:rPr>
        <w:t xml:space="preserve"> entre los mismos estudiantes, como ejercicios prácticos en la clase.</w:t>
      </w:r>
    </w:p>
    <w:p w:rsidR="002C4F16" w:rsidRPr="00EA0A1C" w:rsidRDefault="002C4F16" w:rsidP="002C4F16">
      <w:pPr>
        <w:pStyle w:val="Sinespaciado"/>
        <w:jc w:val="both"/>
        <w:rPr>
          <w:rFonts w:ascii="Arial" w:hAnsi="Arial" w:cs="Arial"/>
        </w:rPr>
      </w:pPr>
      <w:r w:rsidRPr="00EA0A1C">
        <w:rPr>
          <w:rFonts w:ascii="Arial" w:hAnsi="Arial" w:cs="Arial"/>
        </w:rPr>
        <w:t>Con la asistencia profesional del servicio de orientación escolar si lo hay, se realizan seminarios prácticos que induzcan y aclaren a los alumnos, la importancia de saber emitir juicios de valor con responsabilidad y honestidad, sobre sus destrezas y limitaciones.</w:t>
      </w: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Pr>
          <w:rFonts w:ascii="Arial" w:hAnsi="Arial" w:cs="Arial"/>
          <w:b/>
        </w:rPr>
        <w:t>14</w:t>
      </w:r>
      <w:r w:rsidRPr="00EA0A1C">
        <w:rPr>
          <w:rFonts w:ascii="Arial" w:hAnsi="Arial" w:cs="Arial"/>
          <w:b/>
        </w:rPr>
        <w:t>. ESTRATEGIAS DE APOYO PARA RESOLVER SITUACIONES PEDAGÓGICAS PENDIENTES CON LOS ESTUDIANTES.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NIVELACIONES.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Los alumnos que al finalizar </w:t>
      </w:r>
      <w:r>
        <w:rPr>
          <w:rFonts w:ascii="Arial" w:hAnsi="Arial" w:cs="Arial"/>
        </w:rPr>
        <w:t xml:space="preserve">cada periodo bimestral </w:t>
      </w:r>
      <w:r w:rsidRPr="00EA0A1C">
        <w:rPr>
          <w:rFonts w:ascii="Arial" w:hAnsi="Arial" w:cs="Arial"/>
        </w:rPr>
        <w:t xml:space="preserve"> obtengan valoració</w:t>
      </w:r>
      <w:r>
        <w:rPr>
          <w:rFonts w:ascii="Arial" w:hAnsi="Arial" w:cs="Arial"/>
        </w:rPr>
        <w:t>n de desempeño bajo en algunas</w:t>
      </w:r>
      <w:r w:rsidRPr="00EA0A1C">
        <w:rPr>
          <w:rFonts w:ascii="Arial" w:hAnsi="Arial" w:cs="Arial"/>
        </w:rPr>
        <w:t xml:space="preserve"> áreas, tendrán como plazo má</w:t>
      </w:r>
      <w:r>
        <w:rPr>
          <w:rFonts w:ascii="Arial" w:hAnsi="Arial" w:cs="Arial"/>
        </w:rPr>
        <w:t>ximo al finalizar la tercera semana del bimestre académico siguiente</w:t>
      </w:r>
      <w:r w:rsidRPr="00EA0A1C">
        <w:rPr>
          <w:rFonts w:ascii="Arial" w:hAnsi="Arial" w:cs="Arial"/>
        </w:rPr>
        <w:t xml:space="preserve"> para realizar las actividades de nivelación n</w:t>
      </w:r>
      <w:r>
        <w:rPr>
          <w:rFonts w:ascii="Arial" w:hAnsi="Arial" w:cs="Arial"/>
        </w:rPr>
        <w:t>ecesarias.</w:t>
      </w:r>
    </w:p>
    <w:p w:rsidR="002C4F16" w:rsidRPr="00EA0A1C" w:rsidRDefault="002C4F16" w:rsidP="002C4F16">
      <w:pPr>
        <w:pStyle w:val="Sinespaciado"/>
        <w:jc w:val="both"/>
        <w:rPr>
          <w:rFonts w:ascii="Arial" w:hAnsi="Arial" w:cs="Arial"/>
        </w:rPr>
      </w:pPr>
      <w:r w:rsidRPr="00EA0A1C">
        <w:rPr>
          <w:rFonts w:ascii="Arial" w:hAnsi="Arial" w:cs="Arial"/>
        </w:rPr>
        <w:t>Estas actividades están diseñadas como acciones de refuerzo, investigación, complementación, ensayos programados y elaborados por el docente del área las cuales deben ser desarrolladas y demostra</w:t>
      </w:r>
      <w:r>
        <w:rPr>
          <w:rFonts w:ascii="Arial" w:hAnsi="Arial" w:cs="Arial"/>
        </w:rPr>
        <w:t>das por el estudiante, en las fechas  concertadas con el estudiante y ceñidas al presente sistema de evaluación y promoción.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Para este fin el profesor designa alumnos monitores que ayuden a sus compañeros en la comprensión y obtención de los indicadores de desempeño y competencias donde hayan tenido dificultades y con la colaboración de los padres de familia las comisiones de  evaluación y promoción u otro medio que no implique suspensión de clases para dichas actividades.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Pr>
          <w:rFonts w:ascii="Arial" w:hAnsi="Arial" w:cs="Arial"/>
          <w:b/>
        </w:rPr>
        <w:t>15</w:t>
      </w:r>
      <w:r w:rsidRPr="00EA0A1C">
        <w:rPr>
          <w:rFonts w:ascii="Arial" w:hAnsi="Arial" w:cs="Arial"/>
          <w:b/>
        </w:rPr>
        <w:t>.  ACCIONES QUE GARANTICEN EL CUMPLIMIENTO POR PARTE DE DIRECTIVOS Y DOCENTES PARA QUE CUMPLAN LO ESTABLECIDO EN ESTE SISTEMA INSTITUCIONAL DE EVALUACIÓN</w:t>
      </w: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Para garantizar el cumplimiento de lo establecido en este acuerdo, cualquier miembro del consejo directivo, consejo académico, consejo estudiantil, de la asociación o asamblea de padres de familia, estarán atentos para que estas pautas sean conocidas y divulgadas ante toda la comunidad educativa, para cuando detecten alguna </w:t>
      </w:r>
      <w:r w:rsidRPr="00EA0A1C">
        <w:rPr>
          <w:rFonts w:ascii="Arial" w:hAnsi="Arial" w:cs="Arial"/>
        </w:rPr>
        <w:lastRenderedPageBreak/>
        <w:t>irregularidad,  se puedan dirigir en primera instancia a las comisiones de evaluación y promoción, al consejo directivo y a la respectiva Secretaría de Educación.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Para apoyar las actividades de evaluación y promoción, el consejo académico propone ante consejo directivo la creación de las siguientes comisiones de evaluación y promoción de alumnos:</w:t>
      </w:r>
    </w:p>
    <w:p w:rsidR="002C4F16" w:rsidRPr="00EA0A1C" w:rsidRDefault="002C4F16" w:rsidP="002C4F16">
      <w:pPr>
        <w:pStyle w:val="Sinespaciado"/>
        <w:jc w:val="both"/>
        <w:rPr>
          <w:rFonts w:ascii="Arial" w:hAnsi="Arial" w:cs="Arial"/>
        </w:rPr>
      </w:pPr>
      <w:r w:rsidRPr="00EA0A1C">
        <w:rPr>
          <w:rFonts w:ascii="Arial" w:hAnsi="Arial" w:cs="Arial"/>
        </w:rPr>
        <w:t>Una comisión para los grados de transición de seguimientos de procesos pedagógicos.</w:t>
      </w:r>
    </w:p>
    <w:p w:rsidR="002C4F16" w:rsidRPr="00EA0A1C" w:rsidRDefault="002C4F16" w:rsidP="002C4F16">
      <w:pPr>
        <w:pStyle w:val="Sinespaciado"/>
        <w:jc w:val="both"/>
        <w:rPr>
          <w:rFonts w:ascii="Arial" w:hAnsi="Arial" w:cs="Arial"/>
        </w:rPr>
      </w:pPr>
      <w:r w:rsidRPr="00EA0A1C">
        <w:rPr>
          <w:rFonts w:ascii="Arial" w:hAnsi="Arial" w:cs="Arial"/>
        </w:rPr>
        <w:t>Una comisión para los grados 1º a 3º</w:t>
      </w:r>
      <w:r>
        <w:rPr>
          <w:rFonts w:ascii="Arial" w:hAnsi="Arial" w:cs="Arial"/>
        </w:rPr>
        <w:t>.</w:t>
      </w:r>
    </w:p>
    <w:p w:rsidR="002C4F16" w:rsidRPr="00EA0A1C" w:rsidRDefault="002C4F16" w:rsidP="002C4F16">
      <w:pPr>
        <w:pStyle w:val="Sinespaciado"/>
        <w:jc w:val="both"/>
        <w:rPr>
          <w:rFonts w:ascii="Arial" w:hAnsi="Arial" w:cs="Arial"/>
        </w:rPr>
      </w:pPr>
      <w:r w:rsidRPr="00EA0A1C">
        <w:rPr>
          <w:rFonts w:ascii="Arial" w:hAnsi="Arial" w:cs="Arial"/>
        </w:rPr>
        <w:t xml:space="preserve">Una </w:t>
      </w:r>
      <w:r>
        <w:rPr>
          <w:rFonts w:ascii="Arial" w:hAnsi="Arial" w:cs="Arial"/>
        </w:rPr>
        <w:t>comisión para los grados 4º a 9°.</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Cada una de estas comisiones estará conformada por 2 acudientes, los docentes directores de los grados y los que desarrollan clases en dichos grado y un de legado del consejo estudiantil.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Pr>
          <w:rFonts w:ascii="Arial" w:hAnsi="Arial" w:cs="Arial"/>
          <w:b/>
        </w:rPr>
        <w:t xml:space="preserve">16. </w:t>
      </w:r>
      <w:r w:rsidRPr="00EA0A1C">
        <w:rPr>
          <w:rFonts w:ascii="Arial" w:hAnsi="Arial" w:cs="Arial"/>
          <w:b/>
        </w:rPr>
        <w:t xml:space="preserve">FUNCIONES DE LAS COMISIONES DE EVALUACIÓN Y PROMOCIÓN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Convocar reuniones generales de docentes o por áreas para analizar y proponer políticas, métodos y tendencias actuales en los procesos de evaluación en el aula.</w:t>
      </w:r>
    </w:p>
    <w:p w:rsidR="002C4F16" w:rsidRPr="00EA0A1C" w:rsidRDefault="002C4F16" w:rsidP="002C4F16">
      <w:pPr>
        <w:pStyle w:val="Sinespaciado"/>
        <w:jc w:val="both"/>
        <w:rPr>
          <w:rFonts w:ascii="Arial" w:hAnsi="Arial" w:cs="Arial"/>
        </w:rPr>
      </w:pPr>
      <w:r w:rsidRPr="00EA0A1C">
        <w:rPr>
          <w:rFonts w:ascii="Arial" w:hAnsi="Arial" w:cs="Arial"/>
        </w:rPr>
        <w:t>Orientar a los profesores para revisar las prácticas pedagógicas y evaluativas, que permitan superar las competencias e indicadores de desempeño a los alumnos que tengan dificultades en su obtención.</w:t>
      </w:r>
    </w:p>
    <w:p w:rsidR="002C4F16" w:rsidRPr="00EA0A1C" w:rsidRDefault="002C4F16" w:rsidP="002C4F16">
      <w:pPr>
        <w:pStyle w:val="Sinespaciado"/>
        <w:jc w:val="both"/>
        <w:rPr>
          <w:rFonts w:ascii="Arial" w:hAnsi="Arial" w:cs="Arial"/>
        </w:rPr>
      </w:pPr>
      <w:r w:rsidRPr="00EA0A1C">
        <w:rPr>
          <w:rFonts w:ascii="Arial" w:hAnsi="Arial" w:cs="Arial"/>
        </w:rPr>
        <w:t>Analizar situaciones relevantes de desempeños bajos, en áreas o grados donde sean persistentes la reprobación, para recomendar a los docentes, alumnos y padres de familia, correctivos necesarios para superarlos.</w:t>
      </w:r>
    </w:p>
    <w:p w:rsidR="002C4F16" w:rsidRPr="00EA0A1C" w:rsidRDefault="002C4F16" w:rsidP="002C4F16">
      <w:pPr>
        <w:pStyle w:val="Sinespaciado"/>
        <w:jc w:val="both"/>
        <w:rPr>
          <w:rFonts w:ascii="Arial" w:hAnsi="Arial" w:cs="Arial"/>
        </w:rPr>
      </w:pPr>
      <w:r w:rsidRPr="00EA0A1C">
        <w:rPr>
          <w:rFonts w:ascii="Arial" w:hAnsi="Arial" w:cs="Arial"/>
        </w:rPr>
        <w:t>Analizar y recomendar sobre situaciones de promoción anticipada, para alumnos sobresalientes que demuestren capacidades excepcionales, o para la promoción ordinaria de alumnos con discapacidades notorias.</w:t>
      </w:r>
    </w:p>
    <w:p w:rsidR="002C4F16" w:rsidRPr="00EA0A1C" w:rsidRDefault="002C4F16" w:rsidP="002C4F16">
      <w:pPr>
        <w:pStyle w:val="Sinespaciado"/>
        <w:jc w:val="both"/>
        <w:rPr>
          <w:rFonts w:ascii="Arial" w:hAnsi="Arial" w:cs="Arial"/>
        </w:rPr>
      </w:pPr>
      <w:r w:rsidRPr="00EA0A1C">
        <w:rPr>
          <w:rFonts w:ascii="Arial" w:hAnsi="Arial" w:cs="Arial"/>
        </w:rPr>
        <w:t>Servir de instancia para decidir sobre aplicaciones que puedan presentar los alumnos, padres de familias o profesores, que consideren se haya violado algún derecho en el proceso de evaluación y recomendará la designación de un segundo evaluador en casos excepcionales.</w:t>
      </w:r>
    </w:p>
    <w:p w:rsidR="002C4F16" w:rsidRPr="00EA0A1C" w:rsidRDefault="002C4F16" w:rsidP="002C4F16">
      <w:pPr>
        <w:pStyle w:val="Sinespaciado"/>
        <w:jc w:val="both"/>
        <w:rPr>
          <w:rFonts w:ascii="Arial" w:hAnsi="Arial" w:cs="Arial"/>
        </w:rPr>
      </w:pPr>
      <w:r w:rsidRPr="00EA0A1C">
        <w:rPr>
          <w:rFonts w:ascii="Arial" w:hAnsi="Arial" w:cs="Arial"/>
        </w:rPr>
        <w:t>Verificar y controlar que los directivos y docentes cumplan con lo establecido en el sistema institucional de evaluación definido en el presente acuerdo.</w:t>
      </w:r>
    </w:p>
    <w:p w:rsidR="002C4F16" w:rsidRPr="00EA0A1C" w:rsidRDefault="002C4F16" w:rsidP="002C4F16">
      <w:pPr>
        <w:pStyle w:val="Sinespaciado"/>
        <w:jc w:val="both"/>
        <w:rPr>
          <w:rFonts w:ascii="Arial" w:hAnsi="Arial" w:cs="Arial"/>
        </w:rPr>
      </w:pPr>
      <w:r w:rsidRPr="00EA0A1C">
        <w:rPr>
          <w:rFonts w:ascii="Arial" w:hAnsi="Arial" w:cs="Arial"/>
        </w:rPr>
        <w:t>Otras que determine la institución a través del PEI.</w:t>
      </w:r>
    </w:p>
    <w:p w:rsidR="002C4F16" w:rsidRPr="00EA0A1C" w:rsidRDefault="002C4F16" w:rsidP="002C4F16">
      <w:pPr>
        <w:pStyle w:val="Sinespaciado"/>
        <w:jc w:val="both"/>
        <w:rPr>
          <w:rFonts w:ascii="Arial" w:hAnsi="Arial" w:cs="Arial"/>
        </w:rPr>
      </w:pPr>
      <w:r w:rsidRPr="00EA0A1C">
        <w:rPr>
          <w:rFonts w:ascii="Arial" w:hAnsi="Arial" w:cs="Arial"/>
        </w:rPr>
        <w:t>Darse su propio reglamento.</w:t>
      </w:r>
    </w:p>
    <w:p w:rsidR="002C4F16" w:rsidRPr="00EA0A1C"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Pr>
          <w:rFonts w:ascii="Arial" w:hAnsi="Arial" w:cs="Arial"/>
          <w:b/>
        </w:rPr>
        <w:t>17</w:t>
      </w:r>
      <w:r w:rsidRPr="00EA0A1C">
        <w:rPr>
          <w:rFonts w:ascii="Arial" w:hAnsi="Arial" w:cs="Arial"/>
          <w:b/>
        </w:rPr>
        <w:t xml:space="preserve">. PERIODICIDAD DE ENTREGA DE INFORMES A LOS ALUMNOS Y PADRES DE FAMILIAS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Durante el año lectivo se entregarán a los alumnos y padres de familia 4 informes con los juicios valorativos derivados de la evaluación, con referencia a 4 periodos de igual duración correspondiente a cada bimestre del año escolar.</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Estos informes serán escritos descriptivos explicativos objetivos y en un lenguaje claro y accesible a la comunidad con tres escalas, una descriptiva, una institucional y una escala nacional.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Al finalizar el año lectivo, se entrega el quinto informe que será el final, el cual incluye la evaluación integral del alumno en su desempeño académico, personal y social.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Las evaluaciones de las clases, trabajos, tareas, se entregan a los estudiantes a la semana siguiente a la realización de las mismas, y conocerán previamente la entrega </w:t>
      </w:r>
      <w:r w:rsidRPr="00EA0A1C">
        <w:rPr>
          <w:rFonts w:ascii="Arial" w:hAnsi="Arial" w:cs="Arial"/>
        </w:rPr>
        <w:lastRenderedPageBreak/>
        <w:t>de los informes bimestrales, el resultado final del bimestre, para las respectivas reclamaciones ante las instancias establecidas en el plantel, antes de ser pasadas a los boletines informativos.</w:t>
      </w:r>
    </w:p>
    <w:p w:rsidR="002C4F16" w:rsidRPr="00EA0A1C"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Pr>
          <w:rFonts w:ascii="Arial" w:hAnsi="Arial" w:cs="Arial"/>
          <w:b/>
        </w:rPr>
        <w:t>18</w:t>
      </w:r>
      <w:r w:rsidRPr="00EA0A1C">
        <w:rPr>
          <w:rFonts w:ascii="Arial" w:hAnsi="Arial" w:cs="Arial"/>
          <w:b/>
        </w:rPr>
        <w:t>.  ESTRUCTURA DE LOS INFORMES DE LOS ESTUDIANTES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Los informes que se entregan a los estudiantes cada bimestre y el informe final, tienen los nombres y apellidos e identificación de los mismos. Van las áreas cursadas en cada grado con la intensidad horaria semanal de cada una y total del grado.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En tres columnas se describen e</w:t>
      </w:r>
      <w:r>
        <w:rPr>
          <w:rFonts w:ascii="Arial" w:hAnsi="Arial" w:cs="Arial"/>
        </w:rPr>
        <w:t xml:space="preserve">n una la evaluación cuantitativa </w:t>
      </w:r>
      <w:r w:rsidRPr="00EA0A1C">
        <w:rPr>
          <w:rFonts w:ascii="Arial" w:hAnsi="Arial" w:cs="Arial"/>
        </w:rPr>
        <w:t>y descriptiva en la siguiente la evaluación institucional y en la tercera la evaluación de escala nacional de acuerdo con las equival</w:t>
      </w:r>
      <w:r>
        <w:rPr>
          <w:rFonts w:ascii="Arial" w:hAnsi="Arial" w:cs="Arial"/>
        </w:rPr>
        <w:t>encias descritas anteriormente  en</w:t>
      </w:r>
      <w:r w:rsidRPr="00EA0A1C">
        <w:rPr>
          <w:rFonts w:ascii="Arial" w:hAnsi="Arial" w:cs="Arial"/>
        </w:rPr>
        <w:t xml:space="preserve"> este acuerdo, la descripción debe ser objetiva, explicativa destacando fortalezas y debilidades. Al finalizar el informe se ubican las observaciones donde se describen comportamiento general demostrado por el estudiante en su proceso formativo y ético durante el período o año descrito con sus aspectos sobresalientes, deficientes y las recomendaciones para su mejoramiento.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Los informes periódicos y finales de la evaluación  se entregan en papel </w:t>
      </w:r>
      <w:proofErr w:type="spellStart"/>
      <w:r w:rsidRPr="00EA0A1C">
        <w:rPr>
          <w:rFonts w:ascii="Arial" w:hAnsi="Arial" w:cs="Arial"/>
        </w:rPr>
        <w:t>membreteado</w:t>
      </w:r>
      <w:proofErr w:type="spellEnd"/>
      <w:r w:rsidRPr="00EA0A1C">
        <w:rPr>
          <w:rFonts w:ascii="Arial" w:hAnsi="Arial" w:cs="Arial"/>
        </w:rPr>
        <w:t xml:space="preserve"> del colegio con el </w:t>
      </w:r>
      <w:proofErr w:type="gramStart"/>
      <w:r w:rsidRPr="00EA0A1C">
        <w:rPr>
          <w:rFonts w:ascii="Arial" w:hAnsi="Arial" w:cs="Arial"/>
        </w:rPr>
        <w:t>termino</w:t>
      </w:r>
      <w:proofErr w:type="gramEnd"/>
      <w:r w:rsidRPr="00EA0A1C">
        <w:rPr>
          <w:rFonts w:ascii="Arial" w:hAnsi="Arial" w:cs="Arial"/>
        </w:rPr>
        <w:t xml:space="preserve"> de “CERTIFICADO” y son firmados solamente por el rector del establecimiento o a quien delegue para los informes parciales.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Las secretarías ya no firman certificados, de acuerdo con el Decreto 2150 de 1995.</w:t>
      </w:r>
    </w:p>
    <w:p w:rsidR="002C4F16" w:rsidRPr="00EA0A1C"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Pr>
          <w:rFonts w:ascii="Arial" w:hAnsi="Arial" w:cs="Arial"/>
          <w:b/>
        </w:rPr>
        <w:t>19</w:t>
      </w:r>
      <w:r w:rsidRPr="00EA0A1C">
        <w:rPr>
          <w:rFonts w:ascii="Arial" w:hAnsi="Arial" w:cs="Arial"/>
          <w:b/>
        </w:rPr>
        <w:t>. INSTANCIAS, PROCEDIMIENTOS Y MECANISMOS DE ATENCIÓN Y RESOLUCIÓN DE RECLAMOS SOBRE EVALUACIÓN Y PROMOCIÓN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Los alumnos y padres de familia que consideren se haya cometido una injusticia y violación al debido proceso, presentarán por escrito solicitudes respetuosas a las siguientes instancias del plantel para que sean atendidos sus reclamos.</w:t>
      </w:r>
    </w:p>
    <w:p w:rsidR="002C4F16" w:rsidRPr="00EA0A1C" w:rsidRDefault="002C4F16" w:rsidP="002C4F16">
      <w:pPr>
        <w:pStyle w:val="Sinespaciado"/>
        <w:jc w:val="both"/>
        <w:rPr>
          <w:rFonts w:ascii="Arial" w:hAnsi="Arial" w:cs="Arial"/>
        </w:rPr>
      </w:pPr>
      <w:r w:rsidRPr="00EA0A1C">
        <w:rPr>
          <w:rFonts w:ascii="Arial" w:hAnsi="Arial" w:cs="Arial"/>
        </w:rPr>
        <w:t xml:space="preserve">El docente en el aula </w:t>
      </w:r>
    </w:p>
    <w:p w:rsidR="002C4F16" w:rsidRPr="00EA0A1C" w:rsidRDefault="002C4F16" w:rsidP="002C4F16">
      <w:pPr>
        <w:pStyle w:val="Sinespaciado"/>
        <w:jc w:val="both"/>
        <w:rPr>
          <w:rFonts w:ascii="Arial" w:hAnsi="Arial" w:cs="Arial"/>
        </w:rPr>
      </w:pPr>
      <w:r w:rsidRPr="00EA0A1C">
        <w:rPr>
          <w:rFonts w:ascii="Arial" w:hAnsi="Arial" w:cs="Arial"/>
        </w:rPr>
        <w:t xml:space="preserve">La comisión de evaluación y promoción </w:t>
      </w:r>
    </w:p>
    <w:p w:rsidR="002C4F16" w:rsidRPr="00EA0A1C" w:rsidRDefault="002C4F16" w:rsidP="002C4F16">
      <w:pPr>
        <w:pStyle w:val="Sinespaciado"/>
        <w:jc w:val="both"/>
        <w:rPr>
          <w:rFonts w:ascii="Arial" w:hAnsi="Arial" w:cs="Arial"/>
        </w:rPr>
      </w:pPr>
      <w:r w:rsidRPr="00EA0A1C">
        <w:rPr>
          <w:rFonts w:ascii="Arial" w:hAnsi="Arial" w:cs="Arial"/>
        </w:rPr>
        <w:t xml:space="preserve">El rector del establecimiento </w:t>
      </w:r>
    </w:p>
    <w:p w:rsidR="002C4F16" w:rsidRPr="00EA0A1C" w:rsidRDefault="002C4F16" w:rsidP="002C4F16">
      <w:pPr>
        <w:pStyle w:val="Sinespaciado"/>
        <w:jc w:val="both"/>
        <w:rPr>
          <w:rFonts w:ascii="Arial" w:hAnsi="Arial" w:cs="Arial"/>
        </w:rPr>
      </w:pPr>
      <w:r w:rsidRPr="00EA0A1C">
        <w:rPr>
          <w:rFonts w:ascii="Arial" w:hAnsi="Arial" w:cs="Arial"/>
        </w:rPr>
        <w:t xml:space="preserve">El consejo directivo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Las instancias antes mencionadas tienen un máximo de 5 días hábiles para resolver y dar respuestas a las reclamaciones por escrito con los debidos soportes </w:t>
      </w:r>
    </w:p>
    <w:p w:rsidR="002C4F16" w:rsidRDefault="002C4F16" w:rsidP="002C4F16">
      <w:pPr>
        <w:pStyle w:val="Sinespaciado"/>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proofErr w:type="gramStart"/>
      <w:r>
        <w:rPr>
          <w:rFonts w:ascii="Arial" w:hAnsi="Arial" w:cs="Arial"/>
          <w:b/>
        </w:rPr>
        <w:t>20 .</w:t>
      </w:r>
      <w:proofErr w:type="gramEnd"/>
      <w:r>
        <w:rPr>
          <w:rFonts w:ascii="Arial" w:hAnsi="Arial" w:cs="Arial"/>
          <w:b/>
        </w:rPr>
        <w:t xml:space="preserve"> </w:t>
      </w:r>
      <w:r w:rsidRPr="00EA0A1C">
        <w:rPr>
          <w:rFonts w:ascii="Arial" w:hAnsi="Arial" w:cs="Arial"/>
          <w:b/>
        </w:rPr>
        <w:t>ESTIMULOS</w:t>
      </w:r>
      <w:r>
        <w:rPr>
          <w:rFonts w:ascii="Arial" w:hAnsi="Arial" w:cs="Arial"/>
          <w:b/>
        </w:rPr>
        <w:t xml:space="preserve"> POR DESEMPEÑO ACADEMICO</w:t>
      </w:r>
      <w:r w:rsidRPr="00EA0A1C">
        <w:rPr>
          <w:rFonts w:ascii="Arial" w:hAnsi="Arial" w:cs="Arial"/>
          <w:b/>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Se definen como “Estímulos” aquellos reconocimientos a los estudiantes del Centro Educativo Isla de los Milagros que se destaquen en las diferentes actividades escolares, a saber:</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MENCION DE HONOR:</w:t>
      </w:r>
      <w:r w:rsidRPr="00EA0A1C">
        <w:rPr>
          <w:rFonts w:ascii="Arial" w:hAnsi="Arial" w:cs="Arial"/>
        </w:rPr>
        <w:t xml:space="preserve"> Concedida al estudiante  que tenga el mejor desempeño en convivencia, disciplina.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MENCION DE HONOR</w:t>
      </w:r>
      <w:r w:rsidRPr="00EA0A1C">
        <w:rPr>
          <w:rFonts w:ascii="Arial" w:hAnsi="Arial" w:cs="Arial"/>
        </w:rPr>
        <w:t xml:space="preserve">: Concedida al estudiante  que tenga el mejor espíritu colaborador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MATRICULA DE HONOR:</w:t>
      </w:r>
      <w:r w:rsidRPr="00EA0A1C">
        <w:rPr>
          <w:rFonts w:ascii="Arial" w:hAnsi="Arial" w:cs="Arial"/>
        </w:rPr>
        <w:t xml:space="preserve"> Concedida al estudiante  que tenga el mejor promedio académica dentro de su grupo.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RECONOCIMIENTOS A LOS TALENTOS</w:t>
      </w:r>
      <w:r w:rsidRPr="00EA0A1C">
        <w:rPr>
          <w:rFonts w:ascii="Arial" w:hAnsi="Arial" w:cs="Arial"/>
        </w:rPr>
        <w:t>: Mención de honor  que  exalta el mejor  desempeño artístico y/o  deportivo de cada grupo.</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IZADA DEL PABELLÓN NACIONAL</w:t>
      </w:r>
      <w:r w:rsidRPr="00EA0A1C">
        <w:rPr>
          <w:rFonts w:ascii="Arial" w:hAnsi="Arial" w:cs="Arial"/>
        </w:rPr>
        <w:t>: Honor otorgado a un estudiante de cada curso  destacado por los valores  respectivos según el criterio  definido para la izada.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CUADRO DE HONOR:</w:t>
      </w:r>
      <w:r w:rsidRPr="00EA0A1C">
        <w:rPr>
          <w:rFonts w:ascii="Arial" w:hAnsi="Arial" w:cs="Arial"/>
        </w:rPr>
        <w:t xml:space="preserve"> Conformado por los estudiantes destacados por  su excelente rendimiento académico y de convi</w:t>
      </w:r>
      <w:r>
        <w:rPr>
          <w:rFonts w:ascii="Arial" w:hAnsi="Arial" w:cs="Arial"/>
        </w:rPr>
        <w:t>vencia en cada bimestre académico</w:t>
      </w:r>
      <w:r w:rsidRPr="00EA0A1C">
        <w:rPr>
          <w:rFonts w:ascii="Arial" w:hAnsi="Arial" w:cs="Arial"/>
        </w:rPr>
        <w:t>. Se publicará en la cartelera del Centro Educativo.</w:t>
      </w:r>
    </w:p>
    <w:p w:rsidR="002C4F16" w:rsidRPr="00EA0A1C" w:rsidRDefault="002C4F16" w:rsidP="002C4F16">
      <w:pPr>
        <w:pStyle w:val="Sinespaciado"/>
        <w:jc w:val="both"/>
        <w:rPr>
          <w:rFonts w:ascii="Arial" w:hAnsi="Arial" w:cs="Arial"/>
          <w:color w:val="FF0000"/>
        </w:rPr>
      </w:pPr>
    </w:p>
    <w:p w:rsidR="002C4F16" w:rsidRPr="00EA0A1C" w:rsidRDefault="002C4F16" w:rsidP="002C4F16">
      <w:pPr>
        <w:pStyle w:val="Sinespaciado"/>
        <w:jc w:val="both"/>
        <w:rPr>
          <w:rFonts w:ascii="Arial" w:hAnsi="Arial" w:cs="Arial"/>
        </w:rPr>
      </w:pPr>
    </w:p>
    <w:p w:rsidR="002C4F16" w:rsidRDefault="002C4F16" w:rsidP="002C4F16"/>
    <w:p w:rsidR="002C4F16" w:rsidRPr="00EA0A1C"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CAPÍTULO IV.  DERECHOS Y DEBERES DE LOS PADRES DE FAMILIA Y ACUDIENTES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ARTÍCULO 23. SON DERECHOS DE LOS PADRES Y ACUDIENTES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 xml:space="preserve">Estos se encuentran establecidos en la Constitución Política, la Ley </w:t>
      </w:r>
      <w:proofErr w:type="gramStart"/>
      <w:r w:rsidRPr="00EA0A1C">
        <w:rPr>
          <w:rFonts w:ascii="Arial" w:hAnsi="Arial" w:cs="Arial"/>
        </w:rPr>
        <w:t>Penal ,</w:t>
      </w:r>
      <w:proofErr w:type="gramEnd"/>
      <w:r w:rsidRPr="00EA0A1C">
        <w:rPr>
          <w:rFonts w:ascii="Arial" w:hAnsi="Arial" w:cs="Arial"/>
        </w:rPr>
        <w:t xml:space="preserve"> el código del Menor y la Ley General de Educación.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Ser atendidos oportunamente por la rectoría, la coordinación, la orientación, el personal docente, administrativo y de servicios generales dentro del horario establecido por el colegio para la atención a padres o acudientes.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Hacer reclamos justos y respetuosos dentro del tiempo fijado por las normas legales e institucionales.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 Conocer oportunamente las investigaciones y sanciones que afecten al estudiante, acudido o hijo a través de las citaciones, memos o notas enviadas a los padres.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Recibir la colaboración eficiente y a tiempo de los diversos estamentos del plantel en los aspectos educativos y formativos.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 Participar en la asociación de padres o tutores y asistir a la escuela de padres.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color w:val="000000"/>
        </w:rPr>
      </w:pPr>
    </w:p>
    <w:p w:rsidR="002C4F16" w:rsidRPr="00EA0A1C" w:rsidRDefault="002C4F16" w:rsidP="002C4F16">
      <w:pPr>
        <w:pStyle w:val="Sinespaciado"/>
        <w:jc w:val="both"/>
        <w:rPr>
          <w:rFonts w:ascii="Arial" w:hAnsi="Arial" w:cs="Arial"/>
          <w:b/>
          <w:color w:val="000000"/>
        </w:rPr>
      </w:pPr>
      <w:r w:rsidRPr="00EA0A1C">
        <w:rPr>
          <w:rFonts w:ascii="Arial" w:hAnsi="Arial" w:cs="Arial"/>
          <w:b/>
          <w:color w:val="000000"/>
        </w:rPr>
        <w:t>ARTÍCULO 24. SON DEBERES DE LOS PADRES Y ACUDIENTES.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Conocer la Ley Penal del menor y el Manual de Convivencia escolar que rige la institución para responsabilizarse junto con los docentes y directivas de la formación y educación de sus hijos en concordancia con los lineamientos establecidos en ellos.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Conocer el organigrama y las normas de funcionamiento interno de la institución para mayor efectividad en los trámites y gestiones que usted realice.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3. Asistir a las reuniones programadas por el colegio o cuando se requiera de su presencia para no perjudicar  al estudiante; ya que si la situación de inasistencia del </w:t>
      </w:r>
      <w:r w:rsidRPr="00EA0A1C">
        <w:rPr>
          <w:rFonts w:ascii="Arial" w:hAnsi="Arial" w:cs="Arial"/>
        </w:rPr>
        <w:lastRenderedPageBreak/>
        <w:t>padre a la citaciones que hacen los docentes, se presenta 2 veces, será enviado el acudido a su hogar hasta que se presente el acudiente del estudiante,   Recuerde que la Ley del Menor obliga al padre de familia y acudiente a representarlo en todo momento.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Proporcionar al estudiante un ambiente de comprensión y respeto dentro del hogar y no recargarle de trabajo que le impida el cumplimiento de sus labores escolares para mantener el promedio de 85 que exige el colegio durante cada uno de los períodos del año académico. Asegurarse de que cumpla con el pre-requisito y el horario extracurricular de recuperaciones que le brindan los docentes.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 Cancelar todos los costos educativos, derechos de ceremonias certificaciones, exámenes de Estado, etc.</w:t>
      </w:r>
    </w:p>
    <w:p w:rsidR="002C4F16"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6. Apoyar las campañas para mejorar el servicio educativo, de bienestar estudiantil, salud, alimentación y consecución de materiales didácticos para el bienestar de su hijo.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7. Al finalizar el año escolar es obligación del acudiente y su acudido estar a paz y salvo por todo concepto con el  centro educativo ya sea académica o administrativamente y con biblioteca, orientación, etc.). </w:t>
      </w:r>
    </w:p>
    <w:p w:rsidR="002C4F16"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8-Ninguna persona está autorizada para retirar a los estudiantes del colegio durante la jornada escolar sin una autorización o solicitud escrita de los padres o acudientes.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9-Firmar las actas compromisorias y demás documentación que genere el proceso formativo de su acudido y que requiera de su firma.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ARTICULO 25 .PROCEDIMIENTO QUE LOS ESTUDIANTES, PADRES Y ACUDIENTES DEBEN SEGUIR EN SUS RECLAMOS: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1. Si el estudiante considera que las sanciones u observaciones que le impusieron son injustas, debe comentarlo a su acudiente y, sólo o en conjunto con él deben hablar con el docente que hizo las observaciones.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Si luego de dialogar con el docente, el estudiante o el acudiente consideran que aún no se ha solucionado su problema, debe acudir al director de grupo.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3-Si aún persiste el impase debe acudir  al coordinador de convivencia.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Si aún persiste el impase debe acudir  al director del centro.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5-Si aún persiste el impase debe acudir  al consejo directivo.</w:t>
      </w:r>
    </w:p>
    <w:p w:rsidR="002C4F16" w:rsidRPr="00EA0A1C" w:rsidRDefault="002C4F16" w:rsidP="002C4F16">
      <w:pPr>
        <w:pStyle w:val="Sinespaciado"/>
        <w:jc w:val="both"/>
        <w:rPr>
          <w:rFonts w:ascii="Arial" w:hAnsi="Arial" w:cs="Arial"/>
        </w:rPr>
      </w:pPr>
    </w:p>
    <w:p w:rsidR="002C4F16" w:rsidRPr="007C64C1" w:rsidRDefault="002C4F16" w:rsidP="002C4F16">
      <w:pPr>
        <w:pStyle w:val="Sinespaciado"/>
        <w:jc w:val="both"/>
        <w:rPr>
          <w:rFonts w:ascii="Arial" w:hAnsi="Arial" w:cs="Arial"/>
        </w:rPr>
      </w:pPr>
      <w:r w:rsidRPr="00EA0A1C">
        <w:rPr>
          <w:rFonts w:ascii="Arial" w:hAnsi="Arial" w:cs="Arial"/>
        </w:rPr>
        <w:t>Sociales, culturales, académicas y laborales, basado en las competencias básicas generales, laborales, ciudadanas y según lo demande el contexto.</w:t>
      </w:r>
    </w:p>
    <w:p w:rsidR="002C4F16" w:rsidRPr="00EA0A1C" w:rsidRDefault="002C4F16" w:rsidP="002C4F16">
      <w:pPr>
        <w:pStyle w:val="Sinespaciado"/>
        <w:jc w:val="both"/>
        <w:rPr>
          <w:rFonts w:ascii="Arial" w:hAnsi="Arial" w:cs="Arial"/>
          <w:b/>
        </w:rPr>
      </w:pPr>
      <w:r w:rsidRPr="00EA0A1C">
        <w:rPr>
          <w:rFonts w:ascii="Arial" w:hAnsi="Arial" w:cs="Arial"/>
          <w:b/>
        </w:rPr>
        <w:t>CAPÍTULO V. DEL GOBIERNO ESCOLAR</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ARTICULO 26. GOBIERNO ESCOLAR</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Acorde a la Ley General de Educación Art. 142, el Gobierno escolar está conformado por el rector, el Consejo Directivo y el Consejo académico. El rector citará a la </w:t>
      </w:r>
      <w:r w:rsidRPr="00EA0A1C">
        <w:rPr>
          <w:rFonts w:ascii="Arial" w:hAnsi="Arial" w:cs="Arial"/>
        </w:rPr>
        <w:lastRenderedPageBreak/>
        <w:t>comunidad para tal fin. Mientras se elige y se posesiona el nuevo Gobierno Escolar seguirá funcionando el elegido en el periodo anterior. Los órganos de Gobierno Escolar serán elegidos siguiendo lo preceptuado en los artículos 20 y 21 del decreto 1860 de 1994 y sus funciones son las contenidas en los artículos 23, 24, 25 del decreto 1860 de 1994.</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ARTICULO 27. CONSEJO DIRECTIVO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Instancia directiva, de participación de la comunidad educativa y de orientación académica y</w:t>
      </w:r>
    </w:p>
    <w:p w:rsidR="002C4F16" w:rsidRPr="00EA0A1C" w:rsidRDefault="002C4F16" w:rsidP="002C4F16">
      <w:pPr>
        <w:pStyle w:val="Sinespaciado"/>
        <w:jc w:val="both"/>
        <w:rPr>
          <w:rFonts w:ascii="Arial" w:hAnsi="Arial" w:cs="Arial"/>
        </w:rPr>
      </w:pPr>
      <w:r w:rsidRPr="00EA0A1C">
        <w:rPr>
          <w:rFonts w:ascii="Arial" w:hAnsi="Arial" w:cs="Arial"/>
        </w:rPr>
        <w:t>Administrativa de la Institución. Integrado por el Rector, quien lo preside y convoca ordinariamente una vez por mes o extraordinariamente cuando amerite; dos representantes de los profesores, elegidos en asamblea general de profesores; dos representantes de los padres de familia, elegidos por la junta directiva de la asociación de padres; un representante de los estudiantes elegido por el comité estudiantil (debe ser estudiante de grado 11); un representante de los ex alumnos y un representante del sector productivo o de las entidades que patrocinan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ARTICULO 28. FUNCIONES DEL CONSEJO DIRECTIVO</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1. Tomar las decisiones que afecten el funcionamiento de la Institución y que no sean competencia de otra autoridad.</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Servir de instancia para resolver los conflictos que se presenten entre docentes y administrativos con los alumnos del plantel educativo.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 3. Adoptar el manual de convivencia de la institución de conformidad con las normas vigentes.</w:t>
      </w:r>
    </w:p>
    <w:p w:rsidR="002C4F16"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Fijar los criterios para la asignación de cupos disponibles, conforme a las orientaciones de las autoridades educativas.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 Asumir la defensa y garantía de los derechos de toda la comunidad educativa, cuando alguno de sus miembros se sienta lesionado.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6. Aprobar el plan anual de actualización del personal de la institución presentado por el Director.</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 7-Participar en el planeamiento del proyecto institucional, del currículo y del plan de estudios y someterlos a la consideración de la Secretaría de Educación respectiva o del organismo que haga sus veces para que verifique el cumplimiento de los requisitos.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 8. Estimular y controlar el buen funcionamiento de la institución educativa.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9. Establecer estímulos y sanciones para el buen desempeño académico y social del alumno.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10. Liderar y Participar en la evaluación anual de los docentes, directivos docentes y personal administrativo de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11. Recomendar criterios de participación de la institución en actividades comunitarias, culturales, deportivas y recreativas.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12. Establecer el procedimiento para el uso de las instalaciones en actividades educativas, culturales, recreativas, deportivas y sociales de la respectiva comunidad.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13. Promover las relaciones de tipo académico deportivo y cultural con otras instituciones educativas.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14 Aprobar el presupuesto de ingresos y gastos de los recursos propios y los proyectos de pagos legalmente autorizados tales como: Derechos académicos, uso de libros de texto y similares.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ARTICULO 29. CONSEJO ACADÉMICO</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Instancia superior para participar en la orientación pedagógica del establecimiento.</w:t>
      </w:r>
    </w:p>
    <w:p w:rsidR="002C4F16" w:rsidRPr="00EA0A1C" w:rsidRDefault="002C4F16" w:rsidP="002C4F16">
      <w:pPr>
        <w:pStyle w:val="Sinespaciado"/>
        <w:jc w:val="both"/>
        <w:rPr>
          <w:rFonts w:ascii="Arial" w:hAnsi="Arial" w:cs="Arial"/>
        </w:rPr>
      </w:pPr>
      <w:r w:rsidRPr="00EA0A1C">
        <w:rPr>
          <w:rFonts w:ascii="Arial" w:hAnsi="Arial" w:cs="Arial"/>
        </w:rPr>
        <w:t>El consejo académico convocado y presidido por el Rector o su delegado, estará  integrado por los directivos docentes y un docente por áreas o grados que ofrezca la respectiva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ARTICULO 30. FUNCIONES DEL CONSEJO ACADÉMICO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Se reunirá periódicamente para participar en:</w:t>
      </w:r>
    </w:p>
    <w:p w:rsidR="002C4F16" w:rsidRPr="00EA0A1C" w:rsidRDefault="002C4F16" w:rsidP="002C4F16">
      <w:pPr>
        <w:pStyle w:val="Sinespaciado"/>
        <w:jc w:val="both"/>
        <w:rPr>
          <w:rFonts w:ascii="Arial" w:hAnsi="Arial" w:cs="Arial"/>
        </w:rPr>
      </w:pPr>
      <w:r w:rsidRPr="00EA0A1C">
        <w:rPr>
          <w:rFonts w:ascii="Arial" w:hAnsi="Arial" w:cs="Arial"/>
        </w:rPr>
        <w:t>El estudio, modificación, ajustes  y organización del  currículo, de conformidad con lo establecido en la ley.</w:t>
      </w:r>
    </w:p>
    <w:p w:rsidR="002C4F16" w:rsidRPr="00EA0A1C" w:rsidRDefault="002C4F16" w:rsidP="002C4F16">
      <w:pPr>
        <w:pStyle w:val="Sinespaciado"/>
        <w:jc w:val="both"/>
        <w:rPr>
          <w:rFonts w:ascii="Arial" w:hAnsi="Arial" w:cs="Arial"/>
        </w:rPr>
      </w:pPr>
      <w:r w:rsidRPr="00EA0A1C">
        <w:rPr>
          <w:rFonts w:ascii="Arial" w:hAnsi="Arial" w:cs="Arial"/>
        </w:rPr>
        <w:t xml:space="preserve"> Buscar estrategias que involucren a los padres de familia en el proceso académico y en la evaluación anual  institucional.</w:t>
      </w:r>
    </w:p>
    <w:p w:rsidR="002C4F16" w:rsidRPr="00EA0A1C" w:rsidRDefault="002C4F16" w:rsidP="002C4F16">
      <w:pPr>
        <w:pStyle w:val="Sinespaciado"/>
        <w:jc w:val="both"/>
        <w:rPr>
          <w:rFonts w:ascii="Arial" w:hAnsi="Arial" w:cs="Arial"/>
        </w:rPr>
      </w:pPr>
      <w:r w:rsidRPr="00EA0A1C">
        <w:rPr>
          <w:rFonts w:ascii="Arial" w:hAnsi="Arial" w:cs="Arial"/>
        </w:rPr>
        <w:t>3. Dar el visto bueno a los proyectos pedagógicos presentados para su consideración, para lo cual podrá sugerir modificaciones y establecer evaluaciones.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Asesorar al consejo directivo en la toma de decisiones, cuando este lo requiera.</w:t>
      </w:r>
    </w:p>
    <w:p w:rsidR="002C4F16" w:rsidRPr="00EA0A1C" w:rsidRDefault="002C4F16" w:rsidP="002C4F16">
      <w:pPr>
        <w:pStyle w:val="Sinespaciado"/>
        <w:jc w:val="both"/>
        <w:rPr>
          <w:rFonts w:ascii="Arial" w:hAnsi="Arial" w:cs="Arial"/>
        </w:rPr>
      </w:pPr>
      <w:r w:rsidRPr="00EA0A1C">
        <w:rPr>
          <w:rFonts w:ascii="Arial" w:hAnsi="Arial" w:cs="Arial"/>
        </w:rPr>
        <w:t>Todas las funciones que atañen a la buena marcha de la institución educativa.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 organizar la comisión de evaluación y promoción de acuerdo a las normas vigentes.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6. Orientar el proceso evaluativo de los estudiantes y establecer parámetros y criterios para asignación de juicios valorativos.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7. Darse su propio reglamento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8. Diseñar estrategia para control de la deserción escolar</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9. Elaborar el horario de clase y presentárselo al director.</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10. Dinamizar el proyecto educativo institucional y asesorar a los docentes en los procesos pedagógicos y apoyarlos para su capacitación.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11. Organizar el cronograma académico anual velando por su cumplimiento y evaluación.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CAPITULO VI OTROS ÓRGANOS REPRESENTATIVOS DE LA INSTITUCIÓN</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ARTICULO 31. CONSEJO DE PADRES DE FAMILIA:</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lastRenderedPageBreak/>
        <w:t>El consejo de padres como órgano de la asociación de Padres de familia, es un medio para asegurar la continua participación de los padres y acudientes en el proceso pedagógico de La Institución.</w:t>
      </w:r>
    </w:p>
    <w:p w:rsidR="002C4F16" w:rsidRPr="00EA0A1C" w:rsidRDefault="002C4F16" w:rsidP="002C4F16">
      <w:pPr>
        <w:pStyle w:val="Sinespaciado"/>
        <w:jc w:val="both"/>
        <w:rPr>
          <w:rFonts w:ascii="Arial" w:hAnsi="Arial" w:cs="Arial"/>
        </w:rPr>
      </w:pPr>
      <w:r w:rsidRPr="00EA0A1C">
        <w:rPr>
          <w:rFonts w:ascii="Arial" w:hAnsi="Arial" w:cs="Arial"/>
        </w:rPr>
        <w:t>Estará conformado por un vocero en representación de los padres de familia de cada uno de los grados de cada jornada, elegidos por mayoría de votos entre los padres representantes de cada curso, convocadas por la junta directiva de la Asociación de padres de familia y/o Rectoría.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ARTÍCULO 32- ALGUNAS FUNCIONES DEL CONSEJO DE PADRES SON: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1-Nombrar dentro de sus integrantes, la Junta directiva de la Asociación de Padres de familia.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2-Designar representantes al Consejo Directivo en el evento de no hacerlo la junta directiva.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3-Colaborar en la realización de cada una de las actividades programadas por la institución y en los proyectos que tienen que ver con la construcción del PEI.</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4-Capacitarse respecto a las normas de educación, conocer el PEI de la institución y los avances para el mejoramiento de la calidad de la educación.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5-Acudir a las reuniones que programe la Institución, con el fin de tomar decisiones respecto a la comunidad educativa.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ARTÍCULO  33.  CONSEJO DE ESTUDIANTES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Es el máximo órgano colegiado que asegura y garantiza el continuo ejercicio de participación de los estudiantes.  Los estudiantes por cada grado, dispondrán de un vocero que hace parte del consejo de estudiantes, además del  personero estudiantil y del representante al Consejo Directivo.</w:t>
      </w:r>
    </w:p>
    <w:p w:rsidR="002C4F16" w:rsidRPr="00EA0A1C" w:rsidRDefault="002C4F16" w:rsidP="002C4F16">
      <w:pPr>
        <w:pStyle w:val="Sinespaciado"/>
        <w:jc w:val="both"/>
        <w:rPr>
          <w:rFonts w:ascii="Arial" w:hAnsi="Arial" w:cs="Arial"/>
        </w:rPr>
      </w:pPr>
      <w:r w:rsidRPr="00EA0A1C">
        <w:rPr>
          <w:rFonts w:ascii="Arial" w:hAnsi="Arial" w:cs="Arial"/>
        </w:rPr>
        <w:t>Está conformado por dos estudiantes, uno principal y otro suplente representantes de cada curso</w:t>
      </w:r>
    </w:p>
    <w:p w:rsidR="002C4F16" w:rsidRPr="00EA0A1C"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ARTÍCULO  34.  FUNCIONES DEL CONSEJO  ESTUDIANTIL</w:t>
      </w: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Darse su propia organización interna; sus reuniones serán presididas por  el representante estudiantil como presidente y el personero como fiscal.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2. Elegir el representante de los estudiantes ante el Consejo Directivo del establecimiento y asesorarlo en el cumplimiento de su representación.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3-Invitar a sus deliberaciones a aquellos estudiantes que presentan iniciativas sobre el desarrollo de la vida estudiantil.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4-Presentar a través de su mesa directiva, en forma escrita  en la tercera semana siguiente a su formación los planes y cronograma de actividades a rectoría para su estudio conciliatorio y su ubicación en el planeamiento institucional.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5-Las  demás funciones afines o complementarias con las anteriores que le atribuya el manual de convivencia.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lastRenderedPageBreak/>
        <w:t>ARTÍCULO  35  REQUISITOS PARA SER ELEGIDO MIEMBRO DE LA JUNTA DIRECTIVA DEL CONSEJO ESTUDIANTIL.</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1-Estar matriculado.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2-No haber sido sancionado disciplinariamente.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 Tener buen desempeño académico.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Ser elegido por mayoría de votos por sus compañeros de curso.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 Tener cualidades de líder positivo ser respetuoso y cumplidor de sus deberes como estudiante y ser defensor del medio ambiente.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6 Haber permanecido en la institución por lo menos un año.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ARTICULO  36. PERSONERO ESTUDIANTIL.</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Según artículo 28 del Decreto 1860 de 1994, el personero de estudiantes será un alumno que curse el último grado que ofrezca la Institución encargado de promover el ejercicio de los derechos y deberes de los estudiantes, consagrados en la Constitución política, las leyes, los reglamentos y el manual de convivencia.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PARÁGRAFO</w:t>
      </w:r>
      <w:r w:rsidRPr="00EA0A1C">
        <w:rPr>
          <w:rFonts w:ascii="Arial" w:hAnsi="Arial" w:cs="Arial"/>
        </w:rPr>
        <w:t>: Requisitos para ser nombrado personero:</w:t>
      </w:r>
    </w:p>
    <w:p w:rsidR="002C4F16" w:rsidRPr="00EA0A1C" w:rsidRDefault="002C4F16" w:rsidP="002C4F16">
      <w:pPr>
        <w:pStyle w:val="Sinespaciado"/>
        <w:jc w:val="both"/>
        <w:rPr>
          <w:rFonts w:ascii="Arial" w:hAnsi="Arial" w:cs="Arial"/>
        </w:rPr>
      </w:pPr>
      <w:r w:rsidRPr="00EA0A1C">
        <w:rPr>
          <w:rFonts w:ascii="Arial" w:hAnsi="Arial" w:cs="Arial"/>
        </w:rPr>
        <w:t>a)-Presentar la inscripción adjuntando una fotografía.</w:t>
      </w:r>
    </w:p>
    <w:p w:rsidR="002C4F16" w:rsidRPr="00EA0A1C" w:rsidRDefault="002C4F16" w:rsidP="002C4F16">
      <w:pPr>
        <w:pStyle w:val="Sinespaciado"/>
        <w:jc w:val="both"/>
        <w:rPr>
          <w:rFonts w:ascii="Arial" w:hAnsi="Arial" w:cs="Arial"/>
        </w:rPr>
      </w:pPr>
      <w:r w:rsidRPr="00EA0A1C">
        <w:rPr>
          <w:rFonts w:ascii="Arial" w:hAnsi="Arial" w:cs="Arial"/>
        </w:rPr>
        <w:t>b).Ser elegido democráticamente por voto secreto.</w:t>
      </w:r>
    </w:p>
    <w:p w:rsidR="002C4F16" w:rsidRPr="00EA0A1C" w:rsidRDefault="002C4F16" w:rsidP="002C4F16">
      <w:pPr>
        <w:pStyle w:val="Sinespaciado"/>
        <w:jc w:val="both"/>
        <w:rPr>
          <w:rFonts w:ascii="Arial" w:hAnsi="Arial" w:cs="Arial"/>
        </w:rPr>
      </w:pPr>
      <w:r w:rsidRPr="00EA0A1C">
        <w:rPr>
          <w:rFonts w:ascii="Arial" w:hAnsi="Arial" w:cs="Arial"/>
        </w:rPr>
        <w:t>c) Ser académica y disciplinariamente digno de ejemplo.</w:t>
      </w:r>
    </w:p>
    <w:p w:rsidR="002C4F16" w:rsidRPr="00EA0A1C" w:rsidRDefault="002C4F16" w:rsidP="002C4F16">
      <w:pPr>
        <w:pStyle w:val="Sinespaciado"/>
        <w:jc w:val="both"/>
        <w:rPr>
          <w:rFonts w:ascii="Arial" w:hAnsi="Arial" w:cs="Arial"/>
        </w:rPr>
      </w:pPr>
      <w:r w:rsidRPr="00EA0A1C">
        <w:rPr>
          <w:rFonts w:ascii="Arial" w:hAnsi="Arial" w:cs="Arial"/>
        </w:rPr>
        <w:t xml:space="preserve">d).Ser conocedor y practicante de las normas disciplinarias, de los valores y los </w:t>
      </w:r>
    </w:p>
    <w:p w:rsidR="002C4F16" w:rsidRPr="00EA0A1C" w:rsidRDefault="002C4F16" w:rsidP="002C4F16">
      <w:pPr>
        <w:pStyle w:val="Sinespaciado"/>
        <w:jc w:val="both"/>
        <w:rPr>
          <w:rFonts w:ascii="Arial" w:hAnsi="Arial" w:cs="Arial"/>
        </w:rPr>
      </w:pPr>
      <w:r w:rsidRPr="00EA0A1C">
        <w:rPr>
          <w:rFonts w:ascii="Arial" w:hAnsi="Arial" w:cs="Arial"/>
        </w:rPr>
        <w:t>e) criterios de conocimiento, del Proyecto Educativo Institucional y del Manual de Convivencia,</w:t>
      </w:r>
    </w:p>
    <w:p w:rsidR="002C4F16" w:rsidRPr="00EA0A1C" w:rsidRDefault="002C4F16" w:rsidP="002C4F16">
      <w:pPr>
        <w:pStyle w:val="Sinespaciado"/>
        <w:jc w:val="both"/>
        <w:rPr>
          <w:rFonts w:ascii="Arial" w:hAnsi="Arial" w:cs="Arial"/>
        </w:rPr>
      </w:pPr>
      <w:r w:rsidRPr="00EA0A1C">
        <w:rPr>
          <w:rFonts w:ascii="Arial" w:hAnsi="Arial" w:cs="Arial"/>
        </w:rPr>
        <w:t>f).Ser defensor del medio ambiente, impulsador de ideas constructivas de sus compañeros y tener el observador libre de sanciones por conductas graves.</w:t>
      </w:r>
    </w:p>
    <w:p w:rsidR="002C4F16" w:rsidRPr="00EA0A1C" w:rsidRDefault="002C4F16" w:rsidP="002C4F16">
      <w:pPr>
        <w:pStyle w:val="Sinespaciado"/>
        <w:jc w:val="both"/>
        <w:rPr>
          <w:rFonts w:ascii="Arial" w:hAnsi="Arial" w:cs="Arial"/>
        </w:rPr>
      </w:pPr>
      <w:r w:rsidRPr="00EA0A1C">
        <w:rPr>
          <w:rFonts w:ascii="Arial" w:hAnsi="Arial" w:cs="Arial"/>
        </w:rPr>
        <w:t>g) Tener mínimo un año como estudiante en la institución.</w:t>
      </w:r>
    </w:p>
    <w:p w:rsidR="002C4F16" w:rsidRPr="00EA0A1C" w:rsidRDefault="002C4F16" w:rsidP="002C4F16">
      <w:pPr>
        <w:pStyle w:val="Sinespaciado"/>
        <w:jc w:val="both"/>
        <w:rPr>
          <w:rFonts w:ascii="Arial" w:hAnsi="Arial" w:cs="Arial"/>
        </w:rPr>
      </w:pPr>
      <w:r w:rsidRPr="00EA0A1C">
        <w:rPr>
          <w:rFonts w:ascii="Arial" w:hAnsi="Arial" w:cs="Arial"/>
        </w:rPr>
        <w:t>El incumplimiento de estos requisitos es condición para ser retirado del cargo y ser reemplazado por otro estudiante.</w:t>
      </w:r>
    </w:p>
    <w:p w:rsidR="002C4F16" w:rsidRPr="00EA0A1C"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ARTICULO 37-. FUNCIONES DEL PERSONERO.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Promover el cumplimiento de los derechos y deberes de los estudiantes, para lo cual podrá utilizar los medios de comunicación interna del establecimiento,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pedir la colaboración del consejo de estudiantes, organizar foros u otras formas de deliberación.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3-Recibir y evaluar las quejas y reclamos que presenten los educandos sobre lesiones a sus derechos y las que formule cualquier persona de la comunidad sobre el incumplimiento de las obligaciones de los alumnos.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4. Presentar ante el rector o el coordinador, según sus competencias, las solicitudes de oficio o a petición de parte que considere necesario para proteger los derechos de los estudiantes y facilitar el cumplimiento de sus deberes cuando lo considere </w:t>
      </w:r>
      <w:r w:rsidRPr="00EA0A1C">
        <w:rPr>
          <w:rFonts w:ascii="Arial" w:hAnsi="Arial" w:cs="Arial"/>
        </w:rPr>
        <w:lastRenderedPageBreak/>
        <w:t xml:space="preserve">necesario, apelar ante el Consejo directivo o el organismo que haga sus veces, las decisiones que se tomen en la institución que </w:t>
      </w:r>
      <w:proofErr w:type="spellStart"/>
      <w:r w:rsidRPr="00EA0A1C">
        <w:rPr>
          <w:rFonts w:ascii="Arial" w:hAnsi="Arial" w:cs="Arial"/>
        </w:rPr>
        <w:t>vilen</w:t>
      </w:r>
      <w:proofErr w:type="spellEnd"/>
      <w:r w:rsidRPr="00EA0A1C">
        <w:rPr>
          <w:rFonts w:ascii="Arial" w:hAnsi="Arial" w:cs="Arial"/>
        </w:rPr>
        <w:t xml:space="preserve"> los derechos de los estudiantes.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PARÁGRAFO:</w:t>
      </w:r>
      <w:r w:rsidRPr="00EA0A1C">
        <w:rPr>
          <w:rFonts w:ascii="Arial" w:hAnsi="Arial" w:cs="Arial"/>
        </w:rPr>
        <w:t xml:space="preserve"> El personero de los estudiantes será elegido dentro de los treinta días hábiles  siguientes a la iniciación de clases del año escolar. En cada sede y en cada jornada podrá nombrarse un personero. El ejercicio del cargo de personero de los estudiantes es incompatible con el de representante de estudiantes ante el consejo Directivo.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CAPITULO VIII FUNCIONES ESPECÍFICAS DEL PERSONAL DIRECTIVO, DOCENTE, ALUMNOS, ADMINISTRATIVOS, SERVICIOS GENERALES Y VIGILANCIA</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ARTICULO 38. FUNCIONES DEL DIRECTOR</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1. Dirigir la preparación del Proyecto Educativo Institucional con la participación de los distintos actores de la comunidad educativa.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Presidir el Consejo Directivo y el Consejo Académico de la institución y coordinar los distintos órganos del Gobierno Escolar.</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 Representar el establecimiento ante las autoridades educativas y la comunidad escolar.</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Formular planes anuales de acción y de mejoramiento de calidad, y dirigir su ejecución.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 Dirigir el trabajo de los equipos docentes y establecer contactos interinstitucionales para el logro de las metas educativas.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6. Realizar el control sobre el cumplimiento de las funciones correspondientes al personal docente y administrativo y reportar las novedades e irregularidades del personal a la secretaría de educación distrital, municipal, departamental o quien haga sus veces.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7. Administrar el personal asignado a la institución en lo relacionado con las novedades y los permisos.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8. Participar en la definición de perfiles para la selección del personal docente, y en su selección definitiva.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9. Distribuir las asignaciones académicas, y demás funciones de docentes, directivos docentes y administrativos a su cargo, de conformidad con las normas sobre la materia.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10. Realizar la evaluación anual del desempeño de los docentes, directivos docentes y administrativos a su cargo.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11. Imponer las sanciones disciplinarias propias del sistema de control interno disciplinario de conformidad con las normas vigentes.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12. Proponer a los docentes que serán apoyados para recibir capacitación.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lastRenderedPageBreak/>
        <w:t>13. Suministrar información oportuna al departamento, distrito o municipio, de acuerdo con sus requerimientos.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14. Responder por la calidad de la prestación del servicio en su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15. Rendir un informe al Consejo Directivo de la Institución Educativa al menos cada seis meses.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16. Administrar el Fondo de Servicios Educativos y los recursos que por incentivos se le asignen, en los términos de la presente ley.</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17. Publicar una vez al semestre en lugares públicos y comunicar por escrito a los padres de familia, los docentes a cargo de cada asignatura, los horarios y la carga docente de cada uno de ellos.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t>ARTICULO 39. FUNCINES DE LA SECRETARIA</w:t>
      </w: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Decepcionar, registrar, clasificar, distribuir y archivar la documentación recibida y los documentos que genere la Dirección.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b) Preparar y redactar la documentación oficial de la I.E. para fines Correspondientes.</w:t>
      </w:r>
    </w:p>
    <w:p w:rsidR="002C4F16" w:rsidRPr="00EA0A1C" w:rsidRDefault="002C4F16" w:rsidP="002C4F16">
      <w:pPr>
        <w:pStyle w:val="Sinespaciado"/>
        <w:jc w:val="both"/>
        <w:rPr>
          <w:rFonts w:ascii="Arial" w:hAnsi="Arial" w:cs="Arial"/>
        </w:rPr>
      </w:pPr>
      <w:r w:rsidRPr="00EA0A1C">
        <w:rPr>
          <w:rFonts w:ascii="Arial" w:hAnsi="Arial" w:cs="Arial"/>
        </w:rPr>
        <w:t>c) Mantener actualizado el archivo de los documentos de Secretaría.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d) Mantener en reserva, orden y bajo extrema seguridad la documentación confidencial y oficial de la Dirección, personal jerárquico, docente y administrativo.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e) Ser ejemplo de puntualidad, pulcritud, modestia y sinceridad, Brindando un trato cordial y afable con la desidia, empatía al usuario.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f) Coordina la elaboración, impresión de los documentos referentes al proceso de matrícula y finalización del año escolar, así como la entrega de los documentos.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g) Transcribir y entregar oportunamente los documentos oficiales recibidos al personal que labora en la I.E.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h) Mantener actualizado en agenda las acciones y tareas a cumplir por el director a cumplir por el Director. </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i) No abandonar su oficina en horas de trabajo.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K) Llevar actualizado el inventario del material bibliográfico, muebles y demás enseres con que cuenta la biblioteca.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xml:space="preserve">d) El préstamo de libros a </w:t>
      </w:r>
      <w:proofErr w:type="gramStart"/>
      <w:r w:rsidRPr="00EA0A1C">
        <w:rPr>
          <w:rFonts w:ascii="Arial" w:hAnsi="Arial" w:cs="Arial"/>
        </w:rPr>
        <w:t>los .</w:t>
      </w:r>
      <w:proofErr w:type="gramEnd"/>
      <w:r w:rsidRPr="00EA0A1C">
        <w:rPr>
          <w:rFonts w:ascii="Arial" w:hAnsi="Arial" w:cs="Arial"/>
        </w:rPr>
        <w:t xml:space="preserve"> Profesores y alumnos lo deben realizar por un máximo de 48 horas, de su incumplimiento deberá informarse a la autoridad correspondiente.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.j) Participar en la recepción, clasificación, catalogación y registro de materiales de lectura y otras que ingresen a la biblioteca.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 j) Otras acciones inherentes al cargo que se le asigne por el Director</w:t>
      </w: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ARTICULO 40-.DEL DOCENTE CORDINADOR DE AREA  ACADÉMICA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lastRenderedPageBreak/>
        <w:t>La coordinación académica depende del rector del plantel, le corresponde la dirección y administración académica, de ella dependen  los docentes coordinadores de área y por relación de autoridad funcional, los profesores y los alumnos.</w:t>
      </w:r>
    </w:p>
    <w:p w:rsidR="002C4F16" w:rsidRPr="00EA0A1C" w:rsidRDefault="002C4F16" w:rsidP="002C4F16">
      <w:pPr>
        <w:pStyle w:val="Sinespaciado"/>
        <w:jc w:val="both"/>
        <w:rPr>
          <w:rFonts w:ascii="Arial" w:hAnsi="Arial" w:cs="Arial"/>
        </w:rPr>
      </w:pPr>
      <w:r w:rsidRPr="00EA0A1C">
        <w:rPr>
          <w:rFonts w:ascii="Arial" w:hAnsi="Arial" w:cs="Arial"/>
        </w:rPr>
        <w:t>Algunas funciones del docente coordinador de área. Académica son: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Participar activa y directamente en el Consejo Académico</w:t>
      </w:r>
    </w:p>
    <w:p w:rsidR="002C4F16" w:rsidRPr="00EA0A1C" w:rsidRDefault="002C4F16" w:rsidP="002C4F16">
      <w:pPr>
        <w:pStyle w:val="Sinespaciado"/>
        <w:jc w:val="both"/>
        <w:rPr>
          <w:rFonts w:ascii="Arial" w:hAnsi="Arial" w:cs="Arial"/>
        </w:rPr>
      </w:pPr>
      <w:r w:rsidRPr="00EA0A1C">
        <w:rPr>
          <w:rFonts w:ascii="Arial" w:hAnsi="Arial" w:cs="Arial"/>
        </w:rPr>
        <w:t>Colaborar con el Rector en la planeación y evaluación institucional.</w:t>
      </w:r>
    </w:p>
    <w:p w:rsidR="002C4F16" w:rsidRPr="00EA0A1C" w:rsidRDefault="002C4F16" w:rsidP="002C4F16">
      <w:pPr>
        <w:pStyle w:val="Sinespaciado"/>
        <w:jc w:val="both"/>
        <w:rPr>
          <w:rFonts w:ascii="Arial" w:hAnsi="Arial" w:cs="Arial"/>
        </w:rPr>
      </w:pPr>
      <w:r w:rsidRPr="00EA0A1C">
        <w:rPr>
          <w:rFonts w:ascii="Arial" w:hAnsi="Arial" w:cs="Arial"/>
        </w:rPr>
        <w:t>Dirigir la planeación y programación académica (plan de estudios de su área.), de acuerdo con los objetivos y criterios curriculares</w:t>
      </w:r>
    </w:p>
    <w:p w:rsidR="002C4F16" w:rsidRPr="00EA0A1C" w:rsidRDefault="002C4F16" w:rsidP="002C4F16">
      <w:pPr>
        <w:pStyle w:val="Sinespaciado"/>
        <w:jc w:val="both"/>
        <w:rPr>
          <w:rFonts w:ascii="Arial" w:hAnsi="Arial" w:cs="Arial"/>
        </w:rPr>
      </w:pPr>
      <w:r w:rsidRPr="00EA0A1C">
        <w:rPr>
          <w:rFonts w:ascii="Arial" w:hAnsi="Arial" w:cs="Arial"/>
        </w:rPr>
        <w:t>Organizar académicamente a los profesores y alumnos de acuerdo con las normas vigentes y coordinar sus acciones para el logro de los objetivos del área</w:t>
      </w:r>
      <w:proofErr w:type="gramStart"/>
      <w:r w:rsidRPr="00EA0A1C">
        <w:rPr>
          <w:rFonts w:ascii="Arial" w:hAnsi="Arial" w:cs="Arial"/>
        </w:rPr>
        <w:t>,.</w:t>
      </w:r>
      <w:proofErr w:type="gramEnd"/>
    </w:p>
    <w:p w:rsidR="002C4F16" w:rsidRPr="00EA0A1C" w:rsidRDefault="002C4F16" w:rsidP="002C4F16">
      <w:pPr>
        <w:pStyle w:val="Sinespaciado"/>
        <w:jc w:val="both"/>
        <w:rPr>
          <w:rFonts w:ascii="Arial" w:hAnsi="Arial" w:cs="Arial"/>
        </w:rPr>
      </w:pPr>
      <w:r w:rsidRPr="00EA0A1C">
        <w:rPr>
          <w:rFonts w:ascii="Arial" w:hAnsi="Arial" w:cs="Arial"/>
        </w:rPr>
        <w:t>Establecer canales y mecanismos de comunicación.</w:t>
      </w:r>
    </w:p>
    <w:p w:rsidR="002C4F16" w:rsidRPr="00EA0A1C" w:rsidRDefault="002C4F16" w:rsidP="002C4F16">
      <w:pPr>
        <w:pStyle w:val="Sinespaciado"/>
        <w:jc w:val="both"/>
        <w:rPr>
          <w:rFonts w:ascii="Arial" w:hAnsi="Arial" w:cs="Arial"/>
        </w:rPr>
      </w:pPr>
      <w:r w:rsidRPr="00EA0A1C">
        <w:rPr>
          <w:rFonts w:ascii="Arial" w:hAnsi="Arial" w:cs="Arial"/>
        </w:rPr>
        <w:t>Supervisar y orientar junto con el director  la ejecución y evaluación de las actividades académicas del área.</w:t>
      </w:r>
    </w:p>
    <w:p w:rsidR="002C4F16" w:rsidRPr="00EA0A1C" w:rsidRDefault="002C4F16" w:rsidP="002C4F16">
      <w:pPr>
        <w:pStyle w:val="Sinespaciado"/>
        <w:jc w:val="both"/>
        <w:rPr>
          <w:rFonts w:ascii="Arial" w:hAnsi="Arial" w:cs="Arial"/>
        </w:rPr>
      </w:pPr>
      <w:r w:rsidRPr="00EA0A1C">
        <w:rPr>
          <w:rFonts w:ascii="Arial" w:hAnsi="Arial" w:cs="Arial"/>
        </w:rPr>
        <w:t>Dirigir y controlar las actividades y la evaluación del rendimiento académico y adelantar acciones para mejorarla en el área.</w:t>
      </w:r>
    </w:p>
    <w:p w:rsidR="002C4F16" w:rsidRPr="00EA0A1C" w:rsidRDefault="002C4F16" w:rsidP="002C4F16">
      <w:pPr>
        <w:pStyle w:val="Sinespaciado"/>
        <w:jc w:val="both"/>
        <w:rPr>
          <w:rFonts w:ascii="Arial" w:hAnsi="Arial" w:cs="Arial"/>
        </w:rPr>
      </w:pPr>
      <w:r w:rsidRPr="00EA0A1C">
        <w:rPr>
          <w:rFonts w:ascii="Arial" w:hAnsi="Arial" w:cs="Arial"/>
        </w:rPr>
        <w:t>Fomentar la investigación científica para el logro de los propósitos educativos del área.</w:t>
      </w:r>
    </w:p>
    <w:p w:rsidR="002C4F16" w:rsidRPr="00EA0A1C" w:rsidRDefault="002C4F16" w:rsidP="002C4F16">
      <w:pPr>
        <w:pStyle w:val="Sinespaciado"/>
        <w:jc w:val="both"/>
        <w:rPr>
          <w:rFonts w:ascii="Arial" w:hAnsi="Arial" w:cs="Arial"/>
        </w:rPr>
      </w:pPr>
      <w:r w:rsidRPr="00EA0A1C">
        <w:rPr>
          <w:rFonts w:ascii="Arial" w:hAnsi="Arial" w:cs="Arial"/>
        </w:rPr>
        <w:t>Responder por el uso adecuado, mantenimiento y seguridad de los equipos y materiales confiados a su manejo.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ARTÍCULO 41: DOCENTE COORDINADOR DE COMPORTAMIENTO Y CONVIVENCIA SOCIAL</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El docente Coordinador de Comportamiento y Convivencia Social, depende del director  Le corresponde velar por la convivencia en el plantel.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Algunas de sus funciones son: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Colaborar con el Rector en la planeación y evaluación institucional.</w:t>
      </w:r>
    </w:p>
    <w:p w:rsidR="002C4F16" w:rsidRPr="00EA0A1C" w:rsidRDefault="002C4F16" w:rsidP="002C4F16">
      <w:pPr>
        <w:pStyle w:val="Sinespaciado"/>
        <w:jc w:val="both"/>
        <w:rPr>
          <w:rFonts w:ascii="Arial" w:hAnsi="Arial" w:cs="Arial"/>
        </w:rPr>
      </w:pPr>
      <w:r w:rsidRPr="00EA0A1C">
        <w:rPr>
          <w:rFonts w:ascii="Arial" w:hAnsi="Arial" w:cs="Arial"/>
        </w:rPr>
        <w:t xml:space="preserve"> </w:t>
      </w:r>
    </w:p>
    <w:p w:rsidR="002C4F16" w:rsidRPr="00EA0A1C" w:rsidRDefault="002C4F16" w:rsidP="002C4F16">
      <w:pPr>
        <w:pStyle w:val="Sinespaciado"/>
        <w:jc w:val="both"/>
        <w:rPr>
          <w:rFonts w:ascii="Arial" w:hAnsi="Arial" w:cs="Arial"/>
        </w:rPr>
      </w:pPr>
      <w:r w:rsidRPr="00EA0A1C">
        <w:rPr>
          <w:rFonts w:ascii="Arial" w:hAnsi="Arial" w:cs="Arial"/>
        </w:rPr>
        <w:t>2. Cumplir, hacer cumplir el manual de convivencia y velar por su conocimiento.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 Participar en el Consejo Académico, en el Comité de convivencia y en los demás que sea requerido.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Dirigir la planeación y programación de la administración de alumnos y profesores de acuerdo con los objetivos y criterios curriculares.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 Organizar las direcciones de grupo para facilitar la administración de alumnos conjuntamente con los demás directivos, orientadoras y docentes de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6. Coordinar la acción de la unidad a su cargo con la Coordinación Académica, servicios de bienestar, padres de familia y demás estamentos de la comunidad educativa.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7. Establecer canales y mecanismos de comunicación.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8. Supervisar la ejecución de las actividades que se programen, conocer y resolver situaciones conflictivas de alumnos, padres de familia, profesores y comunidad en general, procurando siempre la conciliación.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9. Colaborar con la Coordinación Académica en la distribución de las asignaturas y en la elaboración del horario general de clases.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lastRenderedPageBreak/>
        <w:t>10. Llevar los registros y el control interno de la Institución. Hacer cumplir los horarios.</w:t>
      </w:r>
    </w:p>
    <w:p w:rsidR="002C4F16" w:rsidRPr="00EA0A1C" w:rsidRDefault="002C4F16" w:rsidP="002C4F16">
      <w:pPr>
        <w:pStyle w:val="Sinespaciado"/>
        <w:jc w:val="both"/>
        <w:rPr>
          <w:rFonts w:ascii="Arial" w:hAnsi="Arial" w:cs="Arial"/>
        </w:rPr>
      </w:pPr>
      <w:r w:rsidRPr="00EA0A1C">
        <w:rPr>
          <w:rFonts w:ascii="Arial" w:hAnsi="Arial" w:cs="Arial"/>
        </w:rPr>
        <w:t>Administrar el personal a su cargo de acuerdo con las normas vigentes.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11-Orientar y controlar la convivencia de la Institución, prestando especial atención a los procedimientos disciplinarios.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12. Rendir informe al Rector del plantel sobre las actividades de su dependencia, de forma periódica.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13. Responder por el uso adecuado, mantenimiento y seguridad de los equipos y materiales confiados a su manejo.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14. Cumplir con las demás funciones que le sean asignadas de acuerdo con la naturaleza de su cargo.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b/>
        </w:rPr>
        <w:t>ARTICULO 42. DIRECTORES</w:t>
      </w:r>
      <w:r w:rsidRPr="00EA0A1C">
        <w:rPr>
          <w:rFonts w:ascii="Arial" w:hAnsi="Arial" w:cs="Arial"/>
        </w:rPr>
        <w:t xml:space="preserve"> </w:t>
      </w:r>
      <w:r w:rsidRPr="00EA0A1C">
        <w:rPr>
          <w:rFonts w:ascii="Arial" w:hAnsi="Arial" w:cs="Arial"/>
          <w:b/>
        </w:rPr>
        <w:t>DE GRUPO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Algunas de sus funciones son: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Ejecutar el programa de inducción a sus alumnos enfatizando el conducto regular.</w:t>
      </w:r>
    </w:p>
    <w:p w:rsidR="002C4F16" w:rsidRPr="00EA0A1C" w:rsidRDefault="002C4F16" w:rsidP="002C4F16">
      <w:pPr>
        <w:pStyle w:val="Sinespaciado"/>
        <w:jc w:val="both"/>
        <w:rPr>
          <w:rFonts w:ascii="Arial" w:hAnsi="Arial" w:cs="Arial"/>
        </w:rPr>
      </w:pPr>
      <w:r w:rsidRPr="00EA0A1C">
        <w:rPr>
          <w:rFonts w:ascii="Arial" w:hAnsi="Arial" w:cs="Arial"/>
        </w:rPr>
        <w:t>Abordar los conflictos promoviendo actitudes positivas.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Estimular la práctica de los valores y el buen comportamiento.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Incentivar el aprovechamiento del tiempo libre y el uso adecuado de los espacios y bienes de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Fomentar respeto y amor por los símbolos patrios e institucionales en formaciones generales e izadas de bandera, etc.</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Establecer comunicación permanente con profesores y padres de familia</w:t>
      </w:r>
    </w:p>
    <w:p w:rsidR="002C4F16" w:rsidRPr="00EA0A1C" w:rsidRDefault="002C4F16" w:rsidP="002C4F16">
      <w:pPr>
        <w:pStyle w:val="Sinespaciado"/>
        <w:jc w:val="both"/>
        <w:rPr>
          <w:rFonts w:ascii="Arial" w:hAnsi="Arial" w:cs="Arial"/>
        </w:rPr>
      </w:pPr>
      <w:r w:rsidRPr="00EA0A1C">
        <w:rPr>
          <w:rFonts w:ascii="Arial" w:hAnsi="Arial" w:cs="Arial"/>
        </w:rPr>
        <w:t>Controlar el rendimiento académico de sus estudiantes y prestarles atención y ayuda.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ARTICULO 43. DE LOS PROFESORES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El profesor. Dentro de la institución es el orientador del proceso de la formación, enseñanza y aprendizaje de los educandos, acorde con las expectativas sociales, éticas y morales de la familia y la sociedad. Como factor fundamental del proceso educativo: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a. Recibirá las orientaciones necesarias para desarrollar las políticas educativas de la institución</w:t>
      </w:r>
      <w:proofErr w:type="gramStart"/>
      <w:r w:rsidRPr="00EA0A1C">
        <w:rPr>
          <w:rFonts w:ascii="Arial" w:hAnsi="Arial" w:cs="Arial"/>
        </w:rPr>
        <w:t>..</w:t>
      </w:r>
      <w:proofErr w:type="gramEnd"/>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b. No será discriminado por razón de sus creencias filosóficas, políticas y religiosas.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c. Llevará la práctica el proyecto educativo mediante el aporte de ideas y sugerencias a través del consejo educativo.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d. Mejorará permanentemente el proceso educativo mediante el aporte de ideas y sugerencias a través del consejo educativo, el consejo académico y demás autoridades de la institución.</w:t>
      </w:r>
    </w:p>
    <w:p w:rsidR="002C4F16" w:rsidRPr="00EA0A1C" w:rsidRDefault="002C4F16" w:rsidP="002C4F16">
      <w:pPr>
        <w:pStyle w:val="Sinespaciado"/>
        <w:jc w:val="both"/>
        <w:rPr>
          <w:rFonts w:ascii="Arial" w:hAnsi="Arial" w:cs="Arial"/>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ARTICULO 44. DE LOS DERECHOS DE LOS PROFESORES</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rPr>
      </w:pPr>
      <w:r w:rsidRPr="00EA0A1C">
        <w:rPr>
          <w:rFonts w:ascii="Arial" w:hAnsi="Arial" w:cs="Arial"/>
        </w:rPr>
        <w:t>De los derechos de los profesores. Los profesores al servicio de la institución gozarán de los siguientes derechos: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Recibir oportunamente la remuneración que se hubiere pactado en el correspondiente contrato de trabajo.</w:t>
      </w:r>
    </w:p>
    <w:p w:rsidR="002C4F16"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No ser discriminado por razón de creencias políticas, religiosas ni por distinciones fundadas en condiciones sociales o raciales.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 Permanecer en la institución y no ser desvinculado o sancionado, sino de acuerdo con las normas y procedimientos que se establezcan en el presente manual de convivencia o en reglamentación especial.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Elegir democráticamente y mediante el voto secreto, sus representantes a los cuerpos colegiados de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 Solicitar y obtener permisos, licencias y comisiones, de acuerdo a lo establecido en el presente reglamento y en las disposiciones legales pertinentes.</w:t>
      </w:r>
    </w:p>
    <w:p w:rsidR="002C4F16" w:rsidRPr="00EA0A1C" w:rsidRDefault="002C4F16" w:rsidP="002C4F16">
      <w:pPr>
        <w:pStyle w:val="Sinespaciado"/>
        <w:jc w:val="both"/>
        <w:rPr>
          <w:rFonts w:ascii="Arial" w:hAnsi="Arial" w:cs="Arial"/>
        </w:rPr>
      </w:pPr>
      <w:r w:rsidRPr="00EA0A1C">
        <w:rPr>
          <w:rFonts w:ascii="Arial" w:hAnsi="Arial" w:cs="Arial"/>
        </w:rPr>
        <w:t>6. A participar en los programas de capacitación y bienestar social y gozar de los estímulos del carácter profesional y económico que se establecieren dentro de la institución.</w:t>
      </w: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ARTICULO 45. DE LOS DEBERES DE LOS PROFESORES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De los deberes de los profesores. Son deberes de los profesores vinculados a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Pr>
          <w:rFonts w:ascii="Arial" w:hAnsi="Arial" w:cs="Arial"/>
        </w:rPr>
        <w:t>1. Infundir</w:t>
      </w:r>
      <w:r w:rsidRPr="00EA0A1C">
        <w:rPr>
          <w:rFonts w:ascii="Arial" w:hAnsi="Arial" w:cs="Arial"/>
        </w:rPr>
        <w:t xml:space="preserve"> en los estudiantes el amor a los valores históricos y culturales de la nación y a sus símbolos patrios.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Desempeñar con solicitud y eficiencia las funciones propias de su cargo.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 Cumplir las instrucciones inherentes a su cargo que le sean impartidos por las directivas de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Dar un trato cortes a sus compañeros, a sus discípulos y compartir sus tareas con espíritu y unidad de propósito.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 Velar por la conservación de documentos, útiles, equipos, muebles y bienes que se le sean confiados.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6. Actuar con imparcialidad y justicia en el ejercicio de su cargo y con relación a sus alumnos.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7. Cumplir con la jornada laboral y dedicar la totalidad del tiempo en el reglamento a las funciones propias de su cargo.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8. Observar una conducta pública acorde con el decoro y la dignidad de la profesión.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9. Los demás que determina la ley y los demás reglamentos que se establezcan en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b/>
        </w:rPr>
        <w:lastRenderedPageBreak/>
        <w:t>ARTICULO 46. DE LAS OBLIGACIONES DE LOS PROFESORES</w:t>
      </w:r>
      <w:r w:rsidRPr="00EA0A1C">
        <w:rPr>
          <w:rFonts w:ascii="Arial" w:hAnsi="Arial" w:cs="Arial"/>
        </w:rPr>
        <w:t>.</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De las obligaciones de los profesores. Son obligaciones especiales de los profesores: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Presentarse puntualmente a clases e iniciar la misma aun con un (1) solo estudiante.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Responder por el comportamiento y la disciplina de los estudiantes en el salón de clase de su cargo.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 Mantener al día los registros diarios de clase, y presentarlo cuando así lo requieren las autoridades académicas.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Entregar a secretaria oportunamente las calificaciones de los exámenes parciales, finales y las notas de seguimiento.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 Cumplir a cabalidad los programas académicos establecidos por la institución, que se le sean encomendados a la iniciación del respectivo periodo académico.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6. Llevar el control de asistencia de los estudiantes, y pasar los informes pertinentes a secretaria.</w:t>
      </w:r>
    </w:p>
    <w:p w:rsidR="002C4F16" w:rsidRPr="00EA0A1C" w:rsidRDefault="002C4F16" w:rsidP="002C4F16">
      <w:pPr>
        <w:pStyle w:val="Sinespaciado"/>
        <w:jc w:val="both"/>
        <w:rPr>
          <w:rFonts w:ascii="Arial" w:hAnsi="Arial" w:cs="Arial"/>
        </w:rPr>
      </w:pPr>
      <w:r w:rsidRPr="00EA0A1C">
        <w:rPr>
          <w:rFonts w:ascii="Arial" w:hAnsi="Arial" w:cs="Arial"/>
        </w:rPr>
        <w:t>7. Asistir a las actividades curriculares y extracurriculares programados por la institución. Preparar adecuadamente las clases.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ARTICULO 47-. DE LAS PROHIBICIONES A DOCENTES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De las prohibiciones. A los profesores les está totalmente prohibido: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Solicitar préstamos de dinero o cualquier otro beneficio económico a los alumnos.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2. Utilizar su cátedra para hacer proselitismo político.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 Sacar del establecimiento material didáctico, equipos, etc., sin la respectiva autorización.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Presentar a la clase en estado de embriaguez o bajo la influencia de narcóticos o drogas enervantes.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5. Hacer recolectas, rifas, etc., sin la correspondiente autorización de las autoridades académicas.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6. todas las estipuladas en el decreto 2277 y 1278 para cada docente que se rijan por estos estatutos docentes.</w:t>
      </w:r>
    </w:p>
    <w:p w:rsidR="002C4F16" w:rsidRDefault="002C4F16" w:rsidP="002C4F16">
      <w:pPr>
        <w:pStyle w:val="Sinespaciado"/>
        <w:jc w:val="both"/>
        <w:rPr>
          <w:rFonts w:ascii="Arial" w:hAnsi="Arial" w:cs="Arial"/>
          <w:b/>
        </w:rPr>
      </w:pPr>
    </w:p>
    <w:p w:rsidR="002C4F16" w:rsidRPr="00EA0A1C" w:rsidRDefault="002C4F16" w:rsidP="002C4F16">
      <w:pPr>
        <w:pStyle w:val="Sinespaciado"/>
        <w:jc w:val="both"/>
        <w:rPr>
          <w:rFonts w:ascii="Arial" w:hAnsi="Arial" w:cs="Arial"/>
          <w:b/>
        </w:rPr>
      </w:pPr>
      <w:r w:rsidRPr="00EA0A1C">
        <w:rPr>
          <w:rFonts w:ascii="Arial" w:hAnsi="Arial" w:cs="Arial"/>
          <w:b/>
        </w:rPr>
        <w:t>ARTICULO 48</w:t>
      </w:r>
      <w:proofErr w:type="gramStart"/>
      <w:r w:rsidRPr="00EA0A1C">
        <w:rPr>
          <w:rFonts w:ascii="Arial" w:hAnsi="Arial" w:cs="Arial"/>
          <w:b/>
        </w:rPr>
        <w:t>..</w:t>
      </w:r>
      <w:proofErr w:type="gramEnd"/>
      <w:r w:rsidRPr="00EA0A1C">
        <w:rPr>
          <w:rFonts w:ascii="Arial" w:hAnsi="Arial" w:cs="Arial"/>
          <w:b/>
        </w:rPr>
        <w:t xml:space="preserve"> DE LAS MEDIDAS DISCIPLINARIAS  A DOCENTES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Sanciones por infracción de deberes y prohibiciones. Los profesores que incumplan los deberes o violen las prohibiciones consagradas en el presente reglamento se harán acreedores a las siguientes sanciones, las cuales impondrán de manera progresiva.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1. Amonestación verbal</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lastRenderedPageBreak/>
        <w:t>2. Amonestación escrita con anotación en la hoja de vida, en la cual se deben insertar los descargos presentados por el inculpado.</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3. análisis y recomendaciones por el consejo directivo de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4. traslado del caso a la comisión disciplinaria de la secretaria de educación departamental o el organismo que cumpla dicha función.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ARTICULO 49. TURNOS DE DISCIPLINA</w:t>
      </w:r>
      <w:r>
        <w:rPr>
          <w:rFonts w:ascii="Arial" w:hAnsi="Arial" w:cs="Arial"/>
          <w:b/>
        </w:rPr>
        <w:t>.</w:t>
      </w:r>
    </w:p>
    <w:p w:rsidR="002C4F16" w:rsidRPr="00EA0A1C" w:rsidRDefault="002C4F16" w:rsidP="002C4F16">
      <w:pPr>
        <w:pStyle w:val="Sinespaciado"/>
        <w:jc w:val="both"/>
        <w:rPr>
          <w:rFonts w:ascii="Arial" w:hAnsi="Arial" w:cs="Arial"/>
        </w:rPr>
      </w:pPr>
      <w:r w:rsidRPr="00EA0A1C">
        <w:rPr>
          <w:rFonts w:ascii="Arial" w:hAnsi="Arial" w:cs="Arial"/>
        </w:rPr>
        <w:t>Los docentes en turno de disciplina tendrán las siguientes funciones: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a. Vigilar los descansos y desplazamientos de los alumnos desde las aulas al patio y viceversa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b. Participar activamente de los actos de comunidad con su presencia en el patio o</w:t>
      </w:r>
    </w:p>
    <w:p w:rsidR="002C4F16" w:rsidRPr="00EA0A1C" w:rsidRDefault="002C4F16" w:rsidP="002C4F16">
      <w:pPr>
        <w:pStyle w:val="Sinespaciado"/>
        <w:jc w:val="both"/>
        <w:rPr>
          <w:rFonts w:ascii="Arial" w:hAnsi="Arial" w:cs="Arial"/>
        </w:rPr>
      </w:pPr>
      <w:r w:rsidRPr="00EA0A1C">
        <w:rPr>
          <w:rFonts w:ascii="Arial" w:hAnsi="Arial" w:cs="Arial"/>
        </w:rPr>
        <w:t>Donde sea requerido. Controlar el orden y la salida de estudiantes al finalizar la jornada de clases.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b/>
        </w:rPr>
      </w:pPr>
      <w:r w:rsidRPr="00EA0A1C">
        <w:rPr>
          <w:rFonts w:ascii="Arial" w:hAnsi="Arial" w:cs="Arial"/>
          <w:b/>
        </w:rPr>
        <w:t>ARTICULO 50. ESTIMULOS A DOCENTES.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a. Recibir memorandos de estímulos ante una labor eficiente.</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b. Participar en las jornadas pedagógicas que programe la institución.</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c. Darle la oportunidad a los docentes de asistir a cursos de actualización como seminarios talleres etc. y abrir espacios para socializar a sus compañeros los conocimientos adquiridos.</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r w:rsidRPr="00EA0A1C">
        <w:rPr>
          <w:rFonts w:ascii="Arial" w:hAnsi="Arial" w:cs="Arial"/>
        </w:rPr>
        <w:t>d. Exaltar la buena labor ante la comunidad educativa.</w:t>
      </w:r>
    </w:p>
    <w:p w:rsidR="002C4F16" w:rsidRPr="00EA0A1C" w:rsidRDefault="002C4F16" w:rsidP="002C4F16">
      <w:pPr>
        <w:pStyle w:val="Sinespaciado"/>
        <w:jc w:val="both"/>
        <w:rPr>
          <w:rFonts w:ascii="Arial" w:hAnsi="Arial" w:cs="Arial"/>
        </w:rPr>
      </w:pPr>
    </w:p>
    <w:p w:rsidR="002C4F16" w:rsidRPr="00EA0A1C" w:rsidRDefault="002C4F16" w:rsidP="002C4F16">
      <w:pPr>
        <w:pStyle w:val="Sinespaciado"/>
        <w:jc w:val="both"/>
        <w:rPr>
          <w:rFonts w:ascii="Arial" w:hAnsi="Arial" w:cs="Arial"/>
        </w:rPr>
      </w:pPr>
    </w:p>
    <w:p w:rsidR="002C4F16" w:rsidRDefault="002C4F16" w:rsidP="002C4F16">
      <w:pPr>
        <w:pStyle w:val="Sinespaciado"/>
        <w:jc w:val="both"/>
        <w:rPr>
          <w:rFonts w:ascii="Arial" w:eastAsia="Arial" w:hAnsi="Arial" w:cs="Arial"/>
          <w:b/>
          <w:bCs/>
        </w:rPr>
      </w:pPr>
    </w:p>
    <w:p w:rsidR="002C4F16" w:rsidRDefault="002C4F16" w:rsidP="002C4F16">
      <w:pPr>
        <w:pStyle w:val="Sinespaciado"/>
        <w:jc w:val="both"/>
        <w:rPr>
          <w:rFonts w:ascii="Arial" w:eastAsia="Arial" w:hAnsi="Arial" w:cs="Arial"/>
          <w:b/>
          <w:bCs/>
          <w:sz w:val="24"/>
          <w:szCs w:val="24"/>
        </w:rPr>
      </w:pPr>
    </w:p>
    <w:p w:rsidR="002C4F16" w:rsidRDefault="002C4F16" w:rsidP="002C4F16">
      <w:pPr>
        <w:pStyle w:val="Sinespaciado"/>
        <w:jc w:val="both"/>
        <w:rPr>
          <w:rFonts w:ascii="Arial" w:eastAsia="Arial" w:hAnsi="Arial" w:cs="Arial"/>
          <w:b/>
          <w:bCs/>
          <w:sz w:val="24"/>
          <w:szCs w:val="24"/>
        </w:rPr>
      </w:pPr>
    </w:p>
    <w:p w:rsidR="002C4F16" w:rsidRPr="00915BF9" w:rsidRDefault="002C4F16" w:rsidP="002C4F16">
      <w:pPr>
        <w:pStyle w:val="Sinespaciado"/>
        <w:jc w:val="both"/>
        <w:rPr>
          <w:rFonts w:ascii="Arial" w:eastAsia="Arial" w:hAnsi="Arial" w:cs="Arial"/>
          <w:b/>
          <w:bCs/>
          <w:sz w:val="24"/>
          <w:szCs w:val="24"/>
        </w:rPr>
      </w:pPr>
      <w:r w:rsidRPr="00915BF9">
        <w:rPr>
          <w:rFonts w:ascii="Arial" w:eastAsia="Arial" w:hAnsi="Arial" w:cs="Arial"/>
          <w:b/>
          <w:bCs/>
          <w:sz w:val="24"/>
          <w:szCs w:val="24"/>
        </w:rPr>
        <w:t>ARTICULO 51. ACTA COMPROMISORIA DE ACEPTACION DE CUMPLIMIENTO DEL MANUAL DE CONVIVENCIA DE  LA INSTITUCION EDUCATIVA ISLA DE LOS MILAGROS DANE Nº: 223675001145</w:t>
      </w:r>
    </w:p>
    <w:p w:rsidR="002C4F16" w:rsidRPr="00915BF9" w:rsidRDefault="002C4F16" w:rsidP="002C4F16">
      <w:pPr>
        <w:pStyle w:val="Sinespaciado"/>
        <w:jc w:val="both"/>
        <w:rPr>
          <w:rFonts w:ascii="Arial" w:eastAsia="Arial" w:hAnsi="Arial" w:cs="Arial"/>
          <w:sz w:val="24"/>
          <w:szCs w:val="24"/>
        </w:rPr>
      </w:pPr>
    </w:p>
    <w:p w:rsidR="002C4F16" w:rsidRPr="00915BF9" w:rsidRDefault="002C4F16" w:rsidP="002C4F16">
      <w:pPr>
        <w:pStyle w:val="Sinespaciado"/>
        <w:jc w:val="both"/>
        <w:rPr>
          <w:rFonts w:ascii="Arial" w:eastAsia="Arial" w:hAnsi="Arial" w:cs="Arial"/>
          <w:b/>
          <w:bCs/>
          <w:sz w:val="24"/>
          <w:szCs w:val="24"/>
        </w:rPr>
      </w:pPr>
      <w:r w:rsidRPr="00915BF9">
        <w:rPr>
          <w:rFonts w:ascii="Arial" w:eastAsia="Arial" w:hAnsi="Arial" w:cs="Arial"/>
          <w:b/>
          <w:bCs/>
          <w:sz w:val="24"/>
          <w:szCs w:val="24"/>
        </w:rPr>
        <w:t>COMPROMISO FORMAL DEL ACUDIENTE Y  DEL ESTUDIANTE</w:t>
      </w:r>
    </w:p>
    <w:p w:rsidR="002C4F16" w:rsidRPr="00915BF9" w:rsidRDefault="002C4F16" w:rsidP="002C4F16">
      <w:pPr>
        <w:pStyle w:val="Sinespaciado"/>
        <w:jc w:val="both"/>
        <w:rPr>
          <w:rFonts w:ascii="Arial" w:eastAsia="Arial" w:hAnsi="Arial" w:cs="Arial"/>
          <w:b/>
          <w:bCs/>
          <w:sz w:val="24"/>
          <w:szCs w:val="24"/>
        </w:rPr>
      </w:pPr>
    </w:p>
    <w:p w:rsidR="002C4F16" w:rsidRDefault="002C4F16" w:rsidP="002C4F16">
      <w:pPr>
        <w:pStyle w:val="Sinespaciado"/>
        <w:rPr>
          <w:rFonts w:ascii="Arial" w:eastAsia="Arial" w:hAnsi="Arial" w:cs="Arial"/>
          <w:sz w:val="24"/>
          <w:szCs w:val="24"/>
        </w:rPr>
      </w:pPr>
      <w:proofErr w:type="spellStart"/>
      <w:r>
        <w:rPr>
          <w:rFonts w:ascii="Arial" w:eastAsia="Arial" w:hAnsi="Arial" w:cs="Arial"/>
          <w:sz w:val="24"/>
          <w:szCs w:val="24"/>
        </w:rPr>
        <w:t>Yo.</w:t>
      </w:r>
      <w:r w:rsidRPr="00915BF9">
        <w:rPr>
          <w:rFonts w:ascii="Arial" w:eastAsia="Arial" w:hAnsi="Arial" w:cs="Arial"/>
          <w:sz w:val="24"/>
          <w:szCs w:val="24"/>
        </w:rPr>
        <w:t>_________________</w:t>
      </w:r>
      <w:r>
        <w:rPr>
          <w:rFonts w:ascii="Arial" w:eastAsia="Arial" w:hAnsi="Arial" w:cs="Arial"/>
          <w:sz w:val="24"/>
          <w:szCs w:val="24"/>
        </w:rPr>
        <w:t>____________________________estudiante</w:t>
      </w:r>
      <w:proofErr w:type="spellEnd"/>
      <w:r>
        <w:rPr>
          <w:rFonts w:ascii="Arial" w:eastAsia="Arial" w:hAnsi="Arial" w:cs="Arial"/>
          <w:sz w:val="24"/>
          <w:szCs w:val="24"/>
        </w:rPr>
        <w:t xml:space="preserve"> </w:t>
      </w:r>
    </w:p>
    <w:p w:rsidR="002C4F16" w:rsidRDefault="002C4F16" w:rsidP="002C4F16">
      <w:pPr>
        <w:pStyle w:val="Sinespaciado"/>
        <w:rPr>
          <w:rFonts w:ascii="Arial" w:eastAsia="Arial" w:hAnsi="Arial" w:cs="Arial"/>
          <w:sz w:val="24"/>
          <w:szCs w:val="24"/>
        </w:rPr>
      </w:pPr>
    </w:p>
    <w:p w:rsidR="002C4F16" w:rsidRDefault="002C4F16" w:rsidP="002C4F16">
      <w:pPr>
        <w:pStyle w:val="Sinespaciado"/>
        <w:rPr>
          <w:rFonts w:ascii="Arial" w:eastAsia="Arial" w:hAnsi="Arial" w:cs="Arial"/>
          <w:sz w:val="24"/>
          <w:szCs w:val="24"/>
        </w:rPr>
      </w:pPr>
      <w:proofErr w:type="gramStart"/>
      <w:r>
        <w:rPr>
          <w:rFonts w:ascii="Arial" w:eastAsia="Arial" w:hAnsi="Arial" w:cs="Arial"/>
          <w:sz w:val="24"/>
          <w:szCs w:val="24"/>
        </w:rPr>
        <w:t>del</w:t>
      </w:r>
      <w:proofErr w:type="gramEnd"/>
      <w:r>
        <w:rPr>
          <w:rFonts w:ascii="Arial" w:eastAsia="Arial" w:hAnsi="Arial" w:cs="Arial"/>
          <w:sz w:val="24"/>
          <w:szCs w:val="24"/>
        </w:rPr>
        <w:t xml:space="preserve"> grado______</w:t>
      </w:r>
      <w:r w:rsidRPr="00915BF9">
        <w:rPr>
          <w:rFonts w:ascii="Arial" w:eastAsia="Arial" w:hAnsi="Arial" w:cs="Arial"/>
          <w:sz w:val="24"/>
          <w:szCs w:val="24"/>
        </w:rPr>
        <w:t xml:space="preserve"> identificado con la tarjeta de </w:t>
      </w:r>
      <w:r>
        <w:rPr>
          <w:rFonts w:ascii="Arial" w:eastAsia="Arial" w:hAnsi="Arial" w:cs="Arial"/>
          <w:sz w:val="24"/>
          <w:szCs w:val="24"/>
        </w:rPr>
        <w:t>identidad N_____________</w:t>
      </w:r>
    </w:p>
    <w:p w:rsidR="002C4F16" w:rsidRDefault="002C4F16" w:rsidP="002C4F16">
      <w:pPr>
        <w:pStyle w:val="Sinespaciado"/>
        <w:rPr>
          <w:rFonts w:ascii="Arial" w:eastAsia="Arial" w:hAnsi="Arial" w:cs="Arial"/>
          <w:sz w:val="24"/>
          <w:szCs w:val="24"/>
        </w:rPr>
      </w:pPr>
    </w:p>
    <w:p w:rsidR="002C4F16" w:rsidRDefault="002C4F16" w:rsidP="002C4F16">
      <w:pPr>
        <w:pStyle w:val="Sinespaciado"/>
        <w:rPr>
          <w:rFonts w:ascii="Arial" w:eastAsia="Arial" w:hAnsi="Arial" w:cs="Arial"/>
          <w:sz w:val="24"/>
          <w:szCs w:val="24"/>
        </w:rPr>
      </w:pPr>
      <w:proofErr w:type="gramStart"/>
      <w:r w:rsidRPr="00915BF9">
        <w:rPr>
          <w:rFonts w:ascii="Arial" w:eastAsia="Arial" w:hAnsi="Arial" w:cs="Arial"/>
          <w:sz w:val="24"/>
          <w:szCs w:val="24"/>
        </w:rPr>
        <w:t>y</w:t>
      </w:r>
      <w:proofErr w:type="gramEnd"/>
      <w:r w:rsidRPr="00915BF9">
        <w:rPr>
          <w:rFonts w:ascii="Arial" w:eastAsia="Arial" w:hAnsi="Arial" w:cs="Arial"/>
          <w:sz w:val="24"/>
          <w:szCs w:val="24"/>
        </w:rPr>
        <w:t xml:space="preserve"> </w:t>
      </w:r>
      <w:r>
        <w:rPr>
          <w:rFonts w:ascii="Arial" w:eastAsia="Arial" w:hAnsi="Arial" w:cs="Arial"/>
          <w:sz w:val="24"/>
          <w:szCs w:val="24"/>
        </w:rPr>
        <w:t xml:space="preserve">mi </w:t>
      </w:r>
      <w:proofErr w:type="spellStart"/>
      <w:r w:rsidRPr="00915BF9">
        <w:rPr>
          <w:rFonts w:ascii="Arial" w:eastAsia="Arial" w:hAnsi="Arial" w:cs="Arial"/>
          <w:sz w:val="24"/>
          <w:szCs w:val="24"/>
        </w:rPr>
        <w:t>acudiente____________________</w:t>
      </w:r>
      <w:r>
        <w:rPr>
          <w:rFonts w:ascii="Arial" w:eastAsia="Arial" w:hAnsi="Arial" w:cs="Arial"/>
          <w:sz w:val="24"/>
          <w:szCs w:val="24"/>
        </w:rPr>
        <w:t>___________________</w:t>
      </w:r>
      <w:r w:rsidRPr="00915BF9">
        <w:rPr>
          <w:rFonts w:ascii="Arial" w:eastAsia="Arial" w:hAnsi="Arial" w:cs="Arial"/>
          <w:sz w:val="24"/>
          <w:szCs w:val="24"/>
        </w:rPr>
        <w:t>identificado</w:t>
      </w:r>
      <w:proofErr w:type="spellEnd"/>
      <w:r w:rsidRPr="00915BF9">
        <w:rPr>
          <w:rFonts w:ascii="Arial" w:eastAsia="Arial" w:hAnsi="Arial" w:cs="Arial"/>
          <w:sz w:val="24"/>
          <w:szCs w:val="24"/>
        </w:rPr>
        <w:t xml:space="preserve"> </w:t>
      </w:r>
    </w:p>
    <w:p w:rsidR="002C4F16" w:rsidRDefault="002C4F16" w:rsidP="002C4F16">
      <w:pPr>
        <w:pStyle w:val="Sinespaciado"/>
        <w:rPr>
          <w:rFonts w:ascii="Arial" w:eastAsia="Arial" w:hAnsi="Arial" w:cs="Arial"/>
          <w:sz w:val="24"/>
          <w:szCs w:val="24"/>
        </w:rPr>
      </w:pPr>
    </w:p>
    <w:p w:rsidR="002C4F16" w:rsidRPr="00915BF9" w:rsidRDefault="002C4F16" w:rsidP="002C4F16">
      <w:pPr>
        <w:pStyle w:val="Sinespaciado"/>
        <w:rPr>
          <w:rFonts w:ascii="Arial" w:eastAsia="Arial" w:hAnsi="Arial" w:cs="Arial"/>
          <w:sz w:val="24"/>
          <w:szCs w:val="24"/>
        </w:rPr>
      </w:pPr>
      <w:proofErr w:type="gramStart"/>
      <w:r w:rsidRPr="00915BF9">
        <w:rPr>
          <w:rFonts w:ascii="Arial" w:eastAsia="Arial" w:hAnsi="Arial" w:cs="Arial"/>
          <w:sz w:val="24"/>
          <w:szCs w:val="24"/>
        </w:rPr>
        <w:t>con</w:t>
      </w:r>
      <w:proofErr w:type="gramEnd"/>
      <w:r w:rsidRPr="00915BF9">
        <w:rPr>
          <w:rFonts w:ascii="Arial" w:eastAsia="Arial" w:hAnsi="Arial" w:cs="Arial"/>
          <w:sz w:val="24"/>
          <w:szCs w:val="24"/>
        </w:rPr>
        <w:t xml:space="preserve"> la cedula de ciudadanía numero _</w:t>
      </w:r>
      <w:r>
        <w:rPr>
          <w:rFonts w:ascii="Arial" w:eastAsia="Arial" w:hAnsi="Arial" w:cs="Arial"/>
          <w:sz w:val="24"/>
          <w:szCs w:val="24"/>
        </w:rPr>
        <w:t>___________________expedida en __________________________</w:t>
      </w:r>
      <w:r w:rsidRPr="00915BF9">
        <w:rPr>
          <w:rFonts w:ascii="Arial" w:eastAsia="Arial" w:hAnsi="Arial" w:cs="Arial"/>
          <w:sz w:val="24"/>
          <w:szCs w:val="24"/>
        </w:rPr>
        <w:t>de la  INSTITUCION EDUCATIVA BASICA  ISLA DE LOS MILAGROS,  nos comprometemos  a cumplir el manual de convivencia de la  I. E. B. isla de los milagros , para el bien de mi formación y aprendizaje.</w:t>
      </w:r>
    </w:p>
    <w:p w:rsidR="002C4F16" w:rsidRPr="00915BF9" w:rsidRDefault="002C4F16" w:rsidP="002C4F16">
      <w:pPr>
        <w:pStyle w:val="Sinespaciado"/>
        <w:rPr>
          <w:rFonts w:ascii="Arial" w:eastAsia="Arial" w:hAnsi="Arial" w:cs="Arial"/>
          <w:sz w:val="24"/>
          <w:szCs w:val="24"/>
        </w:rPr>
      </w:pPr>
    </w:p>
    <w:p w:rsidR="002C4F16" w:rsidRPr="00915BF9" w:rsidRDefault="002C4F16" w:rsidP="002C4F16">
      <w:pPr>
        <w:pStyle w:val="Sinespaciado"/>
        <w:rPr>
          <w:rFonts w:ascii="Arial" w:eastAsia="Arial" w:hAnsi="Arial" w:cs="Arial"/>
          <w:sz w:val="24"/>
          <w:szCs w:val="24"/>
        </w:rPr>
      </w:pPr>
      <w:r w:rsidRPr="00915BF9">
        <w:rPr>
          <w:rFonts w:ascii="Arial" w:eastAsia="Arial" w:hAnsi="Arial" w:cs="Arial"/>
          <w:sz w:val="24"/>
          <w:szCs w:val="24"/>
        </w:rPr>
        <w:t>DIRECCION_____________________________</w:t>
      </w:r>
    </w:p>
    <w:p w:rsidR="002C4F16" w:rsidRPr="00915BF9" w:rsidRDefault="002C4F16" w:rsidP="002C4F16">
      <w:pPr>
        <w:pStyle w:val="Sinespaciado"/>
        <w:rPr>
          <w:rFonts w:ascii="Arial" w:eastAsia="Arial" w:hAnsi="Arial" w:cs="Arial"/>
          <w:sz w:val="24"/>
          <w:szCs w:val="24"/>
        </w:rPr>
      </w:pPr>
      <w:r w:rsidRPr="00915BF9">
        <w:rPr>
          <w:rFonts w:ascii="Arial" w:eastAsia="Arial" w:hAnsi="Arial" w:cs="Arial"/>
          <w:sz w:val="24"/>
          <w:szCs w:val="24"/>
        </w:rPr>
        <w:lastRenderedPageBreak/>
        <w:t>TELEFONO______________________________</w:t>
      </w:r>
    </w:p>
    <w:p w:rsidR="002C4F16" w:rsidRPr="00915BF9" w:rsidRDefault="002C4F16" w:rsidP="002C4F16">
      <w:pPr>
        <w:pStyle w:val="Sinespaciado"/>
        <w:rPr>
          <w:rFonts w:ascii="Arial" w:eastAsia="Arial" w:hAnsi="Arial" w:cs="Arial"/>
          <w:sz w:val="24"/>
          <w:szCs w:val="24"/>
        </w:rPr>
      </w:pPr>
    </w:p>
    <w:p w:rsidR="002C4F16" w:rsidRPr="00915BF9" w:rsidRDefault="002C4F16" w:rsidP="002C4F16">
      <w:pPr>
        <w:pStyle w:val="Sinespaciado"/>
        <w:rPr>
          <w:rFonts w:ascii="Arial" w:eastAsia="Arial" w:hAnsi="Arial" w:cs="Arial"/>
          <w:sz w:val="24"/>
          <w:szCs w:val="24"/>
        </w:rPr>
      </w:pPr>
      <w:r w:rsidRPr="00915BF9">
        <w:rPr>
          <w:rFonts w:ascii="Arial" w:eastAsia="Arial" w:hAnsi="Arial" w:cs="Arial"/>
          <w:sz w:val="24"/>
          <w:szCs w:val="24"/>
        </w:rPr>
        <w:t>Para constancia firmamos la presente a los _______del mes ________del 201__</w:t>
      </w:r>
    </w:p>
    <w:p w:rsidR="002C4F16" w:rsidRPr="00915BF9" w:rsidRDefault="002C4F16" w:rsidP="002C4F16">
      <w:pPr>
        <w:pStyle w:val="Sinespaciado"/>
        <w:rPr>
          <w:rFonts w:ascii="Arial" w:eastAsia="Arial" w:hAnsi="Arial" w:cs="Arial"/>
          <w:sz w:val="24"/>
          <w:szCs w:val="24"/>
        </w:rPr>
      </w:pPr>
      <w:r w:rsidRPr="00915BF9">
        <w:rPr>
          <w:rFonts w:ascii="Arial" w:eastAsia="Arial" w:hAnsi="Arial" w:cs="Arial"/>
          <w:sz w:val="24"/>
          <w:szCs w:val="24"/>
        </w:rPr>
        <w:t>En el corregimiento de tinajones- san Bernardo del viento.</w:t>
      </w:r>
    </w:p>
    <w:p w:rsidR="002C4F16" w:rsidRPr="00915BF9" w:rsidRDefault="002C4F16" w:rsidP="002C4F16">
      <w:pPr>
        <w:pStyle w:val="Sinespaciado"/>
        <w:rPr>
          <w:rFonts w:ascii="Arial" w:eastAsia="Arial" w:hAnsi="Arial" w:cs="Arial"/>
          <w:sz w:val="24"/>
          <w:szCs w:val="24"/>
        </w:rPr>
      </w:pPr>
    </w:p>
    <w:p w:rsidR="002C4F16" w:rsidRDefault="002C4F16" w:rsidP="002C4F16">
      <w:pPr>
        <w:pStyle w:val="Sinespaciado"/>
        <w:rPr>
          <w:rFonts w:ascii="Arial" w:eastAsia="Arial" w:hAnsi="Arial" w:cs="Arial"/>
          <w:sz w:val="24"/>
          <w:szCs w:val="24"/>
        </w:rPr>
      </w:pPr>
    </w:p>
    <w:p w:rsidR="002C4F16" w:rsidRPr="00915BF9" w:rsidRDefault="002C4F16" w:rsidP="002C4F16">
      <w:pPr>
        <w:pStyle w:val="Sinespaciado"/>
        <w:rPr>
          <w:rFonts w:ascii="Arial" w:eastAsia="Arial" w:hAnsi="Arial" w:cs="Arial"/>
          <w:sz w:val="24"/>
          <w:szCs w:val="24"/>
        </w:rPr>
      </w:pPr>
      <w:r w:rsidRPr="00915BF9">
        <w:rPr>
          <w:rFonts w:ascii="Arial" w:eastAsia="Arial" w:hAnsi="Arial" w:cs="Arial"/>
          <w:sz w:val="24"/>
          <w:szCs w:val="24"/>
        </w:rPr>
        <w:t>FIRMA _________________________________</w:t>
      </w:r>
    </w:p>
    <w:p w:rsidR="002C4F16" w:rsidRPr="00915BF9" w:rsidRDefault="002C4F16" w:rsidP="002C4F16">
      <w:pPr>
        <w:pStyle w:val="Sinespaciado"/>
        <w:rPr>
          <w:rFonts w:ascii="Arial" w:hAnsi="Arial" w:cs="Arial"/>
          <w:sz w:val="24"/>
          <w:szCs w:val="24"/>
        </w:rPr>
      </w:pPr>
      <w:r w:rsidRPr="00915BF9">
        <w:rPr>
          <w:rFonts w:ascii="Arial" w:hAnsi="Arial" w:cs="Arial"/>
          <w:sz w:val="24"/>
          <w:szCs w:val="24"/>
        </w:rPr>
        <w:t>Estudiante.</w:t>
      </w:r>
    </w:p>
    <w:p w:rsidR="002C4F16" w:rsidRPr="00915BF9" w:rsidRDefault="002C4F16" w:rsidP="002C4F16">
      <w:pPr>
        <w:pStyle w:val="Sinespaciado"/>
        <w:rPr>
          <w:rFonts w:ascii="Arial" w:hAnsi="Arial" w:cs="Arial"/>
          <w:sz w:val="24"/>
          <w:szCs w:val="24"/>
        </w:rPr>
      </w:pPr>
    </w:p>
    <w:p w:rsidR="002C4F16" w:rsidRPr="00915BF9" w:rsidRDefault="002C4F16" w:rsidP="002C4F16">
      <w:pPr>
        <w:pStyle w:val="Sinespaciado"/>
        <w:rPr>
          <w:rFonts w:ascii="Arial" w:hAnsi="Arial" w:cs="Arial"/>
          <w:sz w:val="24"/>
          <w:szCs w:val="24"/>
        </w:rPr>
      </w:pPr>
      <w:r w:rsidRPr="00915BF9">
        <w:rPr>
          <w:rFonts w:ascii="Arial" w:hAnsi="Arial" w:cs="Arial"/>
          <w:sz w:val="24"/>
          <w:szCs w:val="24"/>
        </w:rPr>
        <w:t>FIRMA____________</w:t>
      </w:r>
      <w:r>
        <w:rPr>
          <w:rFonts w:ascii="Arial" w:hAnsi="Arial" w:cs="Arial"/>
          <w:sz w:val="24"/>
          <w:szCs w:val="24"/>
        </w:rPr>
        <w:t>_____________________</w:t>
      </w:r>
    </w:p>
    <w:p w:rsidR="002C4F16" w:rsidRPr="00F57B68" w:rsidRDefault="002C4F16" w:rsidP="002C4F16">
      <w:pPr>
        <w:pStyle w:val="Sinespaciado"/>
        <w:rPr>
          <w:sz w:val="24"/>
          <w:szCs w:val="24"/>
        </w:rPr>
      </w:pPr>
      <w:r w:rsidRPr="00915BF9">
        <w:rPr>
          <w:rFonts w:ascii="Arial" w:eastAsia="Arial" w:hAnsi="Arial" w:cs="Arial"/>
          <w:sz w:val="24"/>
          <w:szCs w:val="24"/>
        </w:rPr>
        <w:t>Padre o acudiente</w:t>
      </w:r>
      <w:r>
        <w:rPr>
          <w:rFonts w:eastAsia="Arial" w:cs="Arial"/>
          <w:sz w:val="24"/>
          <w:szCs w:val="24"/>
        </w:rPr>
        <w:t>.</w:t>
      </w:r>
    </w:p>
    <w:p w:rsidR="00CE2A56" w:rsidRDefault="00CE2A56" w:rsidP="007040A4">
      <w:pPr>
        <w:autoSpaceDE w:val="0"/>
        <w:spacing w:line="480" w:lineRule="auto"/>
        <w:jc w:val="both"/>
        <w:rPr>
          <w:rFonts w:ascii="Arial" w:eastAsia="Arial" w:hAnsi="Arial" w:cs="Arial"/>
          <w:b/>
          <w:bCs/>
          <w:sz w:val="23"/>
          <w:szCs w:val="23"/>
          <w:lang w:val="es-CO"/>
        </w:rPr>
      </w:pPr>
    </w:p>
    <w:p w:rsidR="00A82605" w:rsidRDefault="00A82605" w:rsidP="007040A4">
      <w:pPr>
        <w:autoSpaceDE w:val="0"/>
        <w:spacing w:line="480" w:lineRule="auto"/>
        <w:jc w:val="both"/>
        <w:rPr>
          <w:rFonts w:ascii="Arial" w:eastAsia="Arial" w:hAnsi="Arial" w:cs="Arial"/>
          <w:b/>
          <w:bCs/>
          <w:sz w:val="23"/>
          <w:szCs w:val="23"/>
          <w:lang w:val="es-CO"/>
        </w:rPr>
      </w:pPr>
    </w:p>
    <w:p w:rsidR="00A82605" w:rsidRDefault="00A82605" w:rsidP="007040A4">
      <w:pPr>
        <w:autoSpaceDE w:val="0"/>
        <w:spacing w:line="480" w:lineRule="auto"/>
        <w:jc w:val="both"/>
        <w:rPr>
          <w:rFonts w:ascii="Arial" w:eastAsia="Arial" w:hAnsi="Arial" w:cs="Arial"/>
          <w:b/>
          <w:bCs/>
          <w:sz w:val="23"/>
          <w:szCs w:val="23"/>
          <w:lang w:val="es-CO"/>
        </w:rPr>
      </w:pPr>
    </w:p>
    <w:p w:rsidR="00C843C3" w:rsidRDefault="00C843C3" w:rsidP="007040A4">
      <w:pPr>
        <w:autoSpaceDE w:val="0"/>
        <w:spacing w:line="480" w:lineRule="auto"/>
        <w:jc w:val="both"/>
        <w:rPr>
          <w:rFonts w:ascii="Arial" w:eastAsia="Arial" w:hAnsi="Arial" w:cs="Arial"/>
          <w:b/>
          <w:bCs/>
          <w:sz w:val="23"/>
          <w:szCs w:val="23"/>
          <w:lang w:val="es-CO"/>
        </w:rPr>
      </w:pPr>
    </w:p>
    <w:p w:rsidR="00A82605" w:rsidRDefault="00A82605" w:rsidP="007040A4">
      <w:pPr>
        <w:autoSpaceDE w:val="0"/>
        <w:spacing w:line="480" w:lineRule="auto"/>
        <w:jc w:val="both"/>
        <w:rPr>
          <w:rFonts w:ascii="Arial" w:eastAsia="Arial" w:hAnsi="Arial" w:cs="Arial"/>
          <w:b/>
          <w:bCs/>
          <w:sz w:val="23"/>
          <w:szCs w:val="23"/>
          <w:lang w:val="es-CO"/>
        </w:rPr>
      </w:pPr>
      <w:r>
        <w:rPr>
          <w:rFonts w:ascii="Arial" w:eastAsia="Arial" w:hAnsi="Arial" w:cs="Arial"/>
          <w:b/>
          <w:bCs/>
          <w:sz w:val="23"/>
          <w:szCs w:val="23"/>
          <w:lang w:val="es-CO"/>
        </w:rPr>
        <w:t>6. COMPONENTE DE INVESTIGACION.</w:t>
      </w:r>
    </w:p>
    <w:p w:rsidR="00A82605" w:rsidRPr="00C5139B" w:rsidRDefault="00C5139B" w:rsidP="007040A4">
      <w:pPr>
        <w:autoSpaceDE w:val="0"/>
        <w:spacing w:line="480" w:lineRule="auto"/>
        <w:jc w:val="both"/>
        <w:rPr>
          <w:rFonts w:ascii="Arial" w:eastAsia="Arial" w:hAnsi="Arial" w:cs="Arial"/>
          <w:bCs/>
          <w:sz w:val="23"/>
          <w:szCs w:val="23"/>
          <w:lang w:val="es-CO"/>
        </w:rPr>
      </w:pPr>
      <w:r>
        <w:rPr>
          <w:rFonts w:ascii="Arial" w:eastAsia="Arial" w:hAnsi="Arial" w:cs="Arial"/>
          <w:bCs/>
          <w:sz w:val="23"/>
          <w:szCs w:val="23"/>
          <w:lang w:val="es-CO"/>
        </w:rPr>
        <w:t>En el centro educativo isla de los milagros a pesar que se cuenta con docente con especializaciones no se evidencia proyectos de aulas que se centren en la investigación de un tema en particular, con la propuesta de los proyectos productivos</w:t>
      </w:r>
      <w:r w:rsidR="00E21CC0">
        <w:rPr>
          <w:rFonts w:ascii="Arial" w:eastAsia="Arial" w:hAnsi="Arial" w:cs="Arial"/>
          <w:bCs/>
          <w:sz w:val="23"/>
          <w:szCs w:val="23"/>
          <w:lang w:val="es-CO"/>
        </w:rPr>
        <w:t xml:space="preserve"> y la cultura </w:t>
      </w:r>
      <w:r>
        <w:rPr>
          <w:rFonts w:ascii="Arial" w:eastAsia="Arial" w:hAnsi="Arial" w:cs="Arial"/>
          <w:bCs/>
          <w:sz w:val="23"/>
          <w:szCs w:val="23"/>
          <w:lang w:val="es-CO"/>
        </w:rPr>
        <w:t xml:space="preserve">ambiental propuesta en la reformulación de nuestro PEI, se abre espacios importantes para que se formulen proyectos de aulas que </w:t>
      </w:r>
      <w:r w:rsidR="0038570E">
        <w:rPr>
          <w:rFonts w:ascii="Arial" w:eastAsia="Arial" w:hAnsi="Arial" w:cs="Arial"/>
          <w:bCs/>
          <w:sz w:val="23"/>
          <w:szCs w:val="23"/>
          <w:lang w:val="es-CO"/>
        </w:rPr>
        <w:t>tengan grandes contenidos de investigación</w:t>
      </w:r>
      <w:proofErr w:type="gramStart"/>
      <w:r w:rsidR="0038570E">
        <w:rPr>
          <w:rFonts w:ascii="Arial" w:eastAsia="Arial" w:hAnsi="Arial" w:cs="Arial"/>
          <w:bCs/>
          <w:sz w:val="23"/>
          <w:szCs w:val="23"/>
          <w:lang w:val="es-CO"/>
        </w:rPr>
        <w:t>.</w:t>
      </w:r>
      <w:r>
        <w:rPr>
          <w:rFonts w:ascii="Arial" w:eastAsia="Arial" w:hAnsi="Arial" w:cs="Arial"/>
          <w:bCs/>
          <w:sz w:val="23"/>
          <w:szCs w:val="23"/>
          <w:lang w:val="es-CO"/>
        </w:rPr>
        <w:t>.</w:t>
      </w:r>
      <w:proofErr w:type="gramEnd"/>
    </w:p>
    <w:p w:rsidR="00A82605" w:rsidRDefault="00A82605" w:rsidP="007040A4">
      <w:pPr>
        <w:autoSpaceDE w:val="0"/>
        <w:spacing w:line="480" w:lineRule="auto"/>
        <w:jc w:val="both"/>
        <w:rPr>
          <w:rFonts w:ascii="Arial" w:eastAsia="Arial" w:hAnsi="Arial" w:cs="Arial"/>
          <w:b/>
          <w:bCs/>
          <w:sz w:val="23"/>
          <w:szCs w:val="23"/>
          <w:lang w:val="es-CO"/>
        </w:rPr>
      </w:pPr>
    </w:p>
    <w:p w:rsidR="00A82605" w:rsidRDefault="002F2BD4" w:rsidP="007040A4">
      <w:pPr>
        <w:autoSpaceDE w:val="0"/>
        <w:spacing w:line="480" w:lineRule="auto"/>
        <w:jc w:val="both"/>
        <w:rPr>
          <w:rFonts w:ascii="Arial" w:eastAsia="Arial" w:hAnsi="Arial" w:cs="Arial"/>
          <w:b/>
          <w:bCs/>
          <w:sz w:val="23"/>
          <w:szCs w:val="23"/>
          <w:lang w:val="es-CO"/>
        </w:rPr>
      </w:pPr>
      <w:r>
        <w:rPr>
          <w:rFonts w:ascii="Arial" w:eastAsia="Arial" w:hAnsi="Arial" w:cs="Arial"/>
          <w:b/>
          <w:bCs/>
          <w:sz w:val="23"/>
          <w:szCs w:val="23"/>
          <w:lang w:val="es-CO"/>
        </w:rPr>
        <w:t>7. COMPONENTE</w:t>
      </w:r>
      <w:r w:rsidR="00A82605">
        <w:rPr>
          <w:rFonts w:ascii="Arial" w:eastAsia="Arial" w:hAnsi="Arial" w:cs="Arial"/>
          <w:b/>
          <w:bCs/>
          <w:sz w:val="23"/>
          <w:szCs w:val="23"/>
          <w:lang w:val="es-CO"/>
        </w:rPr>
        <w:t xml:space="preserve"> PROYECCION COMUNITARIA.</w:t>
      </w:r>
    </w:p>
    <w:p w:rsidR="00A82605" w:rsidRDefault="002F2BD4" w:rsidP="007040A4">
      <w:pPr>
        <w:autoSpaceDE w:val="0"/>
        <w:spacing w:line="480" w:lineRule="auto"/>
        <w:jc w:val="both"/>
        <w:rPr>
          <w:rFonts w:ascii="Arial" w:eastAsia="Arial" w:hAnsi="Arial" w:cs="Arial"/>
          <w:bCs/>
          <w:sz w:val="23"/>
          <w:szCs w:val="23"/>
          <w:lang w:val="es-CO"/>
        </w:rPr>
      </w:pPr>
      <w:proofErr w:type="gramStart"/>
      <w:r>
        <w:rPr>
          <w:rFonts w:ascii="Arial" w:eastAsia="Arial" w:hAnsi="Arial" w:cs="Arial"/>
          <w:bCs/>
          <w:sz w:val="23"/>
          <w:szCs w:val="23"/>
          <w:lang w:val="es-CO"/>
        </w:rPr>
        <w:t>el</w:t>
      </w:r>
      <w:proofErr w:type="gramEnd"/>
      <w:r>
        <w:rPr>
          <w:rFonts w:ascii="Arial" w:eastAsia="Arial" w:hAnsi="Arial" w:cs="Arial"/>
          <w:bCs/>
          <w:sz w:val="23"/>
          <w:szCs w:val="23"/>
          <w:lang w:val="es-CO"/>
        </w:rPr>
        <w:t xml:space="preserve"> centro educativo siempre ha tenido estrecha relación con la comunidad, algunos docentes son miembros activos de la acciones comunales y dirigentes cívicos lo cual hace que el centro educativo participe activamente </w:t>
      </w:r>
      <w:r w:rsidR="009C3966">
        <w:rPr>
          <w:rFonts w:ascii="Arial" w:eastAsia="Arial" w:hAnsi="Arial" w:cs="Arial"/>
          <w:bCs/>
          <w:sz w:val="23"/>
          <w:szCs w:val="23"/>
          <w:lang w:val="es-CO"/>
        </w:rPr>
        <w:t xml:space="preserve">en el análisis y la formulación de propuesta y gestión </w:t>
      </w:r>
      <w:r>
        <w:rPr>
          <w:rFonts w:ascii="Arial" w:eastAsia="Arial" w:hAnsi="Arial" w:cs="Arial"/>
          <w:bCs/>
          <w:sz w:val="23"/>
          <w:szCs w:val="23"/>
          <w:lang w:val="es-CO"/>
        </w:rPr>
        <w:t>en</w:t>
      </w:r>
      <w:r w:rsidR="009C3966">
        <w:rPr>
          <w:rFonts w:ascii="Arial" w:eastAsia="Arial" w:hAnsi="Arial" w:cs="Arial"/>
          <w:bCs/>
          <w:sz w:val="23"/>
          <w:szCs w:val="23"/>
          <w:lang w:val="es-CO"/>
        </w:rPr>
        <w:t xml:space="preserve"> caminada a resolver los</w:t>
      </w:r>
      <w:r>
        <w:rPr>
          <w:rFonts w:ascii="Arial" w:eastAsia="Arial" w:hAnsi="Arial" w:cs="Arial"/>
          <w:bCs/>
          <w:sz w:val="23"/>
          <w:szCs w:val="23"/>
          <w:lang w:val="es-CO"/>
        </w:rPr>
        <w:t xml:space="preserve"> problemas que afecta </w:t>
      </w:r>
      <w:r w:rsidR="009C3966">
        <w:rPr>
          <w:rFonts w:ascii="Arial" w:eastAsia="Arial" w:hAnsi="Arial" w:cs="Arial"/>
          <w:bCs/>
          <w:sz w:val="23"/>
          <w:szCs w:val="23"/>
          <w:lang w:val="es-CO"/>
        </w:rPr>
        <w:t xml:space="preserve"> a </w:t>
      </w:r>
      <w:r>
        <w:rPr>
          <w:rFonts w:ascii="Arial" w:eastAsia="Arial" w:hAnsi="Arial" w:cs="Arial"/>
          <w:bCs/>
          <w:sz w:val="23"/>
          <w:szCs w:val="23"/>
          <w:lang w:val="es-CO"/>
        </w:rPr>
        <w:t xml:space="preserve">la comunidad, </w:t>
      </w:r>
    </w:p>
    <w:p w:rsidR="002F2BD4" w:rsidRPr="002F2BD4" w:rsidRDefault="002F2BD4" w:rsidP="007040A4">
      <w:pPr>
        <w:autoSpaceDE w:val="0"/>
        <w:spacing w:line="480" w:lineRule="auto"/>
        <w:jc w:val="both"/>
        <w:rPr>
          <w:rFonts w:ascii="Arial" w:eastAsia="Arial" w:hAnsi="Arial" w:cs="Arial"/>
          <w:bCs/>
          <w:sz w:val="23"/>
          <w:szCs w:val="23"/>
          <w:lang w:val="es-CO"/>
        </w:rPr>
      </w:pPr>
      <w:proofErr w:type="gramStart"/>
      <w:r>
        <w:rPr>
          <w:rFonts w:ascii="Arial" w:eastAsia="Arial" w:hAnsi="Arial" w:cs="Arial"/>
          <w:bCs/>
          <w:sz w:val="23"/>
          <w:szCs w:val="23"/>
          <w:lang w:val="es-CO"/>
        </w:rPr>
        <w:lastRenderedPageBreak/>
        <w:t>otra</w:t>
      </w:r>
      <w:proofErr w:type="gramEnd"/>
      <w:r>
        <w:rPr>
          <w:rFonts w:ascii="Arial" w:eastAsia="Arial" w:hAnsi="Arial" w:cs="Arial"/>
          <w:bCs/>
          <w:sz w:val="23"/>
          <w:szCs w:val="23"/>
          <w:lang w:val="es-CO"/>
        </w:rPr>
        <w:t xml:space="preserve"> forma de proyección comunitaria es el interés del centro en mejorar la calidad de alimentación y de convivencia de la comunidad</w:t>
      </w:r>
      <w:r w:rsidR="009C3966">
        <w:rPr>
          <w:rFonts w:ascii="Arial" w:eastAsia="Arial" w:hAnsi="Arial" w:cs="Arial"/>
          <w:bCs/>
          <w:sz w:val="23"/>
          <w:szCs w:val="23"/>
          <w:lang w:val="es-CO"/>
        </w:rPr>
        <w:t xml:space="preserve"> a través de el desarrollo de los proyectos obligatorios y de los proyectos del área optativa.</w:t>
      </w:r>
    </w:p>
    <w:sectPr w:rsidR="002F2BD4" w:rsidRPr="002F2BD4" w:rsidSect="006E72C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A91" w:rsidRDefault="009E4A91" w:rsidP="00F833AF">
      <w:r>
        <w:separator/>
      </w:r>
    </w:p>
  </w:endnote>
  <w:endnote w:type="continuationSeparator" w:id="0">
    <w:p w:rsidR="009E4A91" w:rsidRDefault="009E4A91" w:rsidP="00F833A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1494"/>
      <w:docPartObj>
        <w:docPartGallery w:val="Page Numbers (Bottom of Page)"/>
        <w:docPartUnique/>
      </w:docPartObj>
    </w:sdtPr>
    <w:sdtContent>
      <w:p w:rsidR="00F32E49" w:rsidRDefault="00F777F8">
        <w:pPr>
          <w:pStyle w:val="Piedepgina"/>
          <w:jc w:val="center"/>
        </w:pPr>
        <w:fldSimple w:instr=" PAGE   \* MERGEFORMAT ">
          <w:r w:rsidR="009A6161">
            <w:rPr>
              <w:noProof/>
            </w:rPr>
            <w:t>41</w:t>
          </w:r>
        </w:fldSimple>
      </w:p>
    </w:sdtContent>
  </w:sdt>
  <w:p w:rsidR="00F32E49" w:rsidRDefault="00F32E4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A91" w:rsidRDefault="009E4A91" w:rsidP="00F833AF">
      <w:r>
        <w:separator/>
      </w:r>
    </w:p>
  </w:footnote>
  <w:footnote w:type="continuationSeparator" w:id="0">
    <w:p w:rsidR="009E4A91" w:rsidRDefault="009E4A91" w:rsidP="00F833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bullet"/>
      <w:lvlText w:val=""/>
      <w:lvlJc w:val="left"/>
      <w:pPr>
        <w:tabs>
          <w:tab w:val="num" w:pos="720"/>
        </w:tabs>
        <w:ind w:left="720" w:hanging="360"/>
      </w:pPr>
      <w:rPr>
        <w:rFonts w:ascii="Symbol" w:hAnsi="Symbol"/>
      </w:r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singleLevel"/>
    <w:tmpl w:val="00000004"/>
    <w:name w:val="WW8Num4"/>
    <w:lvl w:ilvl="0">
      <w:start w:val="1"/>
      <w:numFmt w:val="bullet"/>
      <w:lvlText w:val=""/>
      <w:lvlJc w:val="left"/>
      <w:pPr>
        <w:tabs>
          <w:tab w:val="num" w:pos="800"/>
        </w:tabs>
        <w:ind w:left="800" w:hanging="360"/>
      </w:pPr>
      <w:rPr>
        <w:rFonts w:ascii="Symbol" w:hAnsi="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6">
    <w:nsid w:val="00000010"/>
    <w:multiLevelType w:val="singleLevel"/>
    <w:tmpl w:val="00000010"/>
    <w:name w:val="WW8Num16"/>
    <w:lvl w:ilvl="0">
      <w:start w:val="1"/>
      <w:numFmt w:val="decimal"/>
      <w:lvlText w:val="%1."/>
      <w:lvlJc w:val="left"/>
      <w:pPr>
        <w:tabs>
          <w:tab w:val="num" w:pos="440"/>
        </w:tabs>
        <w:ind w:left="440" w:hanging="360"/>
      </w:pPr>
    </w:lvl>
  </w:abstractNum>
  <w:abstractNum w:abstractNumId="7">
    <w:nsid w:val="01EE4099"/>
    <w:multiLevelType w:val="multilevel"/>
    <w:tmpl w:val="CA00E7EC"/>
    <w:lvl w:ilvl="0">
      <w:start w:val="500"/>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nsid w:val="03672CE5"/>
    <w:multiLevelType w:val="hybridMultilevel"/>
    <w:tmpl w:val="AEF224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1B868B5"/>
    <w:multiLevelType w:val="hybridMultilevel"/>
    <w:tmpl w:val="4564A4EC"/>
    <w:lvl w:ilvl="0" w:tplc="0C0A0019">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1C424025"/>
    <w:multiLevelType w:val="hybridMultilevel"/>
    <w:tmpl w:val="61A4691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0A75D12"/>
    <w:multiLevelType w:val="hybridMultilevel"/>
    <w:tmpl w:val="FFA4CAB6"/>
    <w:lvl w:ilvl="0" w:tplc="058E5C30">
      <w:start w:val="7"/>
      <w:numFmt w:val="bullet"/>
      <w:lvlText w:val=""/>
      <w:lvlJc w:val="left"/>
      <w:pPr>
        <w:tabs>
          <w:tab w:val="num" w:pos="720"/>
        </w:tabs>
        <w:ind w:left="720" w:hanging="360"/>
      </w:pPr>
      <w:rPr>
        <w:rFonts w:ascii="Symbol" w:eastAsia="Times New Roman" w:hAnsi="Symbo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2C810E9A"/>
    <w:multiLevelType w:val="hybridMultilevel"/>
    <w:tmpl w:val="B58AE672"/>
    <w:lvl w:ilvl="0" w:tplc="F428316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819553B"/>
    <w:multiLevelType w:val="hybridMultilevel"/>
    <w:tmpl w:val="BF4683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42DD5895"/>
    <w:multiLevelType w:val="hybridMultilevel"/>
    <w:tmpl w:val="0C2C303A"/>
    <w:lvl w:ilvl="0" w:tplc="00000004">
      <w:start w:val="1"/>
      <w:numFmt w:val="bullet"/>
      <w:lvlText w:val=""/>
      <w:lvlJc w:val="left"/>
      <w:pPr>
        <w:ind w:left="720" w:hanging="360"/>
      </w:pPr>
      <w:rPr>
        <w:rFonts w:ascii="Symbol" w:hAnsi="Symbo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44426839"/>
    <w:multiLevelType w:val="hybridMultilevel"/>
    <w:tmpl w:val="3B9C3C02"/>
    <w:lvl w:ilvl="0" w:tplc="6BAE8686">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7CE5C18"/>
    <w:multiLevelType w:val="hybridMultilevel"/>
    <w:tmpl w:val="235C05B6"/>
    <w:lvl w:ilvl="0" w:tplc="0C0A0019">
      <w:start w:val="4"/>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D77607A"/>
    <w:multiLevelType w:val="hybridMultilevel"/>
    <w:tmpl w:val="5EA6973A"/>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676E3961"/>
    <w:multiLevelType w:val="multilevel"/>
    <w:tmpl w:val="FF725814"/>
    <w:lvl w:ilvl="0">
      <w:start w:val="100"/>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nsid w:val="79047017"/>
    <w:multiLevelType w:val="hybridMultilevel"/>
    <w:tmpl w:val="CEB0EC22"/>
    <w:lvl w:ilvl="0" w:tplc="A4B2B24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7F123659"/>
    <w:multiLevelType w:val="hybridMultilevel"/>
    <w:tmpl w:val="ADD8B500"/>
    <w:lvl w:ilvl="0" w:tplc="7B7CA64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7"/>
  </w:num>
  <w:num w:numId="5">
    <w:abstractNumId w:val="18"/>
  </w:num>
  <w:num w:numId="6">
    <w:abstractNumId w:val="16"/>
  </w:num>
  <w:num w:numId="7">
    <w:abstractNumId w:val="13"/>
  </w:num>
  <w:num w:numId="8">
    <w:abstractNumId w:val="0"/>
  </w:num>
  <w:num w:numId="9">
    <w:abstractNumId w:val="0"/>
  </w:num>
  <w:num w:numId="10">
    <w:abstractNumId w:val="1"/>
  </w:num>
  <w:num w:numId="11">
    <w:abstractNumId w:val="2"/>
  </w:num>
  <w:num w:numId="12">
    <w:abstractNumId w:val="4"/>
  </w:num>
  <w:num w:numId="13">
    <w:abstractNumId w:val="17"/>
  </w:num>
  <w:num w:numId="14">
    <w:abstractNumId w:val="8"/>
  </w:num>
  <w:num w:numId="15">
    <w:abstractNumId w:val="20"/>
  </w:num>
  <w:num w:numId="16">
    <w:abstractNumId w:val="10"/>
  </w:num>
  <w:num w:numId="17">
    <w:abstractNumId w:val="19"/>
  </w:num>
  <w:num w:numId="18">
    <w:abstractNumId w:val="12"/>
  </w:num>
  <w:num w:numId="19">
    <w:abstractNumId w:val="9"/>
  </w:num>
  <w:num w:numId="20">
    <w:abstractNumId w:val="11"/>
  </w:num>
  <w:num w:numId="21">
    <w:abstractNumId w:val="15"/>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D7968"/>
    <w:rsid w:val="00001E90"/>
    <w:rsid w:val="00022F53"/>
    <w:rsid w:val="00046830"/>
    <w:rsid w:val="0006677B"/>
    <w:rsid w:val="00082C9A"/>
    <w:rsid w:val="00092591"/>
    <w:rsid w:val="000C7E2F"/>
    <w:rsid w:val="000D1303"/>
    <w:rsid w:val="00125FCC"/>
    <w:rsid w:val="001372EC"/>
    <w:rsid w:val="0014796A"/>
    <w:rsid w:val="001812A1"/>
    <w:rsid w:val="00185331"/>
    <w:rsid w:val="00191A68"/>
    <w:rsid w:val="001A2CD5"/>
    <w:rsid w:val="001B2BC6"/>
    <w:rsid w:val="001C3030"/>
    <w:rsid w:val="001E576C"/>
    <w:rsid w:val="001F4FE1"/>
    <w:rsid w:val="002168FA"/>
    <w:rsid w:val="0021704C"/>
    <w:rsid w:val="00231E4E"/>
    <w:rsid w:val="002561F1"/>
    <w:rsid w:val="00272D65"/>
    <w:rsid w:val="00285402"/>
    <w:rsid w:val="002B09DD"/>
    <w:rsid w:val="002C4F16"/>
    <w:rsid w:val="002E102C"/>
    <w:rsid w:val="002F2BD4"/>
    <w:rsid w:val="00305C0C"/>
    <w:rsid w:val="003359E7"/>
    <w:rsid w:val="00367643"/>
    <w:rsid w:val="0038570E"/>
    <w:rsid w:val="0039325B"/>
    <w:rsid w:val="003B1896"/>
    <w:rsid w:val="003C35D2"/>
    <w:rsid w:val="003C7E0F"/>
    <w:rsid w:val="003D7968"/>
    <w:rsid w:val="00403939"/>
    <w:rsid w:val="00403B68"/>
    <w:rsid w:val="0040501C"/>
    <w:rsid w:val="0043014C"/>
    <w:rsid w:val="00437575"/>
    <w:rsid w:val="00483A72"/>
    <w:rsid w:val="004B484F"/>
    <w:rsid w:val="004D4869"/>
    <w:rsid w:val="004E2F50"/>
    <w:rsid w:val="00511528"/>
    <w:rsid w:val="00513BF7"/>
    <w:rsid w:val="005225C4"/>
    <w:rsid w:val="005317DC"/>
    <w:rsid w:val="005455E8"/>
    <w:rsid w:val="00591E7E"/>
    <w:rsid w:val="005B05CF"/>
    <w:rsid w:val="005C32BA"/>
    <w:rsid w:val="005C3BDB"/>
    <w:rsid w:val="005C73B2"/>
    <w:rsid w:val="005D4349"/>
    <w:rsid w:val="005D48DE"/>
    <w:rsid w:val="005F095E"/>
    <w:rsid w:val="005F1616"/>
    <w:rsid w:val="00615CE7"/>
    <w:rsid w:val="006344DF"/>
    <w:rsid w:val="006704E8"/>
    <w:rsid w:val="00673A7D"/>
    <w:rsid w:val="00683FCD"/>
    <w:rsid w:val="006A7F75"/>
    <w:rsid w:val="006E72C7"/>
    <w:rsid w:val="007040A4"/>
    <w:rsid w:val="0073656B"/>
    <w:rsid w:val="0075436E"/>
    <w:rsid w:val="00781AC5"/>
    <w:rsid w:val="00782084"/>
    <w:rsid w:val="00782138"/>
    <w:rsid w:val="007A6AE1"/>
    <w:rsid w:val="007B22AF"/>
    <w:rsid w:val="007C25A8"/>
    <w:rsid w:val="007C5C7E"/>
    <w:rsid w:val="007F06E8"/>
    <w:rsid w:val="00834355"/>
    <w:rsid w:val="00854F62"/>
    <w:rsid w:val="0089249D"/>
    <w:rsid w:val="008B0272"/>
    <w:rsid w:val="008C66ED"/>
    <w:rsid w:val="008C7B12"/>
    <w:rsid w:val="008D6241"/>
    <w:rsid w:val="008E28DD"/>
    <w:rsid w:val="0091466F"/>
    <w:rsid w:val="00925A50"/>
    <w:rsid w:val="009365C2"/>
    <w:rsid w:val="00943CB9"/>
    <w:rsid w:val="00951182"/>
    <w:rsid w:val="00955A2F"/>
    <w:rsid w:val="00990778"/>
    <w:rsid w:val="009A6161"/>
    <w:rsid w:val="009A7B9B"/>
    <w:rsid w:val="009C3966"/>
    <w:rsid w:val="009D0F09"/>
    <w:rsid w:val="009D621E"/>
    <w:rsid w:val="009E4A91"/>
    <w:rsid w:val="009F0A03"/>
    <w:rsid w:val="00A054C7"/>
    <w:rsid w:val="00A21103"/>
    <w:rsid w:val="00A25A83"/>
    <w:rsid w:val="00A34A9F"/>
    <w:rsid w:val="00A8116A"/>
    <w:rsid w:val="00A82605"/>
    <w:rsid w:val="00A973DE"/>
    <w:rsid w:val="00A97F6B"/>
    <w:rsid w:val="00AA10B2"/>
    <w:rsid w:val="00AB0BC8"/>
    <w:rsid w:val="00AC3474"/>
    <w:rsid w:val="00AE0057"/>
    <w:rsid w:val="00AE1E63"/>
    <w:rsid w:val="00AF7834"/>
    <w:rsid w:val="00B014F6"/>
    <w:rsid w:val="00B02E93"/>
    <w:rsid w:val="00B132FE"/>
    <w:rsid w:val="00B47F94"/>
    <w:rsid w:val="00B5752A"/>
    <w:rsid w:val="00B60498"/>
    <w:rsid w:val="00B64E31"/>
    <w:rsid w:val="00B73773"/>
    <w:rsid w:val="00B774A9"/>
    <w:rsid w:val="00BC50D3"/>
    <w:rsid w:val="00BD06DB"/>
    <w:rsid w:val="00BE0629"/>
    <w:rsid w:val="00C06CDE"/>
    <w:rsid w:val="00C17F61"/>
    <w:rsid w:val="00C31875"/>
    <w:rsid w:val="00C4241C"/>
    <w:rsid w:val="00C5139B"/>
    <w:rsid w:val="00C843C3"/>
    <w:rsid w:val="00CC3550"/>
    <w:rsid w:val="00CC4651"/>
    <w:rsid w:val="00CE2A56"/>
    <w:rsid w:val="00CF227B"/>
    <w:rsid w:val="00CF4DE0"/>
    <w:rsid w:val="00D316F4"/>
    <w:rsid w:val="00D33C89"/>
    <w:rsid w:val="00D413B0"/>
    <w:rsid w:val="00D46215"/>
    <w:rsid w:val="00D7691C"/>
    <w:rsid w:val="00D84D23"/>
    <w:rsid w:val="00D866CA"/>
    <w:rsid w:val="00DA2B59"/>
    <w:rsid w:val="00DB3F71"/>
    <w:rsid w:val="00DD4650"/>
    <w:rsid w:val="00DE1912"/>
    <w:rsid w:val="00DF1D25"/>
    <w:rsid w:val="00DF2D02"/>
    <w:rsid w:val="00DF6A82"/>
    <w:rsid w:val="00DF7DDB"/>
    <w:rsid w:val="00E04FE8"/>
    <w:rsid w:val="00E059CF"/>
    <w:rsid w:val="00E21CC0"/>
    <w:rsid w:val="00E32185"/>
    <w:rsid w:val="00E50FEE"/>
    <w:rsid w:val="00E545E2"/>
    <w:rsid w:val="00E842EA"/>
    <w:rsid w:val="00E90419"/>
    <w:rsid w:val="00E90E7A"/>
    <w:rsid w:val="00E942FD"/>
    <w:rsid w:val="00E94FCA"/>
    <w:rsid w:val="00E95E01"/>
    <w:rsid w:val="00EB3226"/>
    <w:rsid w:val="00EB4C56"/>
    <w:rsid w:val="00EC0DCD"/>
    <w:rsid w:val="00EC5380"/>
    <w:rsid w:val="00EE03E3"/>
    <w:rsid w:val="00EE1369"/>
    <w:rsid w:val="00EF4AA5"/>
    <w:rsid w:val="00EF518A"/>
    <w:rsid w:val="00F32E49"/>
    <w:rsid w:val="00F777F8"/>
    <w:rsid w:val="00F82238"/>
    <w:rsid w:val="00F833AF"/>
    <w:rsid w:val="00F86150"/>
    <w:rsid w:val="00F93E3C"/>
    <w:rsid w:val="00FD3FF7"/>
    <w:rsid w:val="00FE1686"/>
    <w:rsid w:val="00FE6F4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968"/>
    <w:rPr>
      <w:rFonts w:ascii="Times New Roman" w:eastAsia="Times New Roman" w:hAnsi="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511528"/>
    <w:pPr>
      <w:spacing w:before="100" w:beforeAutospacing="1" w:after="119"/>
    </w:pPr>
  </w:style>
  <w:style w:type="paragraph" w:styleId="Ttulo">
    <w:name w:val="Title"/>
    <w:basedOn w:val="Normal"/>
    <w:next w:val="Subttulo"/>
    <w:link w:val="TtuloCar"/>
    <w:qFormat/>
    <w:rsid w:val="00B5752A"/>
    <w:pPr>
      <w:suppressAutoHyphens/>
      <w:jc w:val="center"/>
    </w:pPr>
    <w:rPr>
      <w:b/>
      <w:bCs/>
      <w:lang w:eastAsia="ar-SA"/>
    </w:rPr>
  </w:style>
  <w:style w:type="character" w:customStyle="1" w:styleId="TtuloCar">
    <w:name w:val="Título Car"/>
    <w:basedOn w:val="Fuentedeprrafopredeter"/>
    <w:link w:val="Ttulo"/>
    <w:rsid w:val="00B5752A"/>
    <w:rPr>
      <w:rFonts w:ascii="Times New Roman" w:eastAsia="Times New Roman" w:hAnsi="Times New Roman"/>
      <w:b/>
      <w:bCs/>
      <w:sz w:val="24"/>
      <w:szCs w:val="24"/>
      <w:lang w:eastAsia="ar-SA"/>
    </w:rPr>
  </w:style>
  <w:style w:type="paragraph" w:styleId="Subttulo">
    <w:name w:val="Subtitle"/>
    <w:basedOn w:val="Normal"/>
    <w:next w:val="Normal"/>
    <w:link w:val="SubttuloCar"/>
    <w:uiPriority w:val="11"/>
    <w:qFormat/>
    <w:rsid w:val="00B5752A"/>
    <w:pPr>
      <w:spacing w:after="60"/>
      <w:jc w:val="center"/>
      <w:outlineLvl w:val="1"/>
    </w:pPr>
    <w:rPr>
      <w:rFonts w:ascii="Cambria" w:hAnsi="Cambria"/>
    </w:rPr>
  </w:style>
  <w:style w:type="character" w:customStyle="1" w:styleId="SubttuloCar">
    <w:name w:val="Subtítulo Car"/>
    <w:basedOn w:val="Fuentedeprrafopredeter"/>
    <w:link w:val="Subttulo"/>
    <w:uiPriority w:val="11"/>
    <w:rsid w:val="00B5752A"/>
    <w:rPr>
      <w:rFonts w:ascii="Cambria" w:eastAsia="Times New Roman" w:hAnsi="Cambria"/>
      <w:sz w:val="24"/>
      <w:szCs w:val="24"/>
    </w:rPr>
  </w:style>
  <w:style w:type="paragraph" w:styleId="Encabezado">
    <w:name w:val="header"/>
    <w:basedOn w:val="Normal"/>
    <w:link w:val="EncabezadoCar"/>
    <w:uiPriority w:val="99"/>
    <w:unhideWhenUsed/>
    <w:rsid w:val="002C4F16"/>
    <w:pPr>
      <w:tabs>
        <w:tab w:val="center" w:pos="4419"/>
        <w:tab w:val="right" w:pos="8838"/>
      </w:tabs>
    </w:pPr>
    <w:rPr>
      <w:rFonts w:ascii="Calibri" w:eastAsia="Calibri" w:hAnsi="Calibri"/>
      <w:sz w:val="22"/>
      <w:szCs w:val="22"/>
      <w:lang w:val="es-CO" w:eastAsia="en-US"/>
    </w:rPr>
  </w:style>
  <w:style w:type="character" w:customStyle="1" w:styleId="EncabezadoCar">
    <w:name w:val="Encabezado Car"/>
    <w:basedOn w:val="Fuentedeprrafopredeter"/>
    <w:link w:val="Encabezado"/>
    <w:uiPriority w:val="99"/>
    <w:rsid w:val="002C4F16"/>
    <w:rPr>
      <w:rFonts w:ascii="Calibri" w:eastAsia="Calibri" w:hAnsi="Calibri" w:cs="Times New Roman"/>
      <w:sz w:val="22"/>
      <w:szCs w:val="22"/>
      <w:lang w:eastAsia="en-US"/>
    </w:rPr>
  </w:style>
  <w:style w:type="paragraph" w:styleId="Piedepgina">
    <w:name w:val="footer"/>
    <w:basedOn w:val="Normal"/>
    <w:link w:val="PiedepginaCar"/>
    <w:uiPriority w:val="99"/>
    <w:unhideWhenUsed/>
    <w:rsid w:val="002C4F16"/>
    <w:pPr>
      <w:tabs>
        <w:tab w:val="center" w:pos="4419"/>
        <w:tab w:val="right" w:pos="8838"/>
      </w:tabs>
    </w:pPr>
    <w:rPr>
      <w:rFonts w:ascii="Calibri" w:eastAsia="Calibri" w:hAnsi="Calibri"/>
      <w:sz w:val="22"/>
      <w:szCs w:val="22"/>
      <w:lang w:val="es-CO" w:eastAsia="en-US"/>
    </w:rPr>
  </w:style>
  <w:style w:type="character" w:customStyle="1" w:styleId="PiedepginaCar">
    <w:name w:val="Pie de página Car"/>
    <w:basedOn w:val="Fuentedeprrafopredeter"/>
    <w:link w:val="Piedepgina"/>
    <w:uiPriority w:val="99"/>
    <w:rsid w:val="002C4F16"/>
    <w:rPr>
      <w:rFonts w:ascii="Calibri" w:eastAsia="Calibri" w:hAnsi="Calibri" w:cs="Times New Roman"/>
      <w:sz w:val="22"/>
      <w:szCs w:val="22"/>
      <w:lang w:eastAsia="en-US"/>
    </w:rPr>
  </w:style>
  <w:style w:type="paragraph" w:styleId="Textodeglobo">
    <w:name w:val="Balloon Text"/>
    <w:basedOn w:val="Normal"/>
    <w:link w:val="TextodegloboCar"/>
    <w:uiPriority w:val="99"/>
    <w:semiHidden/>
    <w:unhideWhenUsed/>
    <w:rsid w:val="002C4F16"/>
    <w:rPr>
      <w:rFonts w:ascii="Tahoma" w:eastAsia="Calibri" w:hAnsi="Tahoma" w:cs="Tahoma"/>
      <w:sz w:val="16"/>
      <w:szCs w:val="16"/>
      <w:lang w:val="es-CO" w:eastAsia="en-US"/>
    </w:rPr>
  </w:style>
  <w:style w:type="character" w:customStyle="1" w:styleId="TextodegloboCar">
    <w:name w:val="Texto de globo Car"/>
    <w:basedOn w:val="Fuentedeprrafopredeter"/>
    <w:link w:val="Textodeglobo"/>
    <w:uiPriority w:val="99"/>
    <w:semiHidden/>
    <w:rsid w:val="002C4F16"/>
    <w:rPr>
      <w:rFonts w:ascii="Tahoma" w:eastAsia="Calibri" w:hAnsi="Tahoma" w:cs="Tahoma"/>
      <w:sz w:val="16"/>
      <w:szCs w:val="16"/>
      <w:lang w:eastAsia="en-US"/>
    </w:rPr>
  </w:style>
  <w:style w:type="table" w:styleId="Tablaconcuadrcula">
    <w:name w:val="Table Grid"/>
    <w:basedOn w:val="Tablanormal"/>
    <w:uiPriority w:val="59"/>
    <w:rsid w:val="002C4F1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2">
    <w:name w:val="Body Text 2"/>
    <w:basedOn w:val="Normal"/>
    <w:link w:val="Textoindependiente2Car"/>
    <w:rsid w:val="002C4F16"/>
    <w:pPr>
      <w:jc w:val="both"/>
    </w:pPr>
    <w:rPr>
      <w:color w:val="000000"/>
      <w:szCs w:val="20"/>
      <w:lang w:val="es-ES_tradnl" w:eastAsia="es-MX"/>
    </w:rPr>
  </w:style>
  <w:style w:type="character" w:customStyle="1" w:styleId="Textoindependiente2Car">
    <w:name w:val="Texto independiente 2 Car"/>
    <w:basedOn w:val="Fuentedeprrafopredeter"/>
    <w:link w:val="Textoindependiente2"/>
    <w:rsid w:val="002C4F16"/>
    <w:rPr>
      <w:rFonts w:ascii="Times New Roman" w:eastAsia="Times New Roman" w:hAnsi="Times New Roman"/>
      <w:color w:val="000000"/>
      <w:sz w:val="24"/>
      <w:lang w:val="es-ES_tradnl" w:eastAsia="es-MX"/>
    </w:rPr>
  </w:style>
  <w:style w:type="paragraph" w:styleId="Sinespaciado">
    <w:name w:val="No Spacing"/>
    <w:uiPriority w:val="1"/>
    <w:qFormat/>
    <w:rsid w:val="002C4F16"/>
    <w:rPr>
      <w:sz w:val="22"/>
      <w:szCs w:val="22"/>
      <w:lang w:eastAsia="en-US"/>
    </w:rPr>
  </w:style>
  <w:style w:type="paragraph" w:styleId="Prrafodelista">
    <w:name w:val="List Paragraph"/>
    <w:basedOn w:val="Normal"/>
    <w:uiPriority w:val="34"/>
    <w:qFormat/>
    <w:rsid w:val="002C4F16"/>
    <w:pPr>
      <w:spacing w:after="200" w:line="276" w:lineRule="auto"/>
      <w:ind w:left="720"/>
      <w:contextualSpacing/>
    </w:pPr>
    <w:rPr>
      <w:rFonts w:ascii="Calibri" w:eastAsia="Calibri" w:hAnsi="Calibri"/>
      <w:sz w:val="22"/>
      <w:szCs w:val="22"/>
      <w:lang w:val="es-CO" w:eastAsia="en-US"/>
    </w:rPr>
  </w:style>
</w:styles>
</file>

<file path=word/webSettings.xml><?xml version="1.0" encoding="utf-8"?>
<w:webSettings xmlns:r="http://schemas.openxmlformats.org/officeDocument/2006/relationships" xmlns:w="http://schemas.openxmlformats.org/wordprocessingml/2006/main">
  <w:divs>
    <w:div w:id="232937278">
      <w:bodyDiv w:val="1"/>
      <w:marLeft w:val="0"/>
      <w:marRight w:val="0"/>
      <w:marTop w:val="0"/>
      <w:marBottom w:val="0"/>
      <w:divBdr>
        <w:top w:val="none" w:sz="0" w:space="0" w:color="auto"/>
        <w:left w:val="none" w:sz="0" w:space="0" w:color="auto"/>
        <w:bottom w:val="none" w:sz="0" w:space="0" w:color="auto"/>
        <w:right w:val="none" w:sz="0" w:space="0" w:color="auto"/>
      </w:divBdr>
    </w:div>
    <w:div w:id="1099834420">
      <w:bodyDiv w:val="1"/>
      <w:marLeft w:val="0"/>
      <w:marRight w:val="0"/>
      <w:marTop w:val="0"/>
      <w:marBottom w:val="0"/>
      <w:divBdr>
        <w:top w:val="none" w:sz="0" w:space="0" w:color="auto"/>
        <w:left w:val="none" w:sz="0" w:space="0" w:color="auto"/>
        <w:bottom w:val="none" w:sz="0" w:space="0" w:color="auto"/>
        <w:right w:val="none" w:sz="0" w:space="0" w:color="auto"/>
      </w:divBdr>
    </w:div>
    <w:div w:id="114218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542</TotalTime>
  <Pages>74</Pages>
  <Words>22035</Words>
  <Characters>121198</Characters>
  <Application>Microsoft Office Word</Application>
  <DocSecurity>0</DocSecurity>
  <Lines>1009</Lines>
  <Paragraphs>285</Paragraphs>
  <ScaleCrop>false</ScaleCrop>
  <HeadingPairs>
    <vt:vector size="2" baseType="variant">
      <vt:variant>
        <vt:lpstr>Título</vt:lpstr>
      </vt:variant>
      <vt:variant>
        <vt:i4>1</vt:i4>
      </vt:variant>
    </vt:vector>
  </HeadingPairs>
  <TitlesOfParts>
    <vt:vector size="1" baseType="lpstr">
      <vt:lpstr/>
    </vt:vector>
  </TitlesOfParts>
  <Company>hogar</Company>
  <LinksUpToDate>false</LinksUpToDate>
  <CharactersWithSpaces>142948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User compaq</cp:lastModifiedBy>
  <cp:revision>71</cp:revision>
  <dcterms:created xsi:type="dcterms:W3CDTF">2011-10-11T13:32:00Z</dcterms:created>
  <dcterms:modified xsi:type="dcterms:W3CDTF">2011-10-12T20:38:00Z</dcterms:modified>
</cp:coreProperties>
</file>